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5C5" w:rsidRDefault="00FA302B" w:rsidP="003C25C5">
      <w:pPr>
        <w:pStyle w:val="ConsPlusNormal"/>
        <w:widowControl/>
        <w:tabs>
          <w:tab w:val="left" w:pos="0"/>
        </w:tabs>
        <w:ind w:firstLine="0"/>
        <w:jc w:val="right"/>
        <w:rPr>
          <w:rFonts w:ascii="Times New Roman" w:hAnsi="Times New Roman" w:cs="Times New Roman"/>
          <w:b/>
          <w:sz w:val="24"/>
          <w:szCs w:val="24"/>
        </w:rPr>
      </w:pPr>
      <w:bookmarkStart w:id="0" w:name="_GoBack"/>
      <w:bookmarkEnd w:id="0"/>
      <w:r w:rsidRPr="00C80C8E">
        <w:rPr>
          <w:rFonts w:ascii="Times New Roman" w:hAnsi="Times New Roman" w:cs="Times New Roman"/>
          <w:b/>
          <w:sz w:val="24"/>
          <w:szCs w:val="24"/>
        </w:rPr>
        <w:t>ЧАСТЬ 4</w:t>
      </w:r>
    </w:p>
    <w:p w:rsidR="00263EBC" w:rsidRDefault="00263EBC" w:rsidP="003C25C5">
      <w:pPr>
        <w:pStyle w:val="ConsPlusNormal"/>
        <w:widowControl/>
        <w:tabs>
          <w:tab w:val="left" w:pos="0"/>
        </w:tabs>
        <w:ind w:firstLine="0"/>
        <w:jc w:val="right"/>
        <w:rPr>
          <w:rFonts w:ascii="Times New Roman" w:hAnsi="Times New Roman" w:cs="Times New Roman"/>
          <w:b/>
          <w:sz w:val="24"/>
          <w:szCs w:val="24"/>
        </w:rPr>
      </w:pPr>
    </w:p>
    <w:p w:rsidR="003C25C5" w:rsidRPr="008E69AC" w:rsidRDefault="008E69AC" w:rsidP="003C25C5">
      <w:pPr>
        <w:tabs>
          <w:tab w:val="left" w:pos="8931"/>
        </w:tabs>
        <w:spacing w:after="200" w:line="276" w:lineRule="auto"/>
        <w:jc w:val="center"/>
        <w:rPr>
          <w:rFonts w:eastAsia="Calibri"/>
          <w:b/>
          <w:noProof/>
          <w:sz w:val="24"/>
          <w:szCs w:val="24"/>
          <w:lang w:eastAsia="en-US"/>
        </w:rPr>
      </w:pPr>
      <w:r w:rsidRPr="008E69AC">
        <w:rPr>
          <w:rFonts w:eastAsia="Calibri"/>
          <w:b/>
          <w:noProof/>
          <w:sz w:val="24"/>
          <w:szCs w:val="24"/>
          <w:lang w:eastAsia="en-US"/>
        </w:rPr>
        <w:t>ТРЕБОВАНИЯ К СОДЕРЖАНИЮ, СОСТАВУ ЗАЯВКИ НА УЧАСТИЕ В ЗАКУПКЕ</w:t>
      </w:r>
      <w:r w:rsidRPr="008E69AC">
        <w:rPr>
          <w:b/>
          <w:sz w:val="24"/>
          <w:szCs w:val="24"/>
        </w:rPr>
        <w:t xml:space="preserve"> И </w:t>
      </w:r>
      <w:r w:rsidRPr="008E69AC">
        <w:rPr>
          <w:rFonts w:eastAsia="Calibri"/>
          <w:b/>
          <w:noProof/>
          <w:sz w:val="24"/>
          <w:szCs w:val="24"/>
          <w:lang w:eastAsia="en-US"/>
        </w:rPr>
        <w:t>ИНСТРУКЦИЯ ПО ЕЕ ЗАПОЛНЕНИЮ</w:t>
      </w:r>
    </w:p>
    <w:p w:rsidR="00FA302B" w:rsidRPr="008E69AC" w:rsidRDefault="008E69AC" w:rsidP="00787BB1">
      <w:pPr>
        <w:autoSpaceDE w:val="0"/>
        <w:autoSpaceDN w:val="0"/>
        <w:adjustRightInd w:val="0"/>
        <w:spacing w:after="0"/>
        <w:rPr>
          <w:b/>
          <w:sz w:val="24"/>
          <w:szCs w:val="24"/>
        </w:rPr>
      </w:pPr>
      <w:r w:rsidRPr="008E69AC">
        <w:rPr>
          <w:b/>
          <w:sz w:val="24"/>
          <w:szCs w:val="24"/>
        </w:rPr>
        <w:t xml:space="preserve">1. ДЛЯ УЧАСТИЯ В </w:t>
      </w:r>
      <w:r w:rsidR="00FA0D9A">
        <w:rPr>
          <w:b/>
          <w:sz w:val="24"/>
          <w:szCs w:val="24"/>
        </w:rPr>
        <w:t>ЗАКУПКЕ</w:t>
      </w:r>
      <w:r w:rsidRPr="008E69AC">
        <w:rPr>
          <w:b/>
          <w:sz w:val="24"/>
          <w:szCs w:val="24"/>
        </w:rPr>
        <w:t xml:space="preserve"> ЗАЯВКА НА УЧАСТИЕ, ЕСЛИ ИНОЕ НЕ ПРЕДУСМОТРЕНО ФЕДЕРАЛЬНЫМ ЗАКОНОМ № 44-ФЗ</w:t>
      </w:r>
      <w:r w:rsidR="00905E25">
        <w:rPr>
          <w:b/>
          <w:sz w:val="24"/>
          <w:szCs w:val="24"/>
        </w:rPr>
        <w:t>,</w:t>
      </w:r>
      <w:r w:rsidRPr="008E69AC">
        <w:rPr>
          <w:b/>
          <w:sz w:val="24"/>
          <w:szCs w:val="24"/>
        </w:rPr>
        <w:t xml:space="preserve"> ДОЛЖНА СОДЕРЖАТЬ</w:t>
      </w:r>
      <w:r w:rsidR="00FA302B" w:rsidRPr="008E69AC">
        <w:rPr>
          <w:b/>
          <w:sz w:val="24"/>
          <w:szCs w:val="24"/>
        </w:rPr>
        <w:t>:</w:t>
      </w:r>
    </w:p>
    <w:p w:rsidR="00740FAC" w:rsidRPr="00C80C8E" w:rsidRDefault="00740FAC" w:rsidP="00740FAC">
      <w:pPr>
        <w:autoSpaceDE w:val="0"/>
        <w:autoSpaceDN w:val="0"/>
        <w:adjustRightInd w:val="0"/>
        <w:spacing w:after="0"/>
        <w:rPr>
          <w:b/>
          <w:sz w:val="24"/>
          <w:szCs w:val="24"/>
        </w:rPr>
      </w:pPr>
      <w:r w:rsidRPr="00C80C8E">
        <w:rPr>
          <w:b/>
          <w:sz w:val="24"/>
          <w:szCs w:val="24"/>
        </w:rPr>
        <w:t>1. Информацию и документы об участнике закупки:</w:t>
      </w:r>
    </w:p>
    <w:p w:rsidR="00740FAC" w:rsidRPr="00C80C8E" w:rsidRDefault="00740FAC" w:rsidP="00740FAC">
      <w:pPr>
        <w:autoSpaceDE w:val="0"/>
        <w:autoSpaceDN w:val="0"/>
        <w:adjustRightInd w:val="0"/>
        <w:spacing w:after="0"/>
        <w:rPr>
          <w:sz w:val="24"/>
          <w:szCs w:val="24"/>
        </w:rPr>
      </w:pPr>
      <w:r w:rsidRPr="00C80C8E">
        <w:rPr>
          <w:sz w:val="24"/>
          <w:szCs w:val="24"/>
        </w:rPr>
        <w:t>а)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rsidR="00740FAC" w:rsidRPr="00C80C8E" w:rsidRDefault="00740FAC" w:rsidP="00740FAC">
      <w:pPr>
        <w:autoSpaceDE w:val="0"/>
        <w:autoSpaceDN w:val="0"/>
        <w:adjustRightInd w:val="0"/>
        <w:spacing w:after="0"/>
        <w:rPr>
          <w:sz w:val="24"/>
          <w:szCs w:val="24"/>
        </w:rPr>
      </w:pPr>
      <w:r w:rsidRPr="00C80C8E">
        <w:rPr>
          <w:sz w:val="24"/>
          <w:szCs w:val="24"/>
        </w:rPr>
        <w:t>б)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740FAC" w:rsidRPr="00C80C8E" w:rsidRDefault="00740FAC" w:rsidP="00740FAC">
      <w:pPr>
        <w:autoSpaceDE w:val="0"/>
        <w:autoSpaceDN w:val="0"/>
        <w:adjustRightInd w:val="0"/>
        <w:spacing w:after="0"/>
        <w:rPr>
          <w:sz w:val="24"/>
          <w:szCs w:val="24"/>
        </w:rPr>
      </w:pPr>
      <w:r w:rsidRPr="00C80C8E">
        <w:rPr>
          <w:sz w:val="24"/>
          <w:szCs w:val="24"/>
        </w:rPr>
        <w:t>в) идентификационный номер налогоплательщика (при наличии) лиц, указанных в пунктах 2 и 3 части 3 статьи 104 Федерального закона № 44-ФЗ,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740FAC" w:rsidRPr="00C80C8E" w:rsidRDefault="00740FAC" w:rsidP="00740FAC">
      <w:pPr>
        <w:autoSpaceDE w:val="0"/>
        <w:autoSpaceDN w:val="0"/>
        <w:adjustRightInd w:val="0"/>
        <w:spacing w:after="0"/>
        <w:rPr>
          <w:sz w:val="24"/>
          <w:szCs w:val="24"/>
        </w:rPr>
      </w:pPr>
      <w:r w:rsidRPr="00C80C8E">
        <w:rPr>
          <w:sz w:val="24"/>
          <w:szCs w:val="24"/>
        </w:rPr>
        <w:t>г)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740FAC" w:rsidRPr="00C80C8E" w:rsidRDefault="00740FAC" w:rsidP="00740FAC">
      <w:pPr>
        <w:autoSpaceDE w:val="0"/>
        <w:autoSpaceDN w:val="0"/>
        <w:adjustRightInd w:val="0"/>
        <w:spacing w:after="0"/>
        <w:rPr>
          <w:sz w:val="24"/>
          <w:szCs w:val="24"/>
        </w:rPr>
      </w:pPr>
      <w:r w:rsidRPr="00C80C8E">
        <w:rPr>
          <w:sz w:val="24"/>
          <w:szCs w:val="24"/>
        </w:rPr>
        <w:t>д)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740FAC" w:rsidRPr="00C80C8E" w:rsidRDefault="00740FAC" w:rsidP="00740FAC">
      <w:pPr>
        <w:autoSpaceDE w:val="0"/>
        <w:autoSpaceDN w:val="0"/>
        <w:adjustRightInd w:val="0"/>
        <w:spacing w:after="0"/>
        <w:rPr>
          <w:sz w:val="24"/>
          <w:szCs w:val="24"/>
        </w:rPr>
      </w:pPr>
      <w:r w:rsidRPr="00C80C8E">
        <w:rPr>
          <w:sz w:val="24"/>
          <w:szCs w:val="24"/>
        </w:rPr>
        <w:t xml:space="preserve">е)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w:t>
      </w:r>
      <w:r w:rsidRPr="00C80C8E">
        <w:rPr>
          <w:sz w:val="24"/>
          <w:szCs w:val="24"/>
        </w:rPr>
        <w:lastRenderedPageBreak/>
        <w:t>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rsidR="00740FAC" w:rsidRPr="00C80C8E" w:rsidRDefault="00740FAC" w:rsidP="00740FAC">
      <w:pPr>
        <w:autoSpaceDE w:val="0"/>
        <w:autoSpaceDN w:val="0"/>
        <w:adjustRightInd w:val="0"/>
        <w:spacing w:after="0"/>
        <w:rPr>
          <w:sz w:val="24"/>
          <w:szCs w:val="24"/>
        </w:rPr>
      </w:pPr>
      <w:r w:rsidRPr="00C80C8E">
        <w:rPr>
          <w:sz w:val="24"/>
          <w:szCs w:val="24"/>
        </w:rPr>
        <w:t>ж)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740FAC" w:rsidRPr="00C80C8E" w:rsidRDefault="00740FAC" w:rsidP="00740FAC">
      <w:pPr>
        <w:autoSpaceDE w:val="0"/>
        <w:autoSpaceDN w:val="0"/>
        <w:adjustRightInd w:val="0"/>
        <w:spacing w:after="0"/>
        <w:rPr>
          <w:sz w:val="24"/>
          <w:szCs w:val="24"/>
        </w:rPr>
      </w:pPr>
      <w:r w:rsidRPr="00C80C8E">
        <w:rPr>
          <w:sz w:val="24"/>
          <w:szCs w:val="24"/>
        </w:rPr>
        <w:t>з)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740FAC" w:rsidRPr="00C80C8E" w:rsidRDefault="00740FAC" w:rsidP="00740FAC">
      <w:pPr>
        <w:autoSpaceDE w:val="0"/>
        <w:autoSpaceDN w:val="0"/>
        <w:adjustRightInd w:val="0"/>
        <w:spacing w:after="0"/>
        <w:rPr>
          <w:sz w:val="24"/>
          <w:szCs w:val="24"/>
        </w:rPr>
      </w:pPr>
      <w:r w:rsidRPr="00C80C8E">
        <w:rPr>
          <w:sz w:val="24"/>
          <w:szCs w:val="24"/>
        </w:rPr>
        <w:t xml:space="preserve">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 - </w:t>
      </w:r>
      <w:r w:rsidRPr="00C80C8E">
        <w:rPr>
          <w:b/>
          <w:i/>
          <w:sz w:val="24"/>
          <w:szCs w:val="24"/>
        </w:rPr>
        <w:t>требование о предоставлении данных документов</w:t>
      </w:r>
      <w:r w:rsidR="00FA0D9A">
        <w:rPr>
          <w:b/>
          <w:i/>
          <w:sz w:val="24"/>
          <w:szCs w:val="24"/>
        </w:rPr>
        <w:t xml:space="preserve"> (информации)</w:t>
      </w:r>
      <w:r w:rsidRPr="00C80C8E">
        <w:rPr>
          <w:b/>
          <w:i/>
          <w:sz w:val="24"/>
          <w:szCs w:val="24"/>
        </w:rPr>
        <w:t xml:space="preserve"> не установлено</w:t>
      </w:r>
      <w:r w:rsidRPr="00C80C8E">
        <w:rPr>
          <w:i/>
          <w:sz w:val="24"/>
          <w:szCs w:val="24"/>
        </w:rPr>
        <w:t>;</w:t>
      </w:r>
    </w:p>
    <w:p w:rsidR="00740FAC" w:rsidRPr="00C80C8E" w:rsidRDefault="00740FAC" w:rsidP="00740FAC">
      <w:pPr>
        <w:autoSpaceDE w:val="0"/>
        <w:autoSpaceDN w:val="0"/>
        <w:adjustRightInd w:val="0"/>
        <w:spacing w:after="0"/>
        <w:rPr>
          <w:sz w:val="24"/>
          <w:szCs w:val="24"/>
        </w:rPr>
      </w:pPr>
      <w:r w:rsidRPr="00C80C8E">
        <w:rPr>
          <w:sz w:val="24"/>
          <w:szCs w:val="24"/>
        </w:rPr>
        <w:t xml:space="preserve">к) декларация о принадлежности участника закупки к организации инвалидов, предусмотренной частью 2 статьи 29 </w:t>
      </w:r>
      <w:r w:rsidRPr="00905E25">
        <w:rPr>
          <w:sz w:val="24"/>
          <w:szCs w:val="24"/>
        </w:rPr>
        <w:t>Федерального закона № 44-ФЗ</w:t>
      </w:r>
      <w:r w:rsidRPr="00C80C8E">
        <w:rPr>
          <w:sz w:val="24"/>
          <w:szCs w:val="24"/>
        </w:rPr>
        <w:t xml:space="preserve"> (если участник закупки является такой организацией) - </w:t>
      </w:r>
      <w:r w:rsidR="00F76E00" w:rsidRPr="00C80C8E">
        <w:rPr>
          <w:b/>
          <w:i/>
          <w:sz w:val="24"/>
          <w:szCs w:val="24"/>
        </w:rPr>
        <w:t>требование о предоставлении данных документов</w:t>
      </w:r>
      <w:r w:rsidR="00F76E00">
        <w:rPr>
          <w:b/>
          <w:i/>
          <w:sz w:val="24"/>
          <w:szCs w:val="24"/>
        </w:rPr>
        <w:t xml:space="preserve"> (информации)</w:t>
      </w:r>
      <w:r w:rsidR="00F76E00" w:rsidRPr="00C80C8E">
        <w:rPr>
          <w:b/>
          <w:i/>
          <w:sz w:val="24"/>
          <w:szCs w:val="24"/>
        </w:rPr>
        <w:t xml:space="preserve"> не установлено</w:t>
      </w:r>
      <w:r w:rsidR="00F76E00" w:rsidRPr="00C80C8E">
        <w:rPr>
          <w:i/>
          <w:sz w:val="24"/>
          <w:szCs w:val="24"/>
        </w:rPr>
        <w:t>;</w:t>
      </w:r>
    </w:p>
    <w:p w:rsidR="00740FAC" w:rsidRPr="00C80C8E" w:rsidRDefault="00740FAC" w:rsidP="00740FAC">
      <w:pPr>
        <w:autoSpaceDE w:val="0"/>
        <w:autoSpaceDN w:val="0"/>
        <w:adjustRightInd w:val="0"/>
        <w:spacing w:after="0"/>
        <w:rPr>
          <w:sz w:val="24"/>
          <w:szCs w:val="24"/>
        </w:rPr>
      </w:pPr>
      <w:r w:rsidRPr="00C80C8E">
        <w:rPr>
          <w:sz w:val="24"/>
          <w:szCs w:val="24"/>
        </w:rPr>
        <w:t xml:space="preserve">л) 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w:t>
      </w:r>
      <w:r w:rsidRPr="00905E25">
        <w:rPr>
          <w:sz w:val="24"/>
          <w:szCs w:val="24"/>
        </w:rPr>
        <w:t>Федерального закона № 44-ФЗ</w:t>
      </w:r>
      <w:r w:rsidRPr="00C80C8E">
        <w:rPr>
          <w:sz w:val="24"/>
          <w:szCs w:val="24"/>
        </w:rPr>
        <w:t xml:space="preserve"> - </w:t>
      </w:r>
      <w:r w:rsidR="00FA0D9A" w:rsidRPr="002D3215">
        <w:rPr>
          <w:b/>
          <w:i/>
          <w:color w:val="FF0000"/>
          <w:sz w:val="24"/>
          <w:szCs w:val="24"/>
        </w:rPr>
        <w:t>требование о предоставлении данных документов (информации) установлено</w:t>
      </w:r>
      <w:r w:rsidR="00FA0D9A" w:rsidRPr="00FA0D9A">
        <w:rPr>
          <w:b/>
          <w:i/>
          <w:sz w:val="24"/>
          <w:szCs w:val="24"/>
        </w:rPr>
        <w:t>;</w:t>
      </w:r>
    </w:p>
    <w:p w:rsidR="00740FAC" w:rsidRPr="00C80C8E" w:rsidRDefault="00740FAC" w:rsidP="00740FAC">
      <w:pPr>
        <w:autoSpaceDE w:val="0"/>
        <w:autoSpaceDN w:val="0"/>
        <w:adjustRightInd w:val="0"/>
        <w:spacing w:after="0"/>
        <w:rPr>
          <w:sz w:val="24"/>
          <w:szCs w:val="24"/>
        </w:rPr>
      </w:pPr>
      <w:r w:rsidRPr="00C80C8E">
        <w:rPr>
          <w:sz w:val="24"/>
          <w:szCs w:val="24"/>
        </w:rPr>
        <w:t>м)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rsidR="007A5A62" w:rsidRDefault="007A5A62" w:rsidP="007A5A62">
      <w:pPr>
        <w:autoSpaceDE w:val="0"/>
        <w:autoSpaceDN w:val="0"/>
        <w:adjustRightInd w:val="0"/>
        <w:spacing w:after="0"/>
        <w:rPr>
          <w:sz w:val="24"/>
          <w:szCs w:val="24"/>
        </w:rPr>
      </w:pPr>
      <w:r w:rsidRPr="00C80C8E">
        <w:rPr>
          <w:sz w:val="24"/>
          <w:szCs w:val="24"/>
        </w:rPr>
        <w:t xml:space="preserve">н) документы, подтверждающие соответствие участника закупки требованиям, установленным пунктом 1 части 1 статьи 31 </w:t>
      </w:r>
      <w:r w:rsidRPr="00905E25">
        <w:rPr>
          <w:sz w:val="24"/>
          <w:szCs w:val="24"/>
        </w:rPr>
        <w:t>Федерального закона № 44-ФЗ</w:t>
      </w:r>
      <w:r>
        <w:rPr>
          <w:sz w:val="24"/>
          <w:szCs w:val="24"/>
        </w:rPr>
        <w:t xml:space="preserve">: </w:t>
      </w:r>
      <w:r w:rsidR="00F76E00" w:rsidRPr="00C80C8E">
        <w:rPr>
          <w:b/>
          <w:i/>
          <w:sz w:val="24"/>
          <w:szCs w:val="24"/>
        </w:rPr>
        <w:t>требование о предоставлении данных документов</w:t>
      </w:r>
      <w:r w:rsidR="00F76E00">
        <w:rPr>
          <w:b/>
          <w:i/>
          <w:sz w:val="24"/>
          <w:szCs w:val="24"/>
        </w:rPr>
        <w:t xml:space="preserve"> (информации)</w:t>
      </w:r>
      <w:r w:rsidR="00F76E00" w:rsidRPr="00C80C8E">
        <w:rPr>
          <w:b/>
          <w:i/>
          <w:sz w:val="24"/>
          <w:szCs w:val="24"/>
        </w:rPr>
        <w:t xml:space="preserve"> не установлено</w:t>
      </w:r>
      <w:r w:rsidR="00F76E00" w:rsidRPr="00C80C8E">
        <w:rPr>
          <w:i/>
          <w:sz w:val="24"/>
          <w:szCs w:val="24"/>
        </w:rPr>
        <w:t>;</w:t>
      </w:r>
    </w:p>
    <w:p w:rsidR="007A5A62" w:rsidRPr="00C80C8E" w:rsidRDefault="007A5A62" w:rsidP="007A5A62">
      <w:pPr>
        <w:autoSpaceDE w:val="0"/>
        <w:autoSpaceDN w:val="0"/>
        <w:adjustRightInd w:val="0"/>
        <w:spacing w:after="0"/>
        <w:rPr>
          <w:sz w:val="24"/>
          <w:szCs w:val="24"/>
        </w:rPr>
      </w:pPr>
      <w:r>
        <w:rPr>
          <w:sz w:val="24"/>
          <w:szCs w:val="24"/>
        </w:rPr>
        <w:t xml:space="preserve">- </w:t>
      </w:r>
      <w:r w:rsidRPr="00C80C8E">
        <w:rPr>
          <w:sz w:val="24"/>
          <w:szCs w:val="24"/>
        </w:rPr>
        <w:t>документы, подтверждающие соответствие участника закупки дополнительным требованиям, установленным в соответствии с частями 2 и 2.1 (</w:t>
      </w:r>
      <w:r w:rsidRPr="00C80C8E">
        <w:rPr>
          <w:b/>
          <w:i/>
          <w:sz w:val="24"/>
          <w:szCs w:val="24"/>
        </w:rPr>
        <w:t>при наличии таких требований</w:t>
      </w:r>
      <w:r w:rsidRPr="00C80C8E">
        <w:rPr>
          <w:sz w:val="24"/>
          <w:szCs w:val="24"/>
        </w:rPr>
        <w:t xml:space="preserve">) статьи 31 </w:t>
      </w:r>
      <w:r w:rsidRPr="00905E25">
        <w:rPr>
          <w:sz w:val="24"/>
          <w:szCs w:val="24"/>
        </w:rPr>
        <w:t>Федерального закона № 44-ФЗ</w:t>
      </w:r>
      <w:r w:rsidRPr="00C80C8E">
        <w:rPr>
          <w:sz w:val="24"/>
          <w:szCs w:val="24"/>
        </w:rPr>
        <w:t xml:space="preserve">, если иное не предусмотрено Федеральным законом </w:t>
      </w:r>
      <w:r w:rsidRPr="00905E25">
        <w:rPr>
          <w:sz w:val="24"/>
          <w:szCs w:val="24"/>
        </w:rPr>
        <w:t>№ 44-ФЗ</w:t>
      </w:r>
      <w:r>
        <w:rPr>
          <w:sz w:val="24"/>
          <w:szCs w:val="24"/>
        </w:rPr>
        <w:t xml:space="preserve"> - </w:t>
      </w:r>
      <w:r w:rsidR="00FA0D9A" w:rsidRPr="00FA0D9A">
        <w:rPr>
          <w:b/>
          <w:i/>
          <w:sz w:val="24"/>
          <w:szCs w:val="24"/>
        </w:rPr>
        <w:t>требование о предоставлении данных документов</w:t>
      </w:r>
      <w:r w:rsidR="00FA0D9A">
        <w:rPr>
          <w:b/>
          <w:i/>
          <w:sz w:val="24"/>
          <w:szCs w:val="24"/>
        </w:rPr>
        <w:t xml:space="preserve"> </w:t>
      </w:r>
      <w:r w:rsidR="00FA0D9A" w:rsidRPr="00FA0D9A">
        <w:rPr>
          <w:b/>
          <w:i/>
          <w:sz w:val="24"/>
          <w:szCs w:val="24"/>
        </w:rPr>
        <w:t>(информации) не установлено;</w:t>
      </w:r>
    </w:p>
    <w:p w:rsidR="00740FAC" w:rsidRPr="00C80C8E" w:rsidRDefault="00740FAC" w:rsidP="00740FAC">
      <w:pPr>
        <w:autoSpaceDE w:val="0"/>
        <w:autoSpaceDN w:val="0"/>
        <w:adjustRightInd w:val="0"/>
        <w:spacing w:after="0"/>
        <w:rPr>
          <w:sz w:val="24"/>
          <w:szCs w:val="24"/>
        </w:rPr>
      </w:pPr>
      <w:r w:rsidRPr="00C80C8E">
        <w:rPr>
          <w:sz w:val="24"/>
          <w:szCs w:val="24"/>
        </w:rPr>
        <w:t xml:space="preserve">о) декларация о соответствии участника закупки требованиям, установленным пунктами 3 - 5, 7 - 11 части 1 статьи 31 </w:t>
      </w:r>
      <w:r w:rsidRPr="00905E25">
        <w:rPr>
          <w:sz w:val="24"/>
          <w:szCs w:val="24"/>
        </w:rPr>
        <w:t>Федерального закона № 44-ФЗ</w:t>
      </w:r>
      <w:r w:rsidRPr="00E5561F">
        <w:t xml:space="preserve"> </w:t>
      </w:r>
      <w:r w:rsidRPr="00E5561F">
        <w:rPr>
          <w:b/>
          <w:i/>
        </w:rPr>
        <w:t xml:space="preserve">- </w:t>
      </w:r>
      <w:r w:rsidR="00263756" w:rsidRPr="002D3215">
        <w:rPr>
          <w:b/>
          <w:i/>
          <w:color w:val="FF0000"/>
          <w:sz w:val="24"/>
          <w:szCs w:val="24"/>
        </w:rPr>
        <w:t>требование о предоставлении данных документов (информации) установлено</w:t>
      </w:r>
      <w:r w:rsidR="00263756" w:rsidRPr="00263756">
        <w:rPr>
          <w:b/>
          <w:i/>
          <w:sz w:val="24"/>
          <w:szCs w:val="24"/>
        </w:rPr>
        <w:t>;</w:t>
      </w:r>
    </w:p>
    <w:p w:rsidR="00740FAC" w:rsidRPr="00C80C8E" w:rsidRDefault="00740FAC" w:rsidP="00740FAC">
      <w:pPr>
        <w:autoSpaceDE w:val="0"/>
        <w:autoSpaceDN w:val="0"/>
        <w:adjustRightInd w:val="0"/>
        <w:spacing w:after="0"/>
        <w:rPr>
          <w:sz w:val="24"/>
          <w:szCs w:val="24"/>
        </w:rPr>
      </w:pPr>
      <w:r w:rsidRPr="00C80C8E">
        <w:rPr>
          <w:sz w:val="24"/>
          <w:szCs w:val="24"/>
        </w:rPr>
        <w:t xml:space="preserve">п)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w:t>
      </w:r>
      <w:r w:rsidRPr="00C80C8E">
        <w:rPr>
          <w:sz w:val="24"/>
          <w:szCs w:val="24"/>
        </w:rPr>
        <w:lastRenderedPageBreak/>
        <w:t>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740FAC" w:rsidRPr="00C80C8E" w:rsidRDefault="00740FAC" w:rsidP="00740FAC">
      <w:pPr>
        <w:autoSpaceDE w:val="0"/>
        <w:autoSpaceDN w:val="0"/>
        <w:adjustRightInd w:val="0"/>
        <w:spacing w:after="0"/>
        <w:rPr>
          <w:sz w:val="24"/>
          <w:szCs w:val="24"/>
        </w:rPr>
      </w:pPr>
      <w:r w:rsidRPr="00C80C8E">
        <w:rPr>
          <w:sz w:val="24"/>
          <w:szCs w:val="24"/>
        </w:rPr>
        <w:t xml:space="preserve">р) в случае проведения электронного конкурса и установления критерия, предусмотренного пунктом 4 части 1 статьи 32 </w:t>
      </w:r>
      <w:r w:rsidRPr="00905E25">
        <w:rPr>
          <w:sz w:val="24"/>
          <w:szCs w:val="24"/>
        </w:rPr>
        <w:t>Федерального закона № 44-ФЗ</w:t>
      </w:r>
      <w:r w:rsidRPr="00C80C8E">
        <w:rPr>
          <w:sz w:val="24"/>
          <w:szCs w:val="24"/>
        </w:rPr>
        <w:t xml:space="preserve">,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w:t>
      </w:r>
      <w:r w:rsidRPr="00905E25">
        <w:rPr>
          <w:sz w:val="24"/>
          <w:szCs w:val="24"/>
        </w:rPr>
        <w:t>Федерального закона № 44-ФЗ</w:t>
      </w:r>
      <w:r w:rsidRPr="00C80C8E">
        <w:rPr>
          <w:sz w:val="24"/>
          <w:szCs w:val="24"/>
        </w:rPr>
        <w:t xml:space="preserve"> - </w:t>
      </w:r>
      <w:r w:rsidR="00263756" w:rsidRPr="00263756">
        <w:rPr>
          <w:b/>
          <w:i/>
          <w:sz w:val="24"/>
          <w:szCs w:val="24"/>
        </w:rPr>
        <w:t xml:space="preserve">требование о предоставлении данных документов (информации) </w:t>
      </w:r>
      <w:r w:rsidR="00263756">
        <w:rPr>
          <w:b/>
          <w:i/>
          <w:sz w:val="24"/>
          <w:szCs w:val="24"/>
        </w:rPr>
        <w:t xml:space="preserve">не </w:t>
      </w:r>
      <w:r w:rsidR="00263756" w:rsidRPr="00263756">
        <w:rPr>
          <w:b/>
          <w:i/>
          <w:sz w:val="24"/>
          <w:szCs w:val="24"/>
        </w:rPr>
        <w:t>установлено;</w:t>
      </w:r>
    </w:p>
    <w:p w:rsidR="00603E5F" w:rsidRPr="00C80C8E" w:rsidRDefault="00602F2B" w:rsidP="00603E5F">
      <w:pPr>
        <w:autoSpaceDE w:val="0"/>
        <w:autoSpaceDN w:val="0"/>
        <w:adjustRightInd w:val="0"/>
        <w:spacing w:after="0"/>
        <w:rPr>
          <w:b/>
          <w:sz w:val="24"/>
          <w:szCs w:val="24"/>
        </w:rPr>
      </w:pPr>
      <w:r w:rsidRPr="00C80C8E">
        <w:rPr>
          <w:b/>
          <w:sz w:val="24"/>
          <w:szCs w:val="24"/>
        </w:rPr>
        <w:t>2. П</w:t>
      </w:r>
      <w:r w:rsidR="00603E5F" w:rsidRPr="00C80C8E">
        <w:rPr>
          <w:b/>
          <w:sz w:val="24"/>
          <w:szCs w:val="24"/>
        </w:rPr>
        <w:t>редложение участника закупки в отношении объекта закупки:</w:t>
      </w:r>
    </w:p>
    <w:p w:rsidR="00603E5F" w:rsidRPr="008132C7" w:rsidRDefault="00603E5F" w:rsidP="00603E5F">
      <w:pPr>
        <w:autoSpaceDE w:val="0"/>
        <w:autoSpaceDN w:val="0"/>
        <w:adjustRightInd w:val="0"/>
        <w:spacing w:after="0"/>
        <w:rPr>
          <w:sz w:val="24"/>
          <w:szCs w:val="24"/>
        </w:rPr>
      </w:pPr>
      <w:r w:rsidRPr="00C80C8E">
        <w:rPr>
          <w:sz w:val="24"/>
          <w:szCs w:val="24"/>
        </w:rPr>
        <w:t xml:space="preserve">а) с учетом положений части 2 статьи 43 </w:t>
      </w:r>
      <w:r w:rsidR="00905E25" w:rsidRPr="00905E25">
        <w:rPr>
          <w:sz w:val="24"/>
          <w:szCs w:val="24"/>
        </w:rPr>
        <w:t>Федерального закона № 44-ФЗ</w:t>
      </w:r>
      <w:r w:rsidRPr="00C80C8E">
        <w:rPr>
          <w:sz w:val="24"/>
          <w:szCs w:val="24"/>
        </w:rPr>
        <w:t xml:space="preserve"> характеристики предлагаемого участником закупки товара, соответствующие показателям, установленным в описании объекта закупки в соответствии с частью 2 статьи 33 </w:t>
      </w:r>
      <w:r w:rsidR="00905E25" w:rsidRPr="00905E25">
        <w:rPr>
          <w:sz w:val="24"/>
          <w:szCs w:val="24"/>
        </w:rPr>
        <w:t>Федерального закона № 44-ФЗ</w:t>
      </w:r>
      <w:r w:rsidRPr="00C80C8E">
        <w:rPr>
          <w:sz w:val="24"/>
          <w:szCs w:val="24"/>
        </w:rPr>
        <w:t xml:space="preserve">, товарный знак (при наличии у товара товарного знака) - </w:t>
      </w:r>
      <w:r w:rsidR="008132C7" w:rsidRPr="008132C7">
        <w:rPr>
          <w:b/>
          <w:i/>
          <w:sz w:val="24"/>
          <w:szCs w:val="24"/>
        </w:rPr>
        <w:t>требование о предоставлении данных документов (информации) не установлено</w:t>
      </w:r>
      <w:r w:rsidR="00263756" w:rsidRPr="008132C7">
        <w:rPr>
          <w:b/>
          <w:i/>
          <w:sz w:val="24"/>
          <w:szCs w:val="24"/>
        </w:rPr>
        <w:t>;</w:t>
      </w:r>
    </w:p>
    <w:p w:rsidR="00522DDD" w:rsidRPr="008132C7" w:rsidRDefault="00522DDD" w:rsidP="00522DDD">
      <w:pPr>
        <w:autoSpaceDE w:val="0"/>
        <w:autoSpaceDN w:val="0"/>
        <w:adjustRightInd w:val="0"/>
        <w:spacing w:after="0"/>
        <w:rPr>
          <w:i/>
          <w:sz w:val="24"/>
          <w:szCs w:val="24"/>
        </w:rPr>
      </w:pPr>
      <w:r w:rsidRPr="008132C7">
        <w:rPr>
          <w:i/>
          <w:sz w:val="24"/>
          <w:szCs w:val="24"/>
        </w:rPr>
        <w:t>(Информация, предусмотренная подпунктом «а»,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603E5F" w:rsidRPr="008132C7" w:rsidRDefault="00603E5F" w:rsidP="00603E5F">
      <w:pPr>
        <w:autoSpaceDE w:val="0"/>
        <w:autoSpaceDN w:val="0"/>
        <w:adjustRightInd w:val="0"/>
        <w:spacing w:after="0"/>
        <w:rPr>
          <w:i/>
          <w:sz w:val="24"/>
          <w:szCs w:val="24"/>
        </w:rPr>
      </w:pPr>
      <w:r w:rsidRPr="008132C7">
        <w:rPr>
          <w:sz w:val="24"/>
          <w:szCs w:val="24"/>
        </w:rPr>
        <w:t xml:space="preserve">б) 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части 2 статьи 43 </w:t>
      </w:r>
      <w:r w:rsidR="00905E25" w:rsidRPr="008132C7">
        <w:rPr>
          <w:sz w:val="24"/>
          <w:szCs w:val="24"/>
        </w:rPr>
        <w:t>Федерального закона № 44-ФЗ</w:t>
      </w:r>
      <w:r w:rsidRPr="008132C7">
        <w:rPr>
          <w:sz w:val="24"/>
          <w:szCs w:val="24"/>
        </w:rPr>
        <w:t xml:space="preserve"> - </w:t>
      </w:r>
      <w:r w:rsidR="00263756" w:rsidRPr="008132C7">
        <w:rPr>
          <w:b/>
          <w:i/>
          <w:sz w:val="24"/>
          <w:szCs w:val="24"/>
        </w:rPr>
        <w:t xml:space="preserve">требование о предоставлении данных документов (информации) </w:t>
      </w:r>
      <w:r w:rsidR="008132C7">
        <w:rPr>
          <w:b/>
          <w:i/>
          <w:sz w:val="24"/>
          <w:szCs w:val="24"/>
        </w:rPr>
        <w:t xml:space="preserve">не </w:t>
      </w:r>
      <w:r w:rsidR="00263756" w:rsidRPr="008132C7">
        <w:rPr>
          <w:b/>
          <w:i/>
          <w:sz w:val="24"/>
          <w:szCs w:val="24"/>
        </w:rPr>
        <w:t>установлено;</w:t>
      </w:r>
    </w:p>
    <w:p w:rsidR="00522DDD" w:rsidRPr="00900C9B" w:rsidRDefault="00522DDD" w:rsidP="00522DDD">
      <w:pPr>
        <w:autoSpaceDE w:val="0"/>
        <w:autoSpaceDN w:val="0"/>
        <w:adjustRightInd w:val="0"/>
        <w:spacing w:after="0"/>
        <w:rPr>
          <w:i/>
          <w:sz w:val="24"/>
          <w:szCs w:val="24"/>
        </w:rPr>
      </w:pPr>
      <w:r w:rsidRPr="008132C7">
        <w:rPr>
          <w:i/>
          <w:sz w:val="24"/>
          <w:szCs w:val="24"/>
        </w:rPr>
        <w:t>(Информация о товаре, предусмотренная подпунктами «а» и «б», включается</w:t>
      </w:r>
      <w:r w:rsidRPr="00900C9B">
        <w:rPr>
          <w:i/>
          <w:sz w:val="24"/>
          <w:szCs w:val="24"/>
        </w:rPr>
        <w:t xml:space="preserve">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w:t>
      </w:r>
    </w:p>
    <w:p w:rsidR="00E5561F" w:rsidRPr="00C80C8E" w:rsidRDefault="00603E5F" w:rsidP="00E5561F">
      <w:pPr>
        <w:autoSpaceDE w:val="0"/>
        <w:autoSpaceDN w:val="0"/>
        <w:adjustRightInd w:val="0"/>
        <w:spacing w:after="0"/>
        <w:rPr>
          <w:i/>
          <w:sz w:val="24"/>
          <w:szCs w:val="24"/>
        </w:rPr>
      </w:pPr>
      <w:r w:rsidRPr="00C80C8E">
        <w:rPr>
          <w:sz w:val="24"/>
          <w:szCs w:val="24"/>
        </w:rPr>
        <w:t xml:space="preserve">в) </w:t>
      </w:r>
      <w:r w:rsidR="007F0567" w:rsidRPr="007F0567">
        <w:rPr>
          <w:sz w:val="24"/>
          <w:szCs w:val="24"/>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Федеральным законом № 44-ФЗ предусмотрена документация о закупке).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603E5F" w:rsidRPr="00C80C8E" w:rsidRDefault="00603E5F" w:rsidP="00603E5F">
      <w:pPr>
        <w:autoSpaceDE w:val="0"/>
        <w:autoSpaceDN w:val="0"/>
        <w:adjustRightInd w:val="0"/>
        <w:spacing w:after="0"/>
        <w:rPr>
          <w:sz w:val="24"/>
          <w:szCs w:val="24"/>
        </w:rPr>
      </w:pPr>
      <w:r w:rsidRPr="00C80C8E">
        <w:rPr>
          <w:sz w:val="24"/>
          <w:szCs w:val="24"/>
        </w:rPr>
        <w:t xml:space="preserve">г) с учетом положений части 2 статьи 43 </w:t>
      </w:r>
      <w:r w:rsidR="00905E25" w:rsidRPr="00905E25">
        <w:rPr>
          <w:sz w:val="24"/>
          <w:szCs w:val="24"/>
        </w:rPr>
        <w:t>Федерального закона № 44-ФЗ</w:t>
      </w:r>
      <w:r w:rsidRPr="00C80C8E">
        <w:rPr>
          <w:sz w:val="24"/>
          <w:szCs w:val="24"/>
        </w:rPr>
        <w:t xml:space="preserve"> предложение по критериям, предусмотренным пунктами 2 и (или) 3 части 1 статьи 32 </w:t>
      </w:r>
      <w:r w:rsidR="00905E25" w:rsidRPr="00905E25">
        <w:rPr>
          <w:sz w:val="24"/>
          <w:szCs w:val="24"/>
        </w:rPr>
        <w:t>Федерального закона № 44-ФЗ</w:t>
      </w:r>
      <w:r w:rsidRPr="00C80C8E">
        <w:rPr>
          <w:sz w:val="24"/>
          <w:szCs w:val="24"/>
        </w:rPr>
        <w:t xml:space="preserve">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r w:rsidR="00B222D5" w:rsidRPr="00C80C8E">
        <w:rPr>
          <w:sz w:val="24"/>
          <w:szCs w:val="24"/>
        </w:rPr>
        <w:t xml:space="preserve"> </w:t>
      </w:r>
      <w:r w:rsidRPr="00C80C8E">
        <w:rPr>
          <w:sz w:val="24"/>
          <w:szCs w:val="24"/>
        </w:rPr>
        <w:t xml:space="preserve">- </w:t>
      </w:r>
      <w:r w:rsidR="00263756" w:rsidRPr="00263756">
        <w:rPr>
          <w:b/>
          <w:i/>
          <w:sz w:val="24"/>
          <w:szCs w:val="24"/>
        </w:rPr>
        <w:t xml:space="preserve">требование о предоставлении данных документов (информации) </w:t>
      </w:r>
      <w:r w:rsidR="00263756">
        <w:rPr>
          <w:b/>
          <w:i/>
          <w:sz w:val="24"/>
          <w:szCs w:val="24"/>
        </w:rPr>
        <w:t xml:space="preserve">не </w:t>
      </w:r>
      <w:r w:rsidR="00263756" w:rsidRPr="00263756">
        <w:rPr>
          <w:b/>
          <w:i/>
          <w:sz w:val="24"/>
          <w:szCs w:val="24"/>
        </w:rPr>
        <w:t>установлено;</w:t>
      </w:r>
    </w:p>
    <w:p w:rsidR="00603E5F" w:rsidRPr="00C80C8E" w:rsidRDefault="00603E5F" w:rsidP="00603E5F">
      <w:pPr>
        <w:autoSpaceDE w:val="0"/>
        <w:autoSpaceDN w:val="0"/>
        <w:adjustRightInd w:val="0"/>
        <w:spacing w:after="0"/>
        <w:rPr>
          <w:sz w:val="24"/>
          <w:szCs w:val="24"/>
        </w:rPr>
      </w:pPr>
      <w:r w:rsidRPr="00C80C8E">
        <w:rPr>
          <w:sz w:val="24"/>
          <w:szCs w:val="24"/>
        </w:rPr>
        <w:t>д)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r w:rsidR="00B222D5" w:rsidRPr="00C80C8E">
        <w:rPr>
          <w:sz w:val="24"/>
          <w:szCs w:val="24"/>
        </w:rPr>
        <w:t>;</w:t>
      </w:r>
    </w:p>
    <w:p w:rsidR="00603E5F" w:rsidRPr="00C80C8E" w:rsidRDefault="00602F2B" w:rsidP="00603E5F">
      <w:pPr>
        <w:autoSpaceDE w:val="0"/>
        <w:autoSpaceDN w:val="0"/>
        <w:adjustRightInd w:val="0"/>
        <w:spacing w:after="0"/>
        <w:rPr>
          <w:b/>
          <w:sz w:val="24"/>
          <w:szCs w:val="24"/>
        </w:rPr>
      </w:pPr>
      <w:r w:rsidRPr="00C80C8E">
        <w:rPr>
          <w:sz w:val="24"/>
          <w:szCs w:val="24"/>
        </w:rPr>
        <w:t>3. П</w:t>
      </w:r>
      <w:r w:rsidR="00603E5F" w:rsidRPr="00C80C8E">
        <w:rPr>
          <w:sz w:val="24"/>
          <w:szCs w:val="24"/>
        </w:rPr>
        <w:t>редложение участника закупки о цене контракта (за исключением случая, предусмотренного пунктом 4 части</w:t>
      </w:r>
      <w:r w:rsidR="00B222D5" w:rsidRPr="00C80C8E">
        <w:rPr>
          <w:sz w:val="24"/>
          <w:szCs w:val="24"/>
        </w:rPr>
        <w:t xml:space="preserve"> 43 </w:t>
      </w:r>
      <w:r w:rsidR="00905E25" w:rsidRPr="00905E25">
        <w:rPr>
          <w:sz w:val="24"/>
          <w:szCs w:val="24"/>
        </w:rPr>
        <w:t>Федерального закона № 44-ФЗ</w:t>
      </w:r>
      <w:r w:rsidR="00603E5F" w:rsidRPr="00C80C8E">
        <w:rPr>
          <w:sz w:val="24"/>
          <w:szCs w:val="24"/>
        </w:rPr>
        <w:t>)</w:t>
      </w:r>
      <w:r w:rsidR="00B222D5" w:rsidRPr="00C80C8E">
        <w:rPr>
          <w:sz w:val="24"/>
          <w:szCs w:val="24"/>
        </w:rPr>
        <w:t xml:space="preserve"> - </w:t>
      </w:r>
      <w:r w:rsidR="00263756" w:rsidRPr="002D3215">
        <w:rPr>
          <w:b/>
          <w:i/>
          <w:color w:val="FF0000"/>
          <w:sz w:val="24"/>
          <w:szCs w:val="24"/>
        </w:rPr>
        <w:t>требование о предоставлении данных документов (информации) установлено</w:t>
      </w:r>
      <w:r w:rsidR="00263756" w:rsidRPr="00263756">
        <w:rPr>
          <w:b/>
          <w:i/>
          <w:sz w:val="24"/>
          <w:szCs w:val="24"/>
        </w:rPr>
        <w:t>;</w:t>
      </w:r>
    </w:p>
    <w:p w:rsidR="00603E5F" w:rsidRPr="00C80C8E" w:rsidRDefault="00602F2B" w:rsidP="00603E5F">
      <w:pPr>
        <w:autoSpaceDE w:val="0"/>
        <w:autoSpaceDN w:val="0"/>
        <w:adjustRightInd w:val="0"/>
        <w:spacing w:after="0"/>
        <w:rPr>
          <w:b/>
          <w:sz w:val="24"/>
          <w:szCs w:val="24"/>
        </w:rPr>
      </w:pPr>
      <w:r w:rsidRPr="00C80C8E">
        <w:rPr>
          <w:sz w:val="24"/>
          <w:szCs w:val="24"/>
        </w:rPr>
        <w:lastRenderedPageBreak/>
        <w:t>4. П</w:t>
      </w:r>
      <w:r w:rsidR="00603E5F" w:rsidRPr="00C80C8E">
        <w:rPr>
          <w:sz w:val="24"/>
          <w:szCs w:val="24"/>
        </w:rPr>
        <w:t xml:space="preserve">редложение участника закупки о сумме цен единиц товара, работы, услуги (в случае, предусмотренном частью 24 статьи 22 </w:t>
      </w:r>
      <w:r w:rsidR="00905E25" w:rsidRPr="00905E25">
        <w:rPr>
          <w:sz w:val="24"/>
          <w:szCs w:val="24"/>
        </w:rPr>
        <w:t>Федерального закона № 44-ФЗ</w:t>
      </w:r>
      <w:r w:rsidR="00603E5F" w:rsidRPr="00C80C8E">
        <w:rPr>
          <w:sz w:val="24"/>
          <w:szCs w:val="24"/>
        </w:rPr>
        <w:t>)</w:t>
      </w:r>
      <w:r w:rsidR="00B222D5" w:rsidRPr="00C80C8E">
        <w:rPr>
          <w:sz w:val="24"/>
          <w:szCs w:val="24"/>
        </w:rPr>
        <w:t xml:space="preserve"> - </w:t>
      </w:r>
      <w:r w:rsidR="00263756" w:rsidRPr="00263756">
        <w:rPr>
          <w:b/>
          <w:i/>
          <w:sz w:val="24"/>
          <w:szCs w:val="24"/>
        </w:rPr>
        <w:t xml:space="preserve">требование о предоставлении данных документов (информации) </w:t>
      </w:r>
      <w:r w:rsidR="00263756">
        <w:rPr>
          <w:b/>
          <w:i/>
          <w:sz w:val="24"/>
          <w:szCs w:val="24"/>
        </w:rPr>
        <w:t xml:space="preserve">не </w:t>
      </w:r>
      <w:r w:rsidR="00263756" w:rsidRPr="00263756">
        <w:rPr>
          <w:b/>
          <w:i/>
          <w:sz w:val="24"/>
          <w:szCs w:val="24"/>
        </w:rPr>
        <w:t>установлено;</w:t>
      </w:r>
    </w:p>
    <w:p w:rsidR="00BA15EC" w:rsidRPr="008132C7" w:rsidRDefault="00602F2B" w:rsidP="008132C7">
      <w:pPr>
        <w:autoSpaceDE w:val="0"/>
        <w:autoSpaceDN w:val="0"/>
        <w:adjustRightInd w:val="0"/>
        <w:spacing w:after="0"/>
        <w:rPr>
          <w:b/>
          <w:i/>
          <w:sz w:val="24"/>
          <w:szCs w:val="24"/>
        </w:rPr>
      </w:pPr>
      <w:r w:rsidRPr="007F4BAB">
        <w:rPr>
          <w:sz w:val="24"/>
          <w:szCs w:val="24"/>
        </w:rPr>
        <w:t>5. И</w:t>
      </w:r>
      <w:r w:rsidR="00603E5F" w:rsidRPr="007F4BAB">
        <w:rPr>
          <w:sz w:val="24"/>
          <w:szCs w:val="24"/>
        </w:rPr>
        <w:t xml:space="preserve">нформация и документы, предусмотренные нормативными правовыми актами, принятыми в соответствии с частями 3 и 4 статьи 14 </w:t>
      </w:r>
      <w:r w:rsidR="00905E25" w:rsidRPr="007F4BAB">
        <w:rPr>
          <w:sz w:val="24"/>
          <w:szCs w:val="24"/>
        </w:rPr>
        <w:t>Федерального закона № 44-ФЗ</w:t>
      </w:r>
      <w:r w:rsidR="00603E5F" w:rsidRPr="007F4BAB">
        <w:rPr>
          <w:sz w:val="24"/>
          <w:szCs w:val="24"/>
        </w:rPr>
        <w:t xml:space="preserve"> (в случае, если в извещении об осуществлении закупки, документации о закупке (если Федеральным законом </w:t>
      </w:r>
      <w:r w:rsidR="00905E25" w:rsidRPr="007F4BAB">
        <w:rPr>
          <w:sz w:val="24"/>
          <w:szCs w:val="24"/>
        </w:rPr>
        <w:t>№ 44-ФЗ</w:t>
      </w:r>
      <w:r w:rsidR="00B222D5" w:rsidRPr="007F4BAB">
        <w:rPr>
          <w:sz w:val="24"/>
          <w:szCs w:val="24"/>
        </w:rPr>
        <w:t xml:space="preserve"> </w:t>
      </w:r>
      <w:r w:rsidR="00603E5F" w:rsidRPr="007F4BAB">
        <w:rPr>
          <w:sz w:val="24"/>
          <w:szCs w:val="24"/>
        </w:rPr>
        <w:t>предусмотрена документация о закупке)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r w:rsidR="00B222D5" w:rsidRPr="007F4BAB">
        <w:rPr>
          <w:sz w:val="24"/>
          <w:szCs w:val="24"/>
        </w:rPr>
        <w:t xml:space="preserve"> - </w:t>
      </w:r>
      <w:r w:rsidR="008132C7" w:rsidRPr="008132C7">
        <w:rPr>
          <w:b/>
          <w:i/>
          <w:sz w:val="24"/>
          <w:szCs w:val="24"/>
        </w:rPr>
        <w:t>требование о предоставлении данных документов (информации) не установлено</w:t>
      </w:r>
      <w:r w:rsidR="00BA15EC" w:rsidRPr="008132C7">
        <w:rPr>
          <w:b/>
          <w:i/>
          <w:sz w:val="24"/>
          <w:szCs w:val="24"/>
        </w:rPr>
        <w:t>.</w:t>
      </w:r>
    </w:p>
    <w:p w:rsidR="00BA15EC" w:rsidRDefault="00BA15EC" w:rsidP="00BA15EC">
      <w:pPr>
        <w:autoSpaceDE w:val="0"/>
        <w:autoSpaceDN w:val="0"/>
        <w:adjustRightInd w:val="0"/>
        <w:spacing w:after="0"/>
        <w:rPr>
          <w:b/>
          <w:sz w:val="24"/>
          <w:szCs w:val="24"/>
        </w:rPr>
      </w:pPr>
      <w:r>
        <w:rPr>
          <w:b/>
          <w:sz w:val="24"/>
          <w:szCs w:val="24"/>
        </w:rPr>
        <w:t xml:space="preserve">2. </w:t>
      </w:r>
      <w:r w:rsidRPr="008E69AC">
        <w:rPr>
          <w:b/>
          <w:sz w:val="24"/>
          <w:szCs w:val="24"/>
        </w:rPr>
        <w:t>ИНСТРУКЦИЯ ПО ЗАПОЛНЕНИЮ</w:t>
      </w:r>
      <w:r>
        <w:rPr>
          <w:b/>
          <w:sz w:val="24"/>
          <w:szCs w:val="24"/>
        </w:rPr>
        <w:t xml:space="preserve"> ЗАЯВКИ</w:t>
      </w:r>
    </w:p>
    <w:p w:rsidR="00BA15EC" w:rsidRPr="00653511" w:rsidRDefault="00BA15EC" w:rsidP="00BA15EC">
      <w:pPr>
        <w:autoSpaceDE w:val="0"/>
        <w:autoSpaceDN w:val="0"/>
        <w:adjustRightInd w:val="0"/>
        <w:spacing w:after="0"/>
        <w:rPr>
          <w:sz w:val="24"/>
          <w:szCs w:val="24"/>
        </w:rPr>
      </w:pPr>
      <w:r>
        <w:rPr>
          <w:sz w:val="24"/>
          <w:szCs w:val="24"/>
        </w:rPr>
        <w:t xml:space="preserve">1. </w:t>
      </w:r>
      <w:r w:rsidRPr="00653511">
        <w:rPr>
          <w:sz w:val="24"/>
          <w:szCs w:val="24"/>
        </w:rPr>
        <w:t xml:space="preserve">Заявка на участие в </w:t>
      </w:r>
      <w:r>
        <w:rPr>
          <w:sz w:val="24"/>
          <w:szCs w:val="24"/>
        </w:rPr>
        <w:t>закупке</w:t>
      </w:r>
      <w:r w:rsidRPr="00653511">
        <w:rPr>
          <w:sz w:val="24"/>
          <w:szCs w:val="24"/>
        </w:rPr>
        <w:t>, подготовленная участником закупки, должна быть составлена на русском языке.</w:t>
      </w:r>
      <w:r>
        <w:rPr>
          <w:sz w:val="24"/>
          <w:szCs w:val="24"/>
        </w:rPr>
        <w:t xml:space="preserve"> </w:t>
      </w:r>
      <w:r w:rsidRPr="00653511">
        <w:rPr>
          <w:sz w:val="24"/>
          <w:szCs w:val="24"/>
        </w:rPr>
        <w:t xml:space="preserve">Входящие в заявку на участие в </w:t>
      </w:r>
      <w:r>
        <w:rPr>
          <w:sz w:val="24"/>
          <w:szCs w:val="24"/>
        </w:rPr>
        <w:t>закупке</w:t>
      </w:r>
      <w:r w:rsidRPr="00653511">
        <w:rPr>
          <w:sz w:val="24"/>
          <w:szCs w:val="24"/>
        </w:rPr>
        <w:t xml:space="preserve"> документы, оригиналы которых выданы участнику закупки третьими лицами на ином языке, могут быть представлены на этом языке при условии, что к ним будет прилагаться перевод на русский язык. В случае противоречия оригинала и перевода преимущество будет иметь перевод.</w:t>
      </w:r>
    </w:p>
    <w:p w:rsidR="00BA15EC" w:rsidRDefault="00BA15EC" w:rsidP="00BA15EC">
      <w:pPr>
        <w:autoSpaceDE w:val="0"/>
        <w:autoSpaceDN w:val="0"/>
        <w:adjustRightInd w:val="0"/>
        <w:spacing w:after="0"/>
        <w:rPr>
          <w:sz w:val="24"/>
          <w:szCs w:val="24"/>
        </w:rPr>
      </w:pPr>
      <w:r w:rsidRPr="00653511">
        <w:rPr>
          <w:sz w:val="24"/>
          <w:szCs w:val="24"/>
        </w:rPr>
        <w:t xml:space="preserve">Все документы, входящие в состав заявки на участие в </w:t>
      </w:r>
      <w:r>
        <w:rPr>
          <w:sz w:val="24"/>
          <w:szCs w:val="24"/>
        </w:rPr>
        <w:t>закупке</w:t>
      </w:r>
      <w:r w:rsidRPr="00653511">
        <w:rPr>
          <w:sz w:val="24"/>
          <w:szCs w:val="24"/>
        </w:rPr>
        <w:t xml:space="preserve">, должны иметь четко читаемый текст. Сведения, содержащиеся в заявке на участие в </w:t>
      </w:r>
      <w:r>
        <w:rPr>
          <w:sz w:val="24"/>
          <w:szCs w:val="24"/>
        </w:rPr>
        <w:t>закупке</w:t>
      </w:r>
      <w:r w:rsidRPr="00653511">
        <w:rPr>
          <w:sz w:val="24"/>
          <w:szCs w:val="24"/>
        </w:rPr>
        <w:t>, не должны допускать двусмысленных толкований.</w:t>
      </w:r>
    </w:p>
    <w:p w:rsidR="00BA15EC" w:rsidRPr="00653511" w:rsidRDefault="00BA15EC" w:rsidP="00BA15EC">
      <w:pPr>
        <w:autoSpaceDE w:val="0"/>
        <w:autoSpaceDN w:val="0"/>
        <w:adjustRightInd w:val="0"/>
        <w:spacing w:after="0"/>
        <w:rPr>
          <w:sz w:val="24"/>
          <w:szCs w:val="24"/>
        </w:rPr>
      </w:pPr>
      <w:r w:rsidRPr="007A5A62">
        <w:rPr>
          <w:sz w:val="24"/>
          <w:szCs w:val="24"/>
        </w:rPr>
        <w:t>Документы рекомендуется подавать в общеупотребимом формате (.doc, .docx, .rtf, .xls, .xlsx), напечатанные общеупотребимым шрифтом (TimesNewRoman, Arial, Verdana, Calibri) размером не менее 10 и не более 14 кегля. Копии документов должны быть представлены полностью, включая копии оборотных сторон и обязательных приложений. Указанные требования не являются обязательными требованиями к оформлению заявки и установлены только для возможности прочтения заявки заказчиком.</w:t>
      </w:r>
    </w:p>
    <w:p w:rsidR="00BA15EC" w:rsidRPr="00C80C8E" w:rsidRDefault="00BA15EC" w:rsidP="00BA15EC">
      <w:pPr>
        <w:autoSpaceDE w:val="0"/>
        <w:autoSpaceDN w:val="0"/>
        <w:adjustRightInd w:val="0"/>
        <w:spacing w:after="0"/>
        <w:rPr>
          <w:sz w:val="24"/>
          <w:szCs w:val="24"/>
        </w:rPr>
      </w:pPr>
      <w:r w:rsidRPr="00C80C8E">
        <w:rPr>
          <w:sz w:val="24"/>
          <w:szCs w:val="24"/>
        </w:rPr>
        <w:t xml:space="preserve">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окончания установленного в соответствии с Федеральным законом </w:t>
      </w:r>
      <w:r w:rsidRPr="00905E25">
        <w:rPr>
          <w:sz w:val="24"/>
          <w:szCs w:val="24"/>
        </w:rPr>
        <w:t>№ 44-ФЗ</w:t>
      </w:r>
      <w:r w:rsidRPr="00C80C8E">
        <w:rPr>
          <w:sz w:val="24"/>
          <w:szCs w:val="24"/>
        </w:rPr>
        <w:t xml:space="preserve"> срока подачи заявок на участие в закупке.</w:t>
      </w:r>
    </w:p>
    <w:p w:rsidR="00BA15EC" w:rsidRDefault="00BA15EC" w:rsidP="00BA15EC">
      <w:pPr>
        <w:autoSpaceDE w:val="0"/>
        <w:autoSpaceDN w:val="0"/>
        <w:adjustRightInd w:val="0"/>
        <w:spacing w:after="0"/>
        <w:rPr>
          <w:sz w:val="24"/>
          <w:szCs w:val="24"/>
        </w:rPr>
      </w:pPr>
      <w:r w:rsidRPr="00C80C8E">
        <w:rPr>
          <w:sz w:val="24"/>
          <w:szCs w:val="24"/>
        </w:rPr>
        <w:t xml:space="preserve">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w:t>
      </w:r>
      <w:r w:rsidRPr="00905E25">
        <w:rPr>
          <w:sz w:val="24"/>
          <w:szCs w:val="24"/>
        </w:rPr>
        <w:t>№ 44-ФЗ</w:t>
      </w:r>
      <w:r w:rsidRPr="00C80C8E">
        <w:rPr>
          <w:sz w:val="24"/>
          <w:szCs w:val="24"/>
        </w:rPr>
        <w:t xml:space="preserve"> предусмотрена документация о закупке), и в соответствии с заявкой такого участника закупки на участие в закупке.</w:t>
      </w:r>
      <w:r w:rsidRPr="00653511">
        <w:rPr>
          <w:sz w:val="24"/>
          <w:szCs w:val="24"/>
        </w:rPr>
        <w:t xml:space="preserve"> При подготовке заявки участник размещения заказа должен исходить из того, что он готовит свое предложение с учетом требований к техническим характеристикам и показателям, установленным в извещении после полного изучения содержания вышеназванного извещения и всех приложений к нему.</w:t>
      </w:r>
    </w:p>
    <w:p w:rsidR="00BA15EC" w:rsidRDefault="00BA15EC" w:rsidP="00BA15EC">
      <w:pPr>
        <w:autoSpaceDE w:val="0"/>
        <w:autoSpaceDN w:val="0"/>
        <w:adjustRightInd w:val="0"/>
        <w:spacing w:after="0"/>
        <w:rPr>
          <w:sz w:val="24"/>
          <w:szCs w:val="24"/>
        </w:rPr>
      </w:pPr>
      <w:r>
        <w:rPr>
          <w:sz w:val="24"/>
          <w:szCs w:val="24"/>
        </w:rPr>
        <w:lastRenderedPageBreak/>
        <w:t>П</w:t>
      </w:r>
      <w:r w:rsidRPr="00710228">
        <w:rPr>
          <w:sz w:val="24"/>
          <w:szCs w:val="24"/>
        </w:rPr>
        <w:t>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оператору электронной площадки, оператору специали</w:t>
      </w:r>
      <w:r>
        <w:rPr>
          <w:sz w:val="24"/>
          <w:szCs w:val="24"/>
        </w:rPr>
        <w:t>зированной электронной площадки.</w:t>
      </w:r>
    </w:p>
    <w:p w:rsidR="00BA15EC" w:rsidRPr="00710228" w:rsidRDefault="00BA15EC" w:rsidP="00BA15EC">
      <w:pPr>
        <w:autoSpaceDE w:val="0"/>
        <w:autoSpaceDN w:val="0"/>
        <w:adjustRightInd w:val="0"/>
        <w:spacing w:after="0"/>
        <w:rPr>
          <w:sz w:val="24"/>
          <w:szCs w:val="24"/>
        </w:rPr>
      </w:pPr>
      <w:r>
        <w:rPr>
          <w:sz w:val="24"/>
          <w:szCs w:val="24"/>
        </w:rPr>
        <w:t>И</w:t>
      </w:r>
      <w:r w:rsidRPr="00710228">
        <w:rPr>
          <w:sz w:val="24"/>
          <w:szCs w:val="24"/>
        </w:rPr>
        <w:t>нформация и документы, предусмотренные подпунктами "а" - "л" пункта 1 части 1 статьи</w:t>
      </w:r>
      <w:r>
        <w:rPr>
          <w:sz w:val="24"/>
          <w:szCs w:val="24"/>
        </w:rPr>
        <w:t xml:space="preserve"> 43</w:t>
      </w:r>
      <w:r w:rsidRPr="00710228">
        <w:t xml:space="preserve"> </w:t>
      </w:r>
      <w:r w:rsidRPr="00905E25">
        <w:rPr>
          <w:sz w:val="24"/>
          <w:szCs w:val="24"/>
        </w:rPr>
        <w:t>Федерального закона № 44-ФЗ</w:t>
      </w:r>
      <w:r w:rsidRPr="00710228">
        <w:rPr>
          <w:sz w:val="24"/>
          <w:szCs w:val="24"/>
        </w:rPr>
        <w:t>, не включаются участником закупки в заявку на участие в закупке. Такие информация и документы в случаях, предусмотренных Федеральным законом</w:t>
      </w:r>
      <w:r w:rsidRPr="00710228">
        <w:t xml:space="preserve"> </w:t>
      </w:r>
      <w:r w:rsidRPr="00905E25">
        <w:rPr>
          <w:sz w:val="24"/>
          <w:szCs w:val="24"/>
        </w:rPr>
        <w:t>№ 44-ФЗ</w:t>
      </w:r>
      <w:r w:rsidRPr="00710228">
        <w:rPr>
          <w:sz w:val="24"/>
          <w:szCs w:val="24"/>
        </w:rPr>
        <w:t>,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w:t>
      </w:r>
      <w:r>
        <w:rPr>
          <w:sz w:val="24"/>
          <w:szCs w:val="24"/>
        </w:rPr>
        <w:t>мационной системой.</w:t>
      </w:r>
    </w:p>
    <w:p w:rsidR="00BA15EC" w:rsidRDefault="00BA15EC" w:rsidP="00BA15EC">
      <w:pPr>
        <w:autoSpaceDE w:val="0"/>
        <w:autoSpaceDN w:val="0"/>
        <w:adjustRightInd w:val="0"/>
        <w:spacing w:after="0"/>
        <w:rPr>
          <w:sz w:val="24"/>
          <w:szCs w:val="24"/>
        </w:rPr>
      </w:pPr>
      <w:r>
        <w:rPr>
          <w:sz w:val="24"/>
          <w:szCs w:val="24"/>
        </w:rPr>
        <w:t>П</w:t>
      </w:r>
      <w:r w:rsidRPr="00710228">
        <w:rPr>
          <w:sz w:val="24"/>
          <w:szCs w:val="24"/>
        </w:rPr>
        <w:t>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частью 2 или 2.1 (</w:t>
      </w:r>
      <w:r w:rsidRPr="00E5561F">
        <w:rPr>
          <w:b/>
          <w:sz w:val="24"/>
          <w:szCs w:val="24"/>
        </w:rPr>
        <w:t>при наличии таких требований</w:t>
      </w:r>
      <w:r w:rsidRPr="00710228">
        <w:rPr>
          <w:sz w:val="24"/>
          <w:szCs w:val="24"/>
        </w:rPr>
        <w:t xml:space="preserve">) статьи 31 </w:t>
      </w:r>
      <w:r w:rsidRPr="00905E25">
        <w:rPr>
          <w:sz w:val="24"/>
          <w:szCs w:val="24"/>
        </w:rPr>
        <w:t>Федерального закона № 44-ФЗ</w:t>
      </w:r>
      <w:r w:rsidRPr="00710228">
        <w:rPr>
          <w:sz w:val="24"/>
          <w:szCs w:val="24"/>
        </w:rPr>
        <w:t>, и предусмотренные подпунктом "н" пункта 1 части 1 статьи</w:t>
      </w:r>
      <w:r>
        <w:rPr>
          <w:sz w:val="24"/>
          <w:szCs w:val="24"/>
        </w:rPr>
        <w:t xml:space="preserve"> 43 </w:t>
      </w:r>
      <w:r w:rsidRPr="00E07CC4">
        <w:rPr>
          <w:sz w:val="24"/>
          <w:szCs w:val="24"/>
        </w:rPr>
        <w:t>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r w:rsidRPr="00710228">
        <w:rPr>
          <w:sz w:val="24"/>
          <w:szCs w:val="24"/>
        </w:rPr>
        <w:t>, не включаются участником закупки в заявку на участие в закупке. Такие документы в случаях, предусмотренных Федеральным законом</w:t>
      </w:r>
      <w:r w:rsidRPr="00E07CC4">
        <w:t xml:space="preserve"> </w:t>
      </w:r>
      <w:r w:rsidRPr="00905E25">
        <w:rPr>
          <w:sz w:val="24"/>
          <w:szCs w:val="24"/>
        </w:rPr>
        <w:t>№ 44-ФЗ</w:t>
      </w:r>
      <w:r w:rsidRPr="00710228">
        <w:rPr>
          <w:sz w:val="24"/>
          <w:szCs w:val="24"/>
        </w:rPr>
        <w:t>, направляются (по состоянию на дату и время их направления) заказчику оператором электронной площадки из реестра участников закупок, аккредит</w:t>
      </w:r>
      <w:r>
        <w:rPr>
          <w:sz w:val="24"/>
          <w:szCs w:val="24"/>
        </w:rPr>
        <w:t>ованных на электронной площадке.</w:t>
      </w:r>
    </w:p>
    <w:p w:rsidR="00BA15EC" w:rsidRDefault="00BA15EC" w:rsidP="00BA15EC">
      <w:pPr>
        <w:autoSpaceDE w:val="0"/>
        <w:autoSpaceDN w:val="0"/>
        <w:adjustRightInd w:val="0"/>
        <w:spacing w:after="0"/>
        <w:rPr>
          <w:sz w:val="24"/>
          <w:szCs w:val="24"/>
        </w:rPr>
      </w:pPr>
      <w:r w:rsidRPr="00E07CC4">
        <w:rPr>
          <w:sz w:val="24"/>
          <w:szCs w:val="24"/>
        </w:rPr>
        <w:t>Укажите наименование страны происхождения товара в соответствии с Общероссийским классификатором стран (ОКСМ). Это необходимо сделать, в том числе, если вы поставляете товар, выполняя работы (оказывая услуги) в рамках закупки</w:t>
      </w:r>
      <w:r>
        <w:rPr>
          <w:sz w:val="24"/>
          <w:szCs w:val="24"/>
        </w:rPr>
        <w:t xml:space="preserve"> (по каждой единицы товара)</w:t>
      </w:r>
      <w:r w:rsidRPr="00E07CC4">
        <w:rPr>
          <w:sz w:val="24"/>
          <w:szCs w:val="24"/>
        </w:rPr>
        <w:t>.</w:t>
      </w:r>
    </w:p>
    <w:p w:rsidR="00BA15EC" w:rsidRDefault="00BA15EC" w:rsidP="00BA15EC">
      <w:pPr>
        <w:autoSpaceDE w:val="0"/>
        <w:autoSpaceDN w:val="0"/>
        <w:adjustRightInd w:val="0"/>
        <w:spacing w:after="0"/>
        <w:rPr>
          <w:sz w:val="24"/>
          <w:szCs w:val="24"/>
        </w:rPr>
      </w:pPr>
      <w:r w:rsidRPr="00263756">
        <w:rPr>
          <w:sz w:val="24"/>
          <w:szCs w:val="24"/>
        </w:rPr>
        <w:t>В случае наличия в извещении об осуществлении закупки противоречий между информацией, сформированной заказчиком с использованием ЕИС путем заполнения экранных форм веб-интерфейса ЕИС, и документами, сформированными заказчиком без использования ЕИС, приоритет имеет информация, сформированная с использованием ЕИС.</w:t>
      </w:r>
    </w:p>
    <w:p w:rsidR="00BA15EC" w:rsidRDefault="00BA15EC" w:rsidP="00BA15EC">
      <w:pPr>
        <w:autoSpaceDE w:val="0"/>
        <w:autoSpaceDN w:val="0"/>
        <w:adjustRightInd w:val="0"/>
        <w:spacing w:after="0"/>
        <w:rPr>
          <w:b/>
          <w:vanish/>
          <w:color w:val="FF0000"/>
        </w:rPr>
      </w:pPr>
    </w:p>
    <w:p w:rsidR="00BA15EC" w:rsidRDefault="00BA15EC" w:rsidP="00BA15EC">
      <w:pPr>
        <w:autoSpaceDE w:val="0"/>
        <w:autoSpaceDN w:val="0"/>
        <w:adjustRightInd w:val="0"/>
        <w:spacing w:after="0"/>
        <w:rPr>
          <w:sz w:val="24"/>
          <w:szCs w:val="24"/>
        </w:rPr>
      </w:pPr>
      <w:r w:rsidRPr="00213872">
        <w:rPr>
          <w:b/>
          <w:vanish/>
          <w:color w:val="FF0000"/>
        </w:rPr>
        <w:t>ОПИСАНИЕ ОБЪЕКТА ЗАКУПКИ В СТРУКТУРИРОВАННОМ ВИДЕ СОГЛАСНО ИЗВЕЩЕНИЮ О ЗАКУПКЕ.</w:t>
      </w:r>
    </w:p>
    <w:p w:rsidR="00BA15EC" w:rsidRDefault="00BA15EC" w:rsidP="00BA15EC">
      <w:pPr>
        <w:autoSpaceDE w:val="0"/>
        <w:autoSpaceDN w:val="0"/>
        <w:adjustRightInd w:val="0"/>
        <w:spacing w:after="0"/>
        <w:rPr>
          <w:sz w:val="24"/>
          <w:szCs w:val="24"/>
          <w:lang w:eastAsia="ar-SA"/>
        </w:rPr>
      </w:pPr>
      <w:r>
        <w:rPr>
          <w:sz w:val="24"/>
          <w:szCs w:val="24"/>
          <w:lang w:eastAsia="ar-SA"/>
        </w:rPr>
        <w:t xml:space="preserve">2. </w:t>
      </w:r>
      <w:r w:rsidRPr="00AC4983">
        <w:rPr>
          <w:sz w:val="24"/>
          <w:szCs w:val="24"/>
          <w:lang w:eastAsia="ar-SA"/>
        </w:rPr>
        <w:t>Участнику закупки</w:t>
      </w:r>
      <w:r w:rsidRPr="00AC4983">
        <w:rPr>
          <w:b/>
          <w:sz w:val="24"/>
          <w:szCs w:val="24"/>
          <w:lang w:eastAsia="ar-SA"/>
        </w:rPr>
        <w:t xml:space="preserve"> при формировании своего предложения </w:t>
      </w:r>
      <w:r w:rsidRPr="00AC4983">
        <w:rPr>
          <w:sz w:val="24"/>
          <w:szCs w:val="24"/>
          <w:lang w:eastAsia="ar-SA"/>
        </w:rPr>
        <w:t xml:space="preserve">в отношении объекта закупки </w:t>
      </w:r>
      <w:r w:rsidRPr="00AC4983">
        <w:rPr>
          <w:b/>
          <w:sz w:val="24"/>
          <w:szCs w:val="24"/>
          <w:lang w:eastAsia="ar-SA"/>
        </w:rPr>
        <w:t>в первую очередь необходимо руково</w:t>
      </w:r>
      <w:r>
        <w:rPr>
          <w:b/>
          <w:sz w:val="24"/>
          <w:szCs w:val="24"/>
          <w:lang w:eastAsia="ar-SA"/>
        </w:rPr>
        <w:t>дствоваться столбцом «</w:t>
      </w:r>
      <w:r w:rsidRPr="00C545E0">
        <w:rPr>
          <w:b/>
          <w:sz w:val="24"/>
          <w:szCs w:val="24"/>
          <w:lang w:eastAsia="ar-SA"/>
        </w:rPr>
        <w:t>Инструкция по заполнению характеристик в заявке</w:t>
      </w:r>
      <w:r w:rsidRPr="00AC4983">
        <w:rPr>
          <w:b/>
          <w:sz w:val="24"/>
          <w:szCs w:val="24"/>
          <w:lang w:eastAsia="ar-SA"/>
        </w:rPr>
        <w:t>»</w:t>
      </w:r>
      <w:r w:rsidRPr="00AC4983">
        <w:rPr>
          <w:sz w:val="24"/>
          <w:szCs w:val="24"/>
          <w:lang w:eastAsia="ar-SA"/>
        </w:rPr>
        <w:t xml:space="preserve"> </w:t>
      </w:r>
      <w:r>
        <w:rPr>
          <w:sz w:val="24"/>
          <w:szCs w:val="24"/>
          <w:lang w:eastAsia="ar-SA"/>
        </w:rPr>
        <w:t>разделом «</w:t>
      </w:r>
      <w:r w:rsidRPr="00C545E0">
        <w:rPr>
          <w:sz w:val="24"/>
          <w:szCs w:val="24"/>
          <w:lang w:eastAsia="ar-SA"/>
        </w:rPr>
        <w:t>Информаци</w:t>
      </w:r>
      <w:r>
        <w:rPr>
          <w:sz w:val="24"/>
          <w:szCs w:val="24"/>
          <w:lang w:eastAsia="ar-SA"/>
        </w:rPr>
        <w:t>я</w:t>
      </w:r>
      <w:r w:rsidRPr="00C545E0">
        <w:rPr>
          <w:sz w:val="24"/>
          <w:szCs w:val="24"/>
          <w:lang w:eastAsia="ar-SA"/>
        </w:rPr>
        <w:t xml:space="preserve"> об объекте закупки</w:t>
      </w:r>
      <w:r w:rsidRPr="00AC4983">
        <w:rPr>
          <w:sz w:val="24"/>
          <w:szCs w:val="24"/>
          <w:lang w:eastAsia="ar-SA"/>
        </w:rPr>
        <w:t xml:space="preserve"> </w:t>
      </w:r>
      <w:r w:rsidRPr="00AC4983">
        <w:rPr>
          <w:b/>
          <w:sz w:val="24"/>
          <w:szCs w:val="24"/>
          <w:lang w:eastAsia="ar-SA"/>
        </w:rPr>
        <w:t>(при наличии)</w:t>
      </w:r>
      <w:r w:rsidRPr="00AC4983">
        <w:rPr>
          <w:sz w:val="24"/>
          <w:szCs w:val="24"/>
          <w:lang w:eastAsia="ar-SA"/>
        </w:rPr>
        <w:t>.</w:t>
      </w:r>
    </w:p>
    <w:p w:rsidR="00BA15EC" w:rsidRDefault="00BA15EC" w:rsidP="00BA15EC">
      <w:pPr>
        <w:autoSpaceDE w:val="0"/>
        <w:autoSpaceDN w:val="0"/>
        <w:adjustRightInd w:val="0"/>
        <w:spacing w:after="0"/>
        <w:rPr>
          <w:color w:val="000000"/>
          <w:sz w:val="24"/>
          <w:szCs w:val="24"/>
        </w:rPr>
      </w:pPr>
      <w:r w:rsidRPr="009E5B83">
        <w:rPr>
          <w:color w:val="000000"/>
          <w:sz w:val="24"/>
          <w:szCs w:val="24"/>
        </w:rPr>
        <w:t>2.1. При формировании предложения в отношении характеристик товара должны быть учтены следующие особенности:</w:t>
      </w:r>
    </w:p>
    <w:p w:rsidR="00BA15EC" w:rsidRPr="00AA14D8" w:rsidRDefault="00BA15EC" w:rsidP="00BA15EC">
      <w:pPr>
        <w:autoSpaceDE w:val="0"/>
        <w:autoSpaceDN w:val="0"/>
        <w:adjustRightInd w:val="0"/>
        <w:spacing w:after="0"/>
        <w:rPr>
          <w:b/>
          <w:color w:val="000000"/>
          <w:sz w:val="24"/>
          <w:szCs w:val="24"/>
        </w:rPr>
      </w:pPr>
      <w:r w:rsidRPr="00AA14D8">
        <w:rPr>
          <w:b/>
          <w:color w:val="000000"/>
          <w:sz w:val="24"/>
          <w:szCs w:val="24"/>
        </w:rPr>
        <w:t>Качественная характеристика</w:t>
      </w:r>
      <w:r>
        <w:rPr>
          <w:b/>
          <w:color w:val="000000"/>
          <w:sz w:val="24"/>
          <w:szCs w:val="24"/>
        </w:rPr>
        <w:t>:</w:t>
      </w:r>
    </w:p>
    <w:p w:rsidR="00BA15EC" w:rsidRPr="00AA14D8" w:rsidRDefault="00BA15EC" w:rsidP="00BA15EC">
      <w:pPr>
        <w:autoSpaceDE w:val="0"/>
        <w:autoSpaceDN w:val="0"/>
        <w:adjustRightInd w:val="0"/>
        <w:spacing w:after="0"/>
        <w:rPr>
          <w:color w:val="000000"/>
          <w:sz w:val="24"/>
          <w:szCs w:val="24"/>
        </w:rPr>
      </w:pPr>
      <w:r w:rsidRPr="00AA14D8">
        <w:rPr>
          <w:color w:val="000000"/>
          <w:sz w:val="24"/>
          <w:szCs w:val="24"/>
        </w:rPr>
        <w:t>Участник закупки указывает в заявке конкретное значение характеристики</w:t>
      </w:r>
    </w:p>
    <w:p w:rsidR="00BA15EC" w:rsidRPr="00AA14D8" w:rsidRDefault="00BA15EC" w:rsidP="00BA15EC">
      <w:pPr>
        <w:autoSpaceDE w:val="0"/>
        <w:autoSpaceDN w:val="0"/>
        <w:adjustRightInd w:val="0"/>
        <w:spacing w:after="0"/>
        <w:rPr>
          <w:color w:val="000000"/>
          <w:sz w:val="24"/>
          <w:szCs w:val="24"/>
        </w:rPr>
      </w:pPr>
      <w:r w:rsidRPr="00AA14D8">
        <w:rPr>
          <w:color w:val="000000"/>
          <w:sz w:val="24"/>
          <w:szCs w:val="24"/>
        </w:rPr>
        <w:t>Участник закупки указывает в заявке только одно значение характеристики</w:t>
      </w:r>
    </w:p>
    <w:p w:rsidR="00BA15EC" w:rsidRPr="00AA14D8" w:rsidRDefault="00BA15EC" w:rsidP="00BA15EC">
      <w:pPr>
        <w:autoSpaceDE w:val="0"/>
        <w:autoSpaceDN w:val="0"/>
        <w:adjustRightInd w:val="0"/>
        <w:spacing w:after="0"/>
        <w:rPr>
          <w:color w:val="000000"/>
          <w:sz w:val="24"/>
          <w:szCs w:val="24"/>
        </w:rPr>
      </w:pPr>
      <w:r w:rsidRPr="00AA14D8">
        <w:rPr>
          <w:color w:val="000000"/>
          <w:sz w:val="24"/>
          <w:szCs w:val="24"/>
        </w:rPr>
        <w:t>Участник закупки указывает в заявке одно или несколько значений характеристики</w:t>
      </w:r>
    </w:p>
    <w:p w:rsidR="00BA15EC" w:rsidRPr="00AA14D8" w:rsidRDefault="00BA15EC" w:rsidP="00BA15EC">
      <w:pPr>
        <w:autoSpaceDE w:val="0"/>
        <w:autoSpaceDN w:val="0"/>
        <w:adjustRightInd w:val="0"/>
        <w:spacing w:after="0"/>
        <w:rPr>
          <w:color w:val="000000"/>
          <w:sz w:val="24"/>
          <w:szCs w:val="24"/>
        </w:rPr>
      </w:pPr>
      <w:r w:rsidRPr="00AA14D8">
        <w:rPr>
          <w:color w:val="000000"/>
          <w:sz w:val="24"/>
          <w:szCs w:val="24"/>
        </w:rPr>
        <w:t>Участник закупки указывает в заявке все значения характеристики</w:t>
      </w:r>
    </w:p>
    <w:p w:rsidR="00BA15EC" w:rsidRPr="00AA14D8" w:rsidRDefault="00BA15EC" w:rsidP="00BA15EC">
      <w:pPr>
        <w:autoSpaceDE w:val="0"/>
        <w:autoSpaceDN w:val="0"/>
        <w:adjustRightInd w:val="0"/>
        <w:spacing w:after="0"/>
        <w:rPr>
          <w:color w:val="000000"/>
          <w:sz w:val="24"/>
          <w:szCs w:val="24"/>
        </w:rPr>
      </w:pPr>
      <w:r w:rsidRPr="00AA14D8">
        <w:rPr>
          <w:color w:val="000000"/>
          <w:sz w:val="24"/>
          <w:szCs w:val="24"/>
        </w:rPr>
        <w:t>Значение характеристики не может изменяться участником закупки</w:t>
      </w:r>
    </w:p>
    <w:p w:rsidR="00BA15EC" w:rsidRPr="00AA14D8" w:rsidRDefault="00BA15EC" w:rsidP="00BA15EC">
      <w:pPr>
        <w:autoSpaceDE w:val="0"/>
        <w:autoSpaceDN w:val="0"/>
        <w:adjustRightInd w:val="0"/>
        <w:spacing w:after="0"/>
        <w:rPr>
          <w:b/>
          <w:color w:val="000000"/>
          <w:sz w:val="24"/>
          <w:szCs w:val="24"/>
        </w:rPr>
      </w:pPr>
      <w:r w:rsidRPr="00AA14D8">
        <w:rPr>
          <w:b/>
          <w:color w:val="000000"/>
          <w:sz w:val="24"/>
          <w:szCs w:val="24"/>
        </w:rPr>
        <w:t>Количественная характеристика</w:t>
      </w:r>
      <w:r>
        <w:rPr>
          <w:b/>
          <w:color w:val="000000"/>
          <w:sz w:val="24"/>
          <w:szCs w:val="24"/>
        </w:rPr>
        <w:t>:</w:t>
      </w:r>
    </w:p>
    <w:p w:rsidR="00BA15EC" w:rsidRPr="00AA14D8" w:rsidRDefault="00BA15EC" w:rsidP="00BA15EC">
      <w:pPr>
        <w:autoSpaceDE w:val="0"/>
        <w:autoSpaceDN w:val="0"/>
        <w:adjustRightInd w:val="0"/>
        <w:spacing w:after="0"/>
        <w:rPr>
          <w:color w:val="000000"/>
          <w:sz w:val="24"/>
          <w:szCs w:val="24"/>
        </w:rPr>
      </w:pPr>
      <w:r w:rsidRPr="00AA14D8">
        <w:rPr>
          <w:color w:val="000000"/>
          <w:sz w:val="24"/>
          <w:szCs w:val="24"/>
        </w:rPr>
        <w:t>Участник закупки указывает в заявке диапазон значений характеристики</w:t>
      </w:r>
    </w:p>
    <w:p w:rsidR="00BA15EC" w:rsidRPr="00AA14D8" w:rsidRDefault="00BA15EC" w:rsidP="00BA15EC">
      <w:pPr>
        <w:autoSpaceDE w:val="0"/>
        <w:autoSpaceDN w:val="0"/>
        <w:adjustRightInd w:val="0"/>
        <w:spacing w:after="0"/>
        <w:rPr>
          <w:color w:val="000000"/>
          <w:sz w:val="24"/>
          <w:szCs w:val="24"/>
        </w:rPr>
      </w:pPr>
      <w:r w:rsidRPr="00AA14D8">
        <w:rPr>
          <w:color w:val="000000"/>
          <w:sz w:val="24"/>
          <w:szCs w:val="24"/>
        </w:rPr>
        <w:lastRenderedPageBreak/>
        <w:t>Участник закупки указывает в заявке конкретное значение характеристики</w:t>
      </w:r>
    </w:p>
    <w:p w:rsidR="00BA15EC" w:rsidRDefault="00BA15EC" w:rsidP="00BA15EC">
      <w:pPr>
        <w:autoSpaceDE w:val="0"/>
        <w:autoSpaceDN w:val="0"/>
        <w:adjustRightInd w:val="0"/>
        <w:spacing w:after="0"/>
        <w:rPr>
          <w:color w:val="000000"/>
          <w:sz w:val="24"/>
          <w:szCs w:val="24"/>
        </w:rPr>
      </w:pPr>
      <w:r w:rsidRPr="001E141A">
        <w:rPr>
          <w:color w:val="000000"/>
          <w:sz w:val="24"/>
          <w:szCs w:val="24"/>
        </w:rPr>
        <w:t>Участник закупки указывает в заявке все значения характеристики</w:t>
      </w:r>
    </w:p>
    <w:p w:rsidR="00BA15EC" w:rsidRDefault="00BA15EC" w:rsidP="00BA15EC">
      <w:pPr>
        <w:autoSpaceDE w:val="0"/>
        <w:autoSpaceDN w:val="0"/>
        <w:adjustRightInd w:val="0"/>
        <w:spacing w:after="0"/>
        <w:rPr>
          <w:color w:val="000000"/>
          <w:sz w:val="24"/>
          <w:szCs w:val="24"/>
        </w:rPr>
      </w:pPr>
      <w:r w:rsidRPr="00AA14D8">
        <w:rPr>
          <w:color w:val="000000"/>
          <w:sz w:val="24"/>
          <w:szCs w:val="24"/>
        </w:rPr>
        <w:t>Значение характеристики не может изменяться участником закупки</w:t>
      </w:r>
    </w:p>
    <w:tbl>
      <w:tblPr>
        <w:tblW w:w="146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7"/>
        <w:gridCol w:w="10605"/>
      </w:tblGrid>
      <w:tr w:rsidR="00BA15EC" w:rsidRPr="009E5B83" w:rsidTr="006B79A5">
        <w:trPr>
          <w:jc w:val="center"/>
        </w:trPr>
        <w:tc>
          <w:tcPr>
            <w:tcW w:w="4057" w:type="dxa"/>
            <w:shd w:val="clear" w:color="auto" w:fill="auto"/>
            <w:hideMark/>
          </w:tcPr>
          <w:p w:rsidR="00BA15EC" w:rsidRPr="009E5B83" w:rsidRDefault="00BA15EC" w:rsidP="006B79A5">
            <w:pPr>
              <w:suppressAutoHyphens/>
              <w:spacing w:after="0"/>
              <w:jc w:val="center"/>
              <w:rPr>
                <w:rFonts w:eastAsia="Segoe UI"/>
                <w:color w:val="000000"/>
                <w:sz w:val="24"/>
                <w:szCs w:val="24"/>
              </w:rPr>
            </w:pPr>
            <w:r w:rsidRPr="009E5B83">
              <w:rPr>
                <w:rFonts w:eastAsia="Segoe UI"/>
                <w:b/>
                <w:bCs/>
                <w:color w:val="000000"/>
                <w:sz w:val="24"/>
                <w:szCs w:val="24"/>
              </w:rPr>
              <w:t>Положения инструкции по заполнению характеристик в заявке</w:t>
            </w:r>
          </w:p>
        </w:tc>
        <w:tc>
          <w:tcPr>
            <w:tcW w:w="10605" w:type="dxa"/>
            <w:shd w:val="clear" w:color="auto" w:fill="auto"/>
            <w:hideMark/>
          </w:tcPr>
          <w:p w:rsidR="00BA15EC" w:rsidRPr="009E5B83" w:rsidRDefault="00BA15EC" w:rsidP="006B79A5">
            <w:pPr>
              <w:suppressAutoHyphens/>
              <w:spacing w:after="0"/>
              <w:jc w:val="center"/>
              <w:rPr>
                <w:rFonts w:eastAsia="Segoe UI"/>
                <w:color w:val="000000"/>
                <w:sz w:val="24"/>
                <w:szCs w:val="24"/>
              </w:rPr>
            </w:pPr>
            <w:r w:rsidRPr="009E5B83">
              <w:rPr>
                <w:rFonts w:eastAsia="Segoe UI"/>
                <w:b/>
                <w:bCs/>
                <w:color w:val="000000"/>
                <w:sz w:val="24"/>
                <w:szCs w:val="24"/>
              </w:rPr>
              <w:t>Пояснения</w:t>
            </w:r>
          </w:p>
        </w:tc>
      </w:tr>
      <w:tr w:rsidR="00BA15EC" w:rsidRPr="009E5B83" w:rsidTr="006B79A5">
        <w:trPr>
          <w:jc w:val="center"/>
        </w:trPr>
        <w:tc>
          <w:tcPr>
            <w:tcW w:w="14662" w:type="dxa"/>
            <w:gridSpan w:val="2"/>
            <w:shd w:val="clear" w:color="auto" w:fill="auto"/>
          </w:tcPr>
          <w:p w:rsidR="00BA15EC" w:rsidRPr="001E141A" w:rsidRDefault="00BA15EC" w:rsidP="006B79A5">
            <w:pPr>
              <w:suppressAutoHyphens/>
              <w:spacing w:after="0"/>
              <w:rPr>
                <w:rFonts w:eastAsia="Segoe UI"/>
                <w:b/>
                <w:color w:val="000000"/>
                <w:sz w:val="24"/>
                <w:szCs w:val="24"/>
              </w:rPr>
            </w:pPr>
            <w:r w:rsidRPr="001E141A">
              <w:rPr>
                <w:rFonts w:eastAsia="Segoe UI"/>
                <w:b/>
                <w:color w:val="000000"/>
                <w:sz w:val="24"/>
                <w:szCs w:val="24"/>
              </w:rPr>
              <w:t>Качественная характеристика</w:t>
            </w:r>
          </w:p>
        </w:tc>
      </w:tr>
      <w:tr w:rsidR="00BA15EC" w:rsidRPr="009E5B83" w:rsidTr="006B79A5">
        <w:trPr>
          <w:jc w:val="center"/>
        </w:trPr>
        <w:tc>
          <w:tcPr>
            <w:tcW w:w="4057" w:type="dxa"/>
            <w:shd w:val="clear" w:color="auto" w:fill="auto"/>
          </w:tcPr>
          <w:p w:rsidR="00BA15EC" w:rsidRPr="009E5B83" w:rsidRDefault="00BA15EC" w:rsidP="006B79A5">
            <w:pPr>
              <w:suppressAutoHyphens/>
              <w:spacing w:after="0"/>
              <w:rPr>
                <w:rFonts w:eastAsia="Segoe UI"/>
                <w:color w:val="000000"/>
                <w:sz w:val="24"/>
                <w:szCs w:val="24"/>
              </w:rPr>
            </w:pPr>
            <w:r w:rsidRPr="009E5B83">
              <w:rPr>
                <w:rFonts w:eastAsia="Segoe UI"/>
                <w:color w:val="000000"/>
                <w:sz w:val="24"/>
                <w:szCs w:val="24"/>
              </w:rPr>
              <w:t>Участник закупки указывает в заявке конкретное значение характеристики</w:t>
            </w:r>
          </w:p>
        </w:tc>
        <w:tc>
          <w:tcPr>
            <w:tcW w:w="10605" w:type="dxa"/>
            <w:shd w:val="clear" w:color="auto" w:fill="auto"/>
          </w:tcPr>
          <w:p w:rsidR="00BA15EC" w:rsidRPr="009E5B83" w:rsidRDefault="00BA15EC" w:rsidP="006B79A5">
            <w:pPr>
              <w:suppressAutoHyphens/>
              <w:spacing w:after="0"/>
              <w:rPr>
                <w:rFonts w:eastAsia="Segoe UI"/>
                <w:color w:val="000000"/>
                <w:sz w:val="24"/>
                <w:szCs w:val="24"/>
              </w:rPr>
            </w:pPr>
            <w:r w:rsidRPr="009E5B83">
              <w:rPr>
                <w:rFonts w:eastAsia="Segoe UI"/>
                <w:color w:val="000000"/>
                <w:sz w:val="24"/>
                <w:szCs w:val="24"/>
              </w:rPr>
              <w:t>Участник закупки указывает в заявке конкретное значение характеристики с учетом положений раздела 2.</w:t>
            </w:r>
            <w:r w:rsidRPr="005A5395">
              <w:rPr>
                <w:rFonts w:eastAsia="Segoe UI"/>
                <w:color w:val="000000"/>
                <w:sz w:val="24"/>
                <w:szCs w:val="24"/>
              </w:rPr>
              <w:t>2</w:t>
            </w:r>
            <w:r w:rsidRPr="009E5B83">
              <w:rPr>
                <w:rFonts w:eastAsia="Segoe UI"/>
                <w:color w:val="000000"/>
                <w:sz w:val="24"/>
                <w:szCs w:val="24"/>
              </w:rPr>
              <w:t xml:space="preserve"> настоящей инструкции.</w:t>
            </w:r>
          </w:p>
        </w:tc>
      </w:tr>
      <w:tr w:rsidR="00BA15EC" w:rsidRPr="009E5B83" w:rsidTr="006B79A5">
        <w:trPr>
          <w:jc w:val="center"/>
        </w:trPr>
        <w:tc>
          <w:tcPr>
            <w:tcW w:w="4057" w:type="dxa"/>
            <w:shd w:val="clear" w:color="auto" w:fill="auto"/>
          </w:tcPr>
          <w:p w:rsidR="00BA15EC" w:rsidRPr="009E5B83" w:rsidRDefault="00BA15EC" w:rsidP="006B79A5">
            <w:pPr>
              <w:suppressAutoHyphens/>
              <w:spacing w:after="0"/>
              <w:rPr>
                <w:rFonts w:eastAsia="Segoe UI"/>
                <w:color w:val="000000"/>
                <w:sz w:val="24"/>
                <w:szCs w:val="24"/>
              </w:rPr>
            </w:pPr>
            <w:r w:rsidRPr="009E5B83">
              <w:rPr>
                <w:rFonts w:eastAsia="Segoe UI"/>
                <w:color w:val="000000"/>
                <w:sz w:val="24"/>
                <w:szCs w:val="24"/>
              </w:rPr>
              <w:t>Участник закупки указывает в заявке только одно значение характеристики</w:t>
            </w:r>
          </w:p>
        </w:tc>
        <w:tc>
          <w:tcPr>
            <w:tcW w:w="10605" w:type="dxa"/>
            <w:shd w:val="clear" w:color="auto" w:fill="auto"/>
          </w:tcPr>
          <w:p w:rsidR="00BA15EC" w:rsidRPr="009E5B83" w:rsidRDefault="00BA15EC" w:rsidP="006B79A5">
            <w:pPr>
              <w:suppressAutoHyphens/>
              <w:spacing w:after="0"/>
              <w:rPr>
                <w:rFonts w:eastAsia="Segoe UI"/>
                <w:color w:val="000000"/>
                <w:sz w:val="24"/>
                <w:szCs w:val="24"/>
              </w:rPr>
            </w:pPr>
            <w:r w:rsidRPr="009E5B83">
              <w:rPr>
                <w:rFonts w:eastAsia="Segoe UI"/>
                <w:color w:val="000000"/>
                <w:sz w:val="24"/>
                <w:szCs w:val="24"/>
              </w:rPr>
              <w:t>Участник закупки указывает в заявке только одно значение характеристики, независимо от значения слов и символов, применяемых при установлении данного требования.</w:t>
            </w:r>
          </w:p>
        </w:tc>
      </w:tr>
      <w:tr w:rsidR="00BA15EC" w:rsidRPr="009E5B83" w:rsidTr="006B79A5">
        <w:trPr>
          <w:jc w:val="center"/>
        </w:trPr>
        <w:tc>
          <w:tcPr>
            <w:tcW w:w="4057" w:type="dxa"/>
            <w:shd w:val="clear" w:color="auto" w:fill="auto"/>
          </w:tcPr>
          <w:p w:rsidR="00BA15EC" w:rsidRPr="009E5B83" w:rsidRDefault="00BA15EC" w:rsidP="006B79A5">
            <w:pPr>
              <w:suppressAutoHyphens/>
              <w:spacing w:after="0"/>
              <w:rPr>
                <w:rFonts w:eastAsia="Segoe UI"/>
                <w:color w:val="000000"/>
                <w:sz w:val="24"/>
                <w:szCs w:val="24"/>
              </w:rPr>
            </w:pPr>
            <w:r w:rsidRPr="009E5B83">
              <w:rPr>
                <w:rFonts w:eastAsia="Segoe UI"/>
                <w:color w:val="000000"/>
                <w:sz w:val="24"/>
                <w:szCs w:val="24"/>
              </w:rPr>
              <w:t>Участник закупки указывает в заявке одно или несколько значений характеристики</w:t>
            </w:r>
          </w:p>
        </w:tc>
        <w:tc>
          <w:tcPr>
            <w:tcW w:w="10605" w:type="dxa"/>
            <w:shd w:val="clear" w:color="auto" w:fill="auto"/>
          </w:tcPr>
          <w:p w:rsidR="00BA15EC" w:rsidRPr="009E5B83" w:rsidRDefault="00BA15EC" w:rsidP="006B79A5">
            <w:pPr>
              <w:suppressAutoHyphens/>
              <w:spacing w:after="0"/>
              <w:rPr>
                <w:rFonts w:eastAsia="Segoe UI"/>
                <w:color w:val="000000"/>
                <w:sz w:val="24"/>
                <w:szCs w:val="24"/>
              </w:rPr>
            </w:pPr>
            <w:r w:rsidRPr="009E5B83">
              <w:rPr>
                <w:rFonts w:eastAsia="Segoe UI"/>
                <w:color w:val="000000"/>
                <w:sz w:val="24"/>
                <w:szCs w:val="24"/>
              </w:rPr>
              <w:t>Участник закупки указывает в заявке одно или несколько значений характеристики независимо от значения слов и символов, применяемых при установлении данного требования.</w:t>
            </w:r>
          </w:p>
        </w:tc>
      </w:tr>
      <w:tr w:rsidR="00BA15EC" w:rsidRPr="009E5B83" w:rsidTr="006B79A5">
        <w:trPr>
          <w:jc w:val="center"/>
        </w:trPr>
        <w:tc>
          <w:tcPr>
            <w:tcW w:w="4057" w:type="dxa"/>
            <w:shd w:val="clear" w:color="auto" w:fill="auto"/>
          </w:tcPr>
          <w:p w:rsidR="00BA15EC" w:rsidRPr="009E5B83" w:rsidRDefault="00BA15EC" w:rsidP="006B79A5">
            <w:pPr>
              <w:suppressAutoHyphens/>
              <w:spacing w:after="0"/>
              <w:rPr>
                <w:rFonts w:eastAsia="Segoe UI"/>
                <w:color w:val="000000"/>
                <w:sz w:val="24"/>
                <w:szCs w:val="24"/>
              </w:rPr>
            </w:pPr>
            <w:r w:rsidRPr="009E5B83">
              <w:rPr>
                <w:rFonts w:eastAsia="Segoe UI"/>
                <w:color w:val="000000"/>
                <w:sz w:val="24"/>
                <w:szCs w:val="24"/>
              </w:rPr>
              <w:t>Участник закупки указывает в заявке все значения характеристики</w:t>
            </w:r>
          </w:p>
        </w:tc>
        <w:tc>
          <w:tcPr>
            <w:tcW w:w="10605" w:type="dxa"/>
            <w:shd w:val="clear" w:color="auto" w:fill="auto"/>
          </w:tcPr>
          <w:p w:rsidR="00BA15EC" w:rsidRPr="009E5B83" w:rsidRDefault="00BA15EC" w:rsidP="006B79A5">
            <w:pPr>
              <w:suppressAutoHyphens/>
              <w:spacing w:after="0"/>
              <w:rPr>
                <w:rFonts w:eastAsia="Segoe UI"/>
                <w:color w:val="000000"/>
                <w:sz w:val="24"/>
                <w:szCs w:val="24"/>
              </w:rPr>
            </w:pPr>
            <w:r w:rsidRPr="009E5B83">
              <w:rPr>
                <w:rFonts w:eastAsia="Segoe UI"/>
                <w:color w:val="000000"/>
                <w:sz w:val="24"/>
                <w:szCs w:val="24"/>
              </w:rPr>
              <w:t>Участник закупки указывает в заявке все значения характеристики, независимо от значения слов и символов, применяемых при установлении данного требования.</w:t>
            </w:r>
          </w:p>
        </w:tc>
      </w:tr>
      <w:tr w:rsidR="00BA15EC" w:rsidRPr="009E5B83" w:rsidTr="006B79A5">
        <w:trPr>
          <w:jc w:val="center"/>
        </w:trPr>
        <w:tc>
          <w:tcPr>
            <w:tcW w:w="4057" w:type="dxa"/>
            <w:shd w:val="clear" w:color="auto" w:fill="auto"/>
          </w:tcPr>
          <w:p w:rsidR="00BA15EC" w:rsidRPr="009E5B83" w:rsidRDefault="00BA15EC" w:rsidP="006B79A5">
            <w:pPr>
              <w:suppressAutoHyphens/>
              <w:spacing w:after="0"/>
              <w:rPr>
                <w:rFonts w:eastAsia="Segoe UI"/>
                <w:color w:val="000000"/>
                <w:sz w:val="24"/>
                <w:szCs w:val="24"/>
              </w:rPr>
            </w:pPr>
            <w:r w:rsidRPr="009E5B83">
              <w:rPr>
                <w:rFonts w:eastAsia="Segoe UI"/>
                <w:color w:val="000000"/>
                <w:sz w:val="24"/>
                <w:szCs w:val="24"/>
              </w:rPr>
              <w:t>Значение характеристики не может изменяться участником закупки</w:t>
            </w:r>
          </w:p>
        </w:tc>
        <w:tc>
          <w:tcPr>
            <w:tcW w:w="10605" w:type="dxa"/>
            <w:shd w:val="clear" w:color="auto" w:fill="auto"/>
          </w:tcPr>
          <w:p w:rsidR="00BA15EC" w:rsidRPr="009E5B83" w:rsidRDefault="00BA15EC" w:rsidP="006B79A5">
            <w:pPr>
              <w:suppressAutoHyphens/>
              <w:spacing w:after="0"/>
              <w:rPr>
                <w:rFonts w:eastAsia="Segoe UI"/>
                <w:color w:val="000000"/>
                <w:sz w:val="24"/>
                <w:szCs w:val="24"/>
              </w:rPr>
            </w:pPr>
            <w:r w:rsidRPr="009E5B83">
              <w:rPr>
                <w:rFonts w:eastAsia="Segoe UI"/>
                <w:color w:val="000000"/>
                <w:sz w:val="24"/>
                <w:szCs w:val="24"/>
              </w:rPr>
              <w:t>Значение характеристики не может изменяться участником закупки, независимо от значения слов и символов, применяемых при установлении данного требования.</w:t>
            </w:r>
          </w:p>
        </w:tc>
      </w:tr>
      <w:tr w:rsidR="00BA15EC" w:rsidRPr="009E5B83" w:rsidTr="006B79A5">
        <w:trPr>
          <w:jc w:val="center"/>
        </w:trPr>
        <w:tc>
          <w:tcPr>
            <w:tcW w:w="4057" w:type="dxa"/>
            <w:shd w:val="clear" w:color="auto" w:fill="auto"/>
          </w:tcPr>
          <w:p w:rsidR="00BA15EC" w:rsidRPr="001E141A" w:rsidRDefault="00BA15EC" w:rsidP="006B79A5">
            <w:pPr>
              <w:suppressAutoHyphens/>
              <w:spacing w:after="0"/>
              <w:rPr>
                <w:rFonts w:eastAsia="Segoe UI"/>
                <w:b/>
                <w:color w:val="000000"/>
                <w:sz w:val="24"/>
                <w:szCs w:val="24"/>
              </w:rPr>
            </w:pPr>
            <w:r w:rsidRPr="001E141A">
              <w:rPr>
                <w:rFonts w:eastAsia="Segoe UI"/>
                <w:b/>
                <w:color w:val="000000"/>
                <w:sz w:val="24"/>
                <w:szCs w:val="24"/>
              </w:rPr>
              <w:t>Количественная характеристика</w:t>
            </w:r>
          </w:p>
        </w:tc>
        <w:tc>
          <w:tcPr>
            <w:tcW w:w="10605" w:type="dxa"/>
            <w:shd w:val="clear" w:color="auto" w:fill="auto"/>
          </w:tcPr>
          <w:p w:rsidR="00BA15EC" w:rsidRPr="009E5B83" w:rsidRDefault="00BA15EC" w:rsidP="006B79A5">
            <w:pPr>
              <w:suppressAutoHyphens/>
              <w:spacing w:after="0"/>
              <w:rPr>
                <w:rFonts w:eastAsia="Segoe UI"/>
                <w:color w:val="000000"/>
                <w:sz w:val="24"/>
                <w:szCs w:val="24"/>
              </w:rPr>
            </w:pPr>
          </w:p>
        </w:tc>
      </w:tr>
      <w:tr w:rsidR="00BA15EC" w:rsidRPr="009E5B83" w:rsidTr="006B79A5">
        <w:trPr>
          <w:jc w:val="center"/>
        </w:trPr>
        <w:tc>
          <w:tcPr>
            <w:tcW w:w="4057" w:type="dxa"/>
            <w:shd w:val="clear" w:color="auto" w:fill="auto"/>
          </w:tcPr>
          <w:p w:rsidR="00BA15EC" w:rsidRPr="009E5B83" w:rsidRDefault="00BA15EC" w:rsidP="006B79A5">
            <w:pPr>
              <w:suppressAutoHyphens/>
              <w:spacing w:after="0"/>
              <w:rPr>
                <w:rFonts w:eastAsia="Segoe UI"/>
                <w:color w:val="000000"/>
                <w:sz w:val="24"/>
                <w:szCs w:val="24"/>
              </w:rPr>
            </w:pPr>
            <w:r w:rsidRPr="009E5B83">
              <w:rPr>
                <w:rFonts w:eastAsia="Segoe UI"/>
                <w:color w:val="000000"/>
                <w:sz w:val="24"/>
                <w:szCs w:val="24"/>
              </w:rPr>
              <w:t>Участник закупки указывает в заявке диапазон значений характеристики</w:t>
            </w:r>
          </w:p>
        </w:tc>
        <w:tc>
          <w:tcPr>
            <w:tcW w:w="10605" w:type="dxa"/>
            <w:shd w:val="clear" w:color="auto" w:fill="auto"/>
          </w:tcPr>
          <w:p w:rsidR="00BA15EC" w:rsidRPr="009E5B83" w:rsidRDefault="00BA15EC" w:rsidP="006B79A5">
            <w:pPr>
              <w:suppressAutoHyphens/>
              <w:spacing w:after="0"/>
              <w:rPr>
                <w:rFonts w:eastAsia="Segoe UI"/>
                <w:color w:val="000000"/>
                <w:sz w:val="24"/>
                <w:szCs w:val="24"/>
              </w:rPr>
            </w:pPr>
            <w:r w:rsidRPr="009E5B83">
              <w:rPr>
                <w:rFonts w:eastAsia="Segoe UI"/>
                <w:color w:val="000000"/>
                <w:sz w:val="24"/>
                <w:szCs w:val="24"/>
              </w:rPr>
              <w:t>Участник закупки указывает в заявке диапазон значений характеристики с учетом положений раздела 2.</w:t>
            </w:r>
            <w:r w:rsidRPr="005A5395">
              <w:rPr>
                <w:rFonts w:eastAsia="Segoe UI"/>
                <w:color w:val="000000"/>
                <w:sz w:val="24"/>
                <w:szCs w:val="24"/>
              </w:rPr>
              <w:t>2</w:t>
            </w:r>
            <w:r w:rsidRPr="009E5B83">
              <w:rPr>
                <w:rFonts w:eastAsia="Segoe UI"/>
                <w:color w:val="000000"/>
                <w:sz w:val="24"/>
                <w:szCs w:val="24"/>
              </w:rPr>
              <w:t xml:space="preserve"> настоящей инструкции.</w:t>
            </w:r>
          </w:p>
        </w:tc>
      </w:tr>
      <w:tr w:rsidR="00BA15EC" w:rsidRPr="009E5B83" w:rsidTr="006B79A5">
        <w:trPr>
          <w:jc w:val="center"/>
        </w:trPr>
        <w:tc>
          <w:tcPr>
            <w:tcW w:w="4057" w:type="dxa"/>
            <w:shd w:val="clear" w:color="auto" w:fill="auto"/>
          </w:tcPr>
          <w:p w:rsidR="00BA15EC" w:rsidRPr="009E5B83" w:rsidRDefault="00BA15EC" w:rsidP="006B79A5">
            <w:pPr>
              <w:suppressAutoHyphens/>
              <w:spacing w:after="0"/>
              <w:rPr>
                <w:rFonts w:eastAsia="Segoe UI"/>
                <w:color w:val="000000"/>
                <w:sz w:val="24"/>
                <w:szCs w:val="24"/>
              </w:rPr>
            </w:pPr>
            <w:r w:rsidRPr="009E5B83">
              <w:rPr>
                <w:rFonts w:eastAsia="Segoe UI"/>
                <w:color w:val="000000"/>
                <w:sz w:val="24"/>
                <w:szCs w:val="24"/>
              </w:rPr>
              <w:t>Участник закупки указывает в заявке конкретное значение характеристики</w:t>
            </w:r>
          </w:p>
        </w:tc>
        <w:tc>
          <w:tcPr>
            <w:tcW w:w="10605" w:type="dxa"/>
            <w:shd w:val="clear" w:color="auto" w:fill="auto"/>
          </w:tcPr>
          <w:p w:rsidR="00BA15EC" w:rsidRPr="009E5B83" w:rsidRDefault="00BA15EC" w:rsidP="006B79A5">
            <w:pPr>
              <w:suppressAutoHyphens/>
              <w:spacing w:after="0"/>
              <w:rPr>
                <w:rFonts w:eastAsia="Segoe UI"/>
                <w:color w:val="000000"/>
                <w:sz w:val="24"/>
                <w:szCs w:val="24"/>
              </w:rPr>
            </w:pPr>
            <w:r w:rsidRPr="009E5B83">
              <w:rPr>
                <w:rFonts w:eastAsia="Segoe UI"/>
                <w:color w:val="000000"/>
                <w:sz w:val="24"/>
                <w:szCs w:val="24"/>
              </w:rPr>
              <w:t>Участник закупки указывает в заявке конкретное значение характеристики с учетом положений раздела 2.</w:t>
            </w:r>
            <w:r w:rsidRPr="005A5395">
              <w:rPr>
                <w:rFonts w:eastAsia="Segoe UI"/>
                <w:color w:val="000000"/>
                <w:sz w:val="24"/>
                <w:szCs w:val="24"/>
              </w:rPr>
              <w:t>2</w:t>
            </w:r>
            <w:r w:rsidRPr="009E5B83">
              <w:rPr>
                <w:rFonts w:eastAsia="Segoe UI"/>
                <w:color w:val="000000"/>
                <w:sz w:val="24"/>
                <w:szCs w:val="24"/>
              </w:rPr>
              <w:t xml:space="preserve"> настоящей инструкции.</w:t>
            </w:r>
          </w:p>
        </w:tc>
      </w:tr>
      <w:tr w:rsidR="00BA15EC" w:rsidRPr="009E5B83" w:rsidTr="006B79A5">
        <w:trPr>
          <w:jc w:val="center"/>
        </w:trPr>
        <w:tc>
          <w:tcPr>
            <w:tcW w:w="4057" w:type="dxa"/>
            <w:shd w:val="clear" w:color="auto" w:fill="auto"/>
          </w:tcPr>
          <w:p w:rsidR="00BA15EC" w:rsidRPr="009E5B83" w:rsidRDefault="00BA15EC" w:rsidP="006B79A5">
            <w:pPr>
              <w:suppressAutoHyphens/>
              <w:spacing w:after="0"/>
              <w:rPr>
                <w:rFonts w:eastAsia="Segoe UI"/>
                <w:color w:val="000000"/>
                <w:sz w:val="24"/>
                <w:szCs w:val="24"/>
              </w:rPr>
            </w:pPr>
            <w:r w:rsidRPr="009E5B83">
              <w:rPr>
                <w:rFonts w:eastAsia="Segoe UI"/>
                <w:color w:val="000000"/>
                <w:sz w:val="24"/>
                <w:szCs w:val="24"/>
              </w:rPr>
              <w:t>Участник закупки указывает в заявке все значения характеристики</w:t>
            </w:r>
          </w:p>
        </w:tc>
        <w:tc>
          <w:tcPr>
            <w:tcW w:w="10605" w:type="dxa"/>
            <w:shd w:val="clear" w:color="auto" w:fill="auto"/>
          </w:tcPr>
          <w:p w:rsidR="00BA15EC" w:rsidRPr="009E5B83" w:rsidRDefault="00BA15EC" w:rsidP="006B79A5">
            <w:pPr>
              <w:suppressAutoHyphens/>
              <w:spacing w:after="0"/>
              <w:rPr>
                <w:rFonts w:eastAsia="Segoe UI"/>
                <w:color w:val="000000"/>
                <w:sz w:val="24"/>
                <w:szCs w:val="24"/>
              </w:rPr>
            </w:pPr>
            <w:r w:rsidRPr="009E5B83">
              <w:rPr>
                <w:rFonts w:eastAsia="Segoe UI"/>
                <w:color w:val="000000"/>
                <w:sz w:val="24"/>
                <w:szCs w:val="24"/>
              </w:rPr>
              <w:t>Участник закупки указывает в заявке все значения характеристики, независимо от значения слов и символов, применяемых при установлении данного требования.</w:t>
            </w:r>
          </w:p>
        </w:tc>
      </w:tr>
      <w:tr w:rsidR="00BA15EC" w:rsidRPr="009E5B83" w:rsidTr="006B79A5">
        <w:trPr>
          <w:jc w:val="center"/>
        </w:trPr>
        <w:tc>
          <w:tcPr>
            <w:tcW w:w="4057" w:type="dxa"/>
            <w:shd w:val="clear" w:color="auto" w:fill="auto"/>
          </w:tcPr>
          <w:p w:rsidR="00BA15EC" w:rsidRPr="009E5B83" w:rsidRDefault="00BA15EC" w:rsidP="006B79A5">
            <w:pPr>
              <w:suppressAutoHyphens/>
              <w:spacing w:after="0"/>
              <w:rPr>
                <w:rFonts w:eastAsia="Segoe UI"/>
                <w:color w:val="000000"/>
                <w:sz w:val="24"/>
                <w:szCs w:val="24"/>
              </w:rPr>
            </w:pPr>
            <w:r w:rsidRPr="009E5B83">
              <w:rPr>
                <w:rFonts w:eastAsia="Segoe UI"/>
                <w:color w:val="000000"/>
                <w:sz w:val="24"/>
                <w:szCs w:val="24"/>
              </w:rPr>
              <w:t>Значение характеристики не может изменяться участником закупки</w:t>
            </w:r>
          </w:p>
        </w:tc>
        <w:tc>
          <w:tcPr>
            <w:tcW w:w="10605" w:type="dxa"/>
            <w:shd w:val="clear" w:color="auto" w:fill="auto"/>
          </w:tcPr>
          <w:p w:rsidR="00BA15EC" w:rsidRPr="009E5B83" w:rsidRDefault="00BA15EC" w:rsidP="006B79A5">
            <w:pPr>
              <w:suppressAutoHyphens/>
              <w:spacing w:after="0"/>
              <w:rPr>
                <w:rFonts w:eastAsia="Segoe UI"/>
                <w:color w:val="000000"/>
                <w:sz w:val="24"/>
                <w:szCs w:val="24"/>
              </w:rPr>
            </w:pPr>
            <w:r w:rsidRPr="009E5B83">
              <w:rPr>
                <w:rFonts w:eastAsia="Segoe UI"/>
                <w:color w:val="000000"/>
                <w:sz w:val="24"/>
                <w:szCs w:val="24"/>
              </w:rPr>
              <w:t>Значение характеристики не может изменяться участником закупки, независимо от значения слов и символов, применяемых при установлении данного требования.</w:t>
            </w:r>
          </w:p>
        </w:tc>
      </w:tr>
    </w:tbl>
    <w:p w:rsidR="00BA15EC" w:rsidRPr="009E5B83" w:rsidRDefault="00BA15EC" w:rsidP="00BA15EC">
      <w:pPr>
        <w:spacing w:after="0"/>
        <w:jc w:val="left"/>
        <w:rPr>
          <w:color w:val="000000"/>
          <w:sz w:val="24"/>
          <w:szCs w:val="24"/>
        </w:rPr>
      </w:pPr>
      <w:r w:rsidRPr="009E5B83">
        <w:rPr>
          <w:color w:val="000000"/>
          <w:sz w:val="24"/>
          <w:szCs w:val="24"/>
        </w:rPr>
        <w:t>2.2. При установлении требований к значению характеристик применяются следующие слова и символы:</w:t>
      </w:r>
    </w:p>
    <w:tbl>
      <w:tblPr>
        <w:tblW w:w="146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5"/>
        <w:gridCol w:w="12788"/>
      </w:tblGrid>
      <w:tr w:rsidR="00BA15EC" w:rsidRPr="009E5B83" w:rsidTr="006B79A5">
        <w:trPr>
          <w:jc w:val="center"/>
        </w:trPr>
        <w:tc>
          <w:tcPr>
            <w:tcW w:w="1413" w:type="dxa"/>
            <w:shd w:val="clear" w:color="auto" w:fill="auto"/>
            <w:hideMark/>
          </w:tcPr>
          <w:p w:rsidR="00BA15EC" w:rsidRPr="009E5B83" w:rsidRDefault="00BA15EC" w:rsidP="006B79A5">
            <w:pPr>
              <w:suppressAutoHyphens/>
              <w:spacing w:after="0"/>
              <w:jc w:val="center"/>
              <w:rPr>
                <w:rFonts w:eastAsia="Segoe UI"/>
                <w:b/>
                <w:bCs/>
                <w:color w:val="000000"/>
                <w:sz w:val="24"/>
                <w:szCs w:val="24"/>
              </w:rPr>
            </w:pPr>
            <w:r w:rsidRPr="009E5B83">
              <w:rPr>
                <w:rFonts w:eastAsia="Segoe UI"/>
                <w:b/>
                <w:bCs/>
                <w:color w:val="000000"/>
                <w:sz w:val="24"/>
                <w:szCs w:val="24"/>
              </w:rPr>
              <w:t>Слова/</w:t>
            </w:r>
          </w:p>
          <w:p w:rsidR="00BA15EC" w:rsidRPr="009E5B83" w:rsidRDefault="00BA15EC" w:rsidP="006B79A5">
            <w:pPr>
              <w:suppressAutoHyphens/>
              <w:spacing w:after="0"/>
              <w:jc w:val="center"/>
              <w:rPr>
                <w:rFonts w:eastAsia="Segoe UI"/>
                <w:color w:val="000000"/>
                <w:sz w:val="24"/>
                <w:szCs w:val="24"/>
              </w:rPr>
            </w:pPr>
            <w:r w:rsidRPr="009E5B83">
              <w:rPr>
                <w:rFonts w:eastAsia="Segoe UI"/>
                <w:b/>
                <w:bCs/>
                <w:color w:val="000000"/>
                <w:sz w:val="24"/>
                <w:szCs w:val="24"/>
              </w:rPr>
              <w:t>символы</w:t>
            </w:r>
          </w:p>
        </w:tc>
        <w:tc>
          <w:tcPr>
            <w:tcW w:w="9639" w:type="dxa"/>
            <w:shd w:val="clear" w:color="auto" w:fill="auto"/>
            <w:hideMark/>
          </w:tcPr>
          <w:p w:rsidR="00BA15EC" w:rsidRPr="009E5B83" w:rsidRDefault="00BA15EC" w:rsidP="006B79A5">
            <w:pPr>
              <w:suppressAutoHyphens/>
              <w:spacing w:after="0"/>
              <w:jc w:val="center"/>
              <w:rPr>
                <w:rFonts w:eastAsia="Segoe UI"/>
                <w:color w:val="000000"/>
                <w:sz w:val="24"/>
                <w:szCs w:val="24"/>
              </w:rPr>
            </w:pPr>
            <w:r w:rsidRPr="009E5B83">
              <w:rPr>
                <w:rFonts w:eastAsia="Segoe UI"/>
                <w:b/>
                <w:bCs/>
                <w:color w:val="000000"/>
                <w:sz w:val="24"/>
                <w:szCs w:val="24"/>
              </w:rPr>
              <w:t>Пояснения</w:t>
            </w:r>
          </w:p>
        </w:tc>
      </w:tr>
      <w:tr w:rsidR="00BA15EC" w:rsidRPr="009E5B83" w:rsidTr="006B79A5">
        <w:trPr>
          <w:jc w:val="center"/>
        </w:trPr>
        <w:tc>
          <w:tcPr>
            <w:tcW w:w="1413" w:type="dxa"/>
            <w:shd w:val="clear" w:color="auto" w:fill="auto"/>
            <w:hideMark/>
          </w:tcPr>
          <w:p w:rsidR="00BA15EC" w:rsidRPr="009E5B83" w:rsidRDefault="00BA15EC" w:rsidP="006B79A5">
            <w:pPr>
              <w:suppressAutoHyphens/>
              <w:spacing w:after="0"/>
              <w:jc w:val="left"/>
              <w:rPr>
                <w:rFonts w:eastAsia="Segoe UI"/>
                <w:color w:val="000000"/>
                <w:sz w:val="24"/>
                <w:szCs w:val="24"/>
              </w:rPr>
            </w:pPr>
            <w:r w:rsidRPr="009E5B83">
              <w:rPr>
                <w:rFonts w:eastAsia="Segoe UI"/>
                <w:color w:val="000000"/>
                <w:sz w:val="24"/>
                <w:szCs w:val="24"/>
              </w:rPr>
              <w:t>≥</w:t>
            </w:r>
          </w:p>
        </w:tc>
        <w:tc>
          <w:tcPr>
            <w:tcW w:w="9639" w:type="dxa"/>
            <w:shd w:val="clear" w:color="auto" w:fill="auto"/>
            <w:hideMark/>
          </w:tcPr>
          <w:p w:rsidR="00BA15EC" w:rsidRPr="009E5B83" w:rsidRDefault="00BA15EC" w:rsidP="006B79A5">
            <w:pPr>
              <w:suppressAutoHyphens/>
              <w:spacing w:after="0"/>
              <w:rPr>
                <w:rFonts w:eastAsia="Segoe UI"/>
                <w:color w:val="000000"/>
                <w:sz w:val="24"/>
                <w:szCs w:val="24"/>
              </w:rPr>
            </w:pPr>
            <w:r w:rsidRPr="009E5B83">
              <w:rPr>
                <w:rFonts w:eastAsia="Segoe UI"/>
                <w:color w:val="000000"/>
                <w:sz w:val="24"/>
                <w:szCs w:val="24"/>
              </w:rPr>
              <w:t xml:space="preserve">В случае, если требуется указать конкретное значение характеристики, участник указывает конкретное значение </w:t>
            </w:r>
            <w:r w:rsidRPr="009E5B83">
              <w:rPr>
                <w:rFonts w:eastAsia="Segoe UI"/>
                <w:color w:val="000000"/>
                <w:sz w:val="24"/>
                <w:szCs w:val="24"/>
              </w:rPr>
              <w:lastRenderedPageBreak/>
              <w:t xml:space="preserve">характеристики более или равное установленному. </w:t>
            </w:r>
          </w:p>
          <w:p w:rsidR="00BA15EC" w:rsidRPr="009E5B83" w:rsidRDefault="00BA15EC" w:rsidP="006B79A5">
            <w:pPr>
              <w:suppressAutoHyphens/>
              <w:spacing w:after="0"/>
              <w:rPr>
                <w:rFonts w:eastAsia="Segoe UI"/>
                <w:color w:val="000000"/>
                <w:sz w:val="24"/>
                <w:szCs w:val="24"/>
              </w:rPr>
            </w:pPr>
            <w:r w:rsidRPr="009E5B83">
              <w:rPr>
                <w:rFonts w:eastAsia="Segoe UI"/>
                <w:color w:val="000000"/>
                <w:sz w:val="24"/>
                <w:szCs w:val="24"/>
              </w:rPr>
              <w:t xml:space="preserve">В случае, если требуется указать диапазонное значение характеристики, крайнее значение предлагаемого участником диапазона должно быть более или равное установленному. </w:t>
            </w:r>
          </w:p>
        </w:tc>
      </w:tr>
      <w:tr w:rsidR="00BA15EC" w:rsidRPr="009E5B83" w:rsidTr="006B79A5">
        <w:trPr>
          <w:jc w:val="center"/>
        </w:trPr>
        <w:tc>
          <w:tcPr>
            <w:tcW w:w="1413" w:type="dxa"/>
            <w:shd w:val="clear" w:color="auto" w:fill="auto"/>
            <w:hideMark/>
          </w:tcPr>
          <w:p w:rsidR="00BA15EC" w:rsidRPr="009E5B83" w:rsidRDefault="00BA15EC" w:rsidP="006B79A5">
            <w:pPr>
              <w:suppressAutoHyphens/>
              <w:spacing w:after="0"/>
              <w:jc w:val="left"/>
              <w:rPr>
                <w:rFonts w:eastAsia="Segoe UI"/>
                <w:color w:val="000000"/>
                <w:sz w:val="24"/>
                <w:szCs w:val="24"/>
              </w:rPr>
            </w:pPr>
            <w:r w:rsidRPr="009E5B83">
              <w:rPr>
                <w:rFonts w:eastAsia="Segoe UI"/>
                <w:color w:val="000000"/>
                <w:sz w:val="24"/>
                <w:szCs w:val="24"/>
                <w:lang w:val="en-US"/>
              </w:rPr>
              <w:lastRenderedPageBreak/>
              <w:t>&gt;</w:t>
            </w:r>
          </w:p>
        </w:tc>
        <w:tc>
          <w:tcPr>
            <w:tcW w:w="9639" w:type="dxa"/>
            <w:shd w:val="clear" w:color="auto" w:fill="auto"/>
            <w:hideMark/>
          </w:tcPr>
          <w:p w:rsidR="00BA15EC" w:rsidRPr="009E5B83" w:rsidRDefault="00BA15EC" w:rsidP="006B79A5">
            <w:pPr>
              <w:suppressAutoHyphens/>
              <w:spacing w:after="0"/>
              <w:rPr>
                <w:rFonts w:eastAsia="Segoe UI"/>
                <w:color w:val="000000"/>
                <w:sz w:val="24"/>
                <w:szCs w:val="24"/>
              </w:rPr>
            </w:pPr>
            <w:r w:rsidRPr="009E5B83">
              <w:rPr>
                <w:rFonts w:eastAsia="Segoe UI"/>
                <w:color w:val="000000"/>
                <w:sz w:val="24"/>
                <w:szCs w:val="24"/>
              </w:rPr>
              <w:t xml:space="preserve">В случае, если требуется указать конкретное значение характеристики, участник указывает конкретное значение характеристики более установленного. </w:t>
            </w:r>
          </w:p>
          <w:p w:rsidR="00BA15EC" w:rsidRPr="009E5B83" w:rsidRDefault="00BA15EC" w:rsidP="006B79A5">
            <w:pPr>
              <w:suppressAutoHyphens/>
              <w:spacing w:after="0"/>
              <w:rPr>
                <w:rFonts w:eastAsia="Segoe UI"/>
                <w:color w:val="000000"/>
                <w:sz w:val="24"/>
                <w:szCs w:val="24"/>
              </w:rPr>
            </w:pPr>
            <w:r w:rsidRPr="009E5B83">
              <w:rPr>
                <w:rFonts w:eastAsia="Segoe UI"/>
                <w:color w:val="000000"/>
                <w:sz w:val="24"/>
                <w:szCs w:val="24"/>
              </w:rPr>
              <w:t xml:space="preserve">В случае, если требуется указать диапазонное значение характеристики, крайнее значение предлагаемого участником диапазона должно быть более установленного. </w:t>
            </w:r>
          </w:p>
        </w:tc>
      </w:tr>
      <w:tr w:rsidR="00BA15EC" w:rsidRPr="009E5B83" w:rsidTr="006B79A5">
        <w:trPr>
          <w:jc w:val="center"/>
        </w:trPr>
        <w:tc>
          <w:tcPr>
            <w:tcW w:w="1413" w:type="dxa"/>
            <w:shd w:val="clear" w:color="auto" w:fill="auto"/>
            <w:hideMark/>
          </w:tcPr>
          <w:p w:rsidR="00BA15EC" w:rsidRPr="009E5B83" w:rsidRDefault="00BA15EC" w:rsidP="006B79A5">
            <w:pPr>
              <w:suppressAutoHyphens/>
              <w:spacing w:after="0"/>
              <w:jc w:val="left"/>
              <w:rPr>
                <w:rFonts w:eastAsia="Segoe UI"/>
                <w:color w:val="000000"/>
                <w:sz w:val="24"/>
                <w:szCs w:val="24"/>
              </w:rPr>
            </w:pPr>
            <w:r w:rsidRPr="009E5B83">
              <w:rPr>
                <w:rFonts w:eastAsia="Segoe UI"/>
                <w:color w:val="000000"/>
                <w:sz w:val="24"/>
                <w:szCs w:val="24"/>
              </w:rPr>
              <w:t>≤</w:t>
            </w:r>
          </w:p>
        </w:tc>
        <w:tc>
          <w:tcPr>
            <w:tcW w:w="9639" w:type="dxa"/>
            <w:shd w:val="clear" w:color="auto" w:fill="auto"/>
            <w:hideMark/>
          </w:tcPr>
          <w:p w:rsidR="00BA15EC" w:rsidRPr="009E5B83" w:rsidRDefault="00BA15EC" w:rsidP="006B79A5">
            <w:pPr>
              <w:suppressAutoHyphens/>
              <w:spacing w:after="0"/>
              <w:rPr>
                <w:rFonts w:eastAsia="Segoe UI"/>
                <w:color w:val="000000"/>
                <w:sz w:val="24"/>
                <w:szCs w:val="24"/>
              </w:rPr>
            </w:pPr>
            <w:r w:rsidRPr="009E5B83">
              <w:rPr>
                <w:rFonts w:eastAsia="Segoe UI"/>
                <w:color w:val="000000"/>
                <w:sz w:val="24"/>
                <w:szCs w:val="24"/>
              </w:rPr>
              <w:t xml:space="preserve">В случае, если требуется указать конкретное значение характеристики, участник указывает конкретное значение характеристики менее или равное установленному. </w:t>
            </w:r>
          </w:p>
          <w:p w:rsidR="00BA15EC" w:rsidRPr="009E5B83" w:rsidRDefault="00BA15EC" w:rsidP="006B79A5">
            <w:pPr>
              <w:suppressAutoHyphens/>
              <w:spacing w:after="0"/>
              <w:rPr>
                <w:rFonts w:eastAsia="Segoe UI"/>
                <w:color w:val="000000"/>
                <w:sz w:val="24"/>
                <w:szCs w:val="24"/>
              </w:rPr>
            </w:pPr>
            <w:r w:rsidRPr="009E5B83">
              <w:rPr>
                <w:rFonts w:eastAsia="Segoe UI"/>
                <w:color w:val="000000"/>
                <w:sz w:val="24"/>
                <w:szCs w:val="24"/>
              </w:rPr>
              <w:t xml:space="preserve">В случае, если требуется указать диапазонное значение характеристики, крайнее значение предлагаемого участником диапазона должно быть менее или равное установленному. </w:t>
            </w:r>
          </w:p>
        </w:tc>
      </w:tr>
      <w:tr w:rsidR="00BA15EC" w:rsidRPr="009E5B83" w:rsidTr="006B79A5">
        <w:trPr>
          <w:jc w:val="center"/>
        </w:trPr>
        <w:tc>
          <w:tcPr>
            <w:tcW w:w="1413" w:type="dxa"/>
            <w:shd w:val="clear" w:color="auto" w:fill="auto"/>
            <w:hideMark/>
          </w:tcPr>
          <w:p w:rsidR="00BA15EC" w:rsidRPr="009E5B83" w:rsidRDefault="00BA15EC" w:rsidP="006B79A5">
            <w:pPr>
              <w:suppressAutoHyphens/>
              <w:spacing w:after="0"/>
              <w:jc w:val="left"/>
              <w:rPr>
                <w:rFonts w:eastAsia="Segoe UI"/>
                <w:color w:val="000000"/>
                <w:sz w:val="24"/>
                <w:szCs w:val="24"/>
              </w:rPr>
            </w:pPr>
            <w:r w:rsidRPr="009E5B83">
              <w:rPr>
                <w:rFonts w:eastAsia="Segoe UI"/>
                <w:color w:val="000000"/>
                <w:sz w:val="24"/>
                <w:szCs w:val="24"/>
                <w:lang w:val="en-US"/>
              </w:rPr>
              <w:t>&lt;</w:t>
            </w:r>
          </w:p>
        </w:tc>
        <w:tc>
          <w:tcPr>
            <w:tcW w:w="9639" w:type="dxa"/>
            <w:shd w:val="clear" w:color="auto" w:fill="auto"/>
            <w:hideMark/>
          </w:tcPr>
          <w:p w:rsidR="00BA15EC" w:rsidRPr="009E5B83" w:rsidRDefault="00BA15EC" w:rsidP="006B79A5">
            <w:pPr>
              <w:suppressAutoHyphens/>
              <w:spacing w:after="0"/>
              <w:rPr>
                <w:rFonts w:eastAsia="Segoe UI"/>
                <w:color w:val="000000"/>
                <w:sz w:val="24"/>
                <w:szCs w:val="24"/>
              </w:rPr>
            </w:pPr>
            <w:r w:rsidRPr="009E5B83">
              <w:rPr>
                <w:rFonts w:eastAsia="Segoe UI"/>
                <w:color w:val="000000"/>
                <w:sz w:val="24"/>
                <w:szCs w:val="24"/>
              </w:rPr>
              <w:t xml:space="preserve">В случае, если требуется указать конкретное значение характеристики, участник указывает конкретное значение характеристики менее установленного. </w:t>
            </w:r>
          </w:p>
          <w:p w:rsidR="00BA15EC" w:rsidRPr="009E5B83" w:rsidRDefault="00BA15EC" w:rsidP="006B79A5">
            <w:pPr>
              <w:suppressAutoHyphens/>
              <w:spacing w:after="0"/>
              <w:rPr>
                <w:rFonts w:eastAsia="Segoe UI"/>
                <w:color w:val="000000"/>
                <w:sz w:val="24"/>
                <w:szCs w:val="24"/>
              </w:rPr>
            </w:pPr>
            <w:r w:rsidRPr="009E5B83">
              <w:rPr>
                <w:rFonts w:eastAsia="Segoe UI"/>
                <w:color w:val="000000"/>
                <w:sz w:val="24"/>
                <w:szCs w:val="24"/>
              </w:rPr>
              <w:t xml:space="preserve">В случае, если требуется указать диапазонное значение характеристики, крайнее значение предлагаемого участником диапазона должно быть менее установленного. </w:t>
            </w:r>
          </w:p>
        </w:tc>
      </w:tr>
      <w:tr w:rsidR="00BA15EC" w:rsidRPr="009E5B83" w:rsidTr="006B79A5">
        <w:trPr>
          <w:jc w:val="center"/>
        </w:trPr>
        <w:tc>
          <w:tcPr>
            <w:tcW w:w="1413" w:type="dxa"/>
            <w:shd w:val="clear" w:color="auto" w:fill="auto"/>
            <w:hideMark/>
          </w:tcPr>
          <w:p w:rsidR="00BA15EC" w:rsidRPr="009E5B83" w:rsidRDefault="00BA15EC" w:rsidP="006B79A5">
            <w:pPr>
              <w:suppressAutoHyphens/>
              <w:spacing w:after="0"/>
              <w:jc w:val="left"/>
              <w:rPr>
                <w:rFonts w:eastAsia="Segoe UI"/>
                <w:color w:val="000000"/>
                <w:sz w:val="24"/>
                <w:szCs w:val="24"/>
              </w:rPr>
            </w:pPr>
            <w:r w:rsidRPr="009E5B83">
              <w:rPr>
                <w:rFonts w:eastAsia="Segoe UI"/>
                <w:color w:val="000000"/>
                <w:sz w:val="24"/>
                <w:szCs w:val="24"/>
              </w:rPr>
              <w:t>Не менее</w:t>
            </w:r>
          </w:p>
        </w:tc>
        <w:tc>
          <w:tcPr>
            <w:tcW w:w="9639" w:type="dxa"/>
            <w:shd w:val="clear" w:color="auto" w:fill="auto"/>
            <w:hideMark/>
          </w:tcPr>
          <w:p w:rsidR="00BA15EC" w:rsidRPr="009E5B83" w:rsidRDefault="00BA15EC" w:rsidP="006B79A5">
            <w:pPr>
              <w:suppressAutoHyphens/>
              <w:spacing w:after="0"/>
              <w:rPr>
                <w:rFonts w:eastAsia="Segoe UI"/>
                <w:color w:val="000000"/>
                <w:sz w:val="24"/>
                <w:szCs w:val="24"/>
              </w:rPr>
            </w:pPr>
            <w:r w:rsidRPr="009E5B83">
              <w:rPr>
                <w:rFonts w:eastAsia="Segoe UI"/>
                <w:color w:val="000000"/>
                <w:sz w:val="24"/>
                <w:szCs w:val="24"/>
              </w:rPr>
              <w:t xml:space="preserve">В случае, если требуется указать конкретное значение характеристики, участник указывает конкретное значение характеристики более или равное установленному. </w:t>
            </w:r>
          </w:p>
          <w:p w:rsidR="00BA15EC" w:rsidRPr="009E5B83" w:rsidRDefault="00BA15EC" w:rsidP="006B79A5">
            <w:pPr>
              <w:suppressAutoHyphens/>
              <w:spacing w:after="0"/>
              <w:rPr>
                <w:rFonts w:eastAsia="Segoe UI"/>
                <w:color w:val="000000"/>
                <w:sz w:val="24"/>
                <w:szCs w:val="24"/>
              </w:rPr>
            </w:pPr>
            <w:r w:rsidRPr="009E5B83">
              <w:rPr>
                <w:rFonts w:eastAsia="Segoe UI"/>
                <w:color w:val="000000"/>
                <w:sz w:val="24"/>
                <w:szCs w:val="24"/>
              </w:rPr>
              <w:t xml:space="preserve">В случае, если требуется указать диапазонное значение характеристики, крайнее значение предлагаемого участником диапазона должно быть более или равное установленному. </w:t>
            </w:r>
          </w:p>
        </w:tc>
      </w:tr>
      <w:tr w:rsidR="00BA15EC" w:rsidRPr="009E5B83" w:rsidTr="006B79A5">
        <w:trPr>
          <w:jc w:val="center"/>
        </w:trPr>
        <w:tc>
          <w:tcPr>
            <w:tcW w:w="1413" w:type="dxa"/>
            <w:shd w:val="clear" w:color="auto" w:fill="auto"/>
            <w:hideMark/>
          </w:tcPr>
          <w:p w:rsidR="00BA15EC" w:rsidRPr="009E5B83" w:rsidRDefault="00BA15EC" w:rsidP="006B79A5">
            <w:pPr>
              <w:suppressAutoHyphens/>
              <w:spacing w:after="0"/>
              <w:jc w:val="left"/>
              <w:rPr>
                <w:rFonts w:eastAsia="Segoe UI"/>
                <w:color w:val="000000"/>
                <w:sz w:val="24"/>
                <w:szCs w:val="24"/>
              </w:rPr>
            </w:pPr>
            <w:r w:rsidRPr="009E5B83">
              <w:rPr>
                <w:rFonts w:eastAsia="Segoe UI"/>
                <w:color w:val="000000"/>
                <w:sz w:val="24"/>
                <w:szCs w:val="24"/>
              </w:rPr>
              <w:t>Не более</w:t>
            </w:r>
          </w:p>
        </w:tc>
        <w:tc>
          <w:tcPr>
            <w:tcW w:w="9639" w:type="dxa"/>
            <w:shd w:val="clear" w:color="auto" w:fill="auto"/>
            <w:hideMark/>
          </w:tcPr>
          <w:p w:rsidR="00BA15EC" w:rsidRPr="009E5B83" w:rsidRDefault="00BA15EC" w:rsidP="006B79A5">
            <w:pPr>
              <w:suppressAutoHyphens/>
              <w:spacing w:after="0"/>
              <w:rPr>
                <w:rFonts w:eastAsia="Segoe UI"/>
                <w:color w:val="000000"/>
                <w:sz w:val="24"/>
                <w:szCs w:val="24"/>
              </w:rPr>
            </w:pPr>
            <w:r w:rsidRPr="009E5B83">
              <w:rPr>
                <w:rFonts w:eastAsia="Segoe UI"/>
                <w:color w:val="000000"/>
                <w:sz w:val="24"/>
                <w:szCs w:val="24"/>
              </w:rPr>
              <w:t xml:space="preserve">В случае, если требуется указать конкретное значение характеристики, участник указывает конкретное значение характеристики менее или равное установленному. </w:t>
            </w:r>
          </w:p>
          <w:p w:rsidR="00BA15EC" w:rsidRPr="009E5B83" w:rsidRDefault="00BA15EC" w:rsidP="006B79A5">
            <w:pPr>
              <w:suppressAutoHyphens/>
              <w:spacing w:after="0"/>
              <w:rPr>
                <w:rFonts w:eastAsia="Segoe UI"/>
                <w:color w:val="000000"/>
                <w:sz w:val="24"/>
                <w:szCs w:val="24"/>
              </w:rPr>
            </w:pPr>
            <w:r w:rsidRPr="009E5B83">
              <w:rPr>
                <w:rFonts w:eastAsia="Segoe UI"/>
                <w:color w:val="000000"/>
                <w:sz w:val="24"/>
                <w:szCs w:val="24"/>
              </w:rPr>
              <w:t xml:space="preserve">В случае, если требуется указать диапазонное значение характеристики, крайнее значение предлагаемого участником диапазона должно быть менее или равное установленному. </w:t>
            </w:r>
          </w:p>
        </w:tc>
      </w:tr>
      <w:tr w:rsidR="00BA15EC" w:rsidRPr="009E5B83" w:rsidTr="006B79A5">
        <w:trPr>
          <w:jc w:val="center"/>
        </w:trPr>
        <w:tc>
          <w:tcPr>
            <w:tcW w:w="1413" w:type="dxa"/>
            <w:shd w:val="clear" w:color="auto" w:fill="auto"/>
            <w:hideMark/>
          </w:tcPr>
          <w:p w:rsidR="00BA15EC" w:rsidRPr="009E5B83" w:rsidRDefault="00BA15EC" w:rsidP="006B79A5">
            <w:pPr>
              <w:suppressAutoHyphens/>
              <w:spacing w:after="0"/>
              <w:jc w:val="left"/>
              <w:rPr>
                <w:rFonts w:eastAsia="Segoe UI"/>
                <w:color w:val="000000"/>
                <w:sz w:val="24"/>
                <w:szCs w:val="24"/>
              </w:rPr>
            </w:pPr>
            <w:r w:rsidRPr="009E5B83">
              <w:rPr>
                <w:rFonts w:eastAsia="Segoe UI"/>
                <w:color w:val="000000"/>
                <w:sz w:val="24"/>
                <w:szCs w:val="24"/>
              </w:rPr>
              <w:t>Более</w:t>
            </w:r>
          </w:p>
        </w:tc>
        <w:tc>
          <w:tcPr>
            <w:tcW w:w="9639" w:type="dxa"/>
            <w:shd w:val="clear" w:color="auto" w:fill="auto"/>
            <w:hideMark/>
          </w:tcPr>
          <w:p w:rsidR="00BA15EC" w:rsidRPr="009E5B83" w:rsidRDefault="00BA15EC" w:rsidP="006B79A5">
            <w:pPr>
              <w:suppressAutoHyphens/>
              <w:spacing w:after="0"/>
              <w:rPr>
                <w:rFonts w:eastAsia="Segoe UI"/>
                <w:color w:val="000000"/>
                <w:sz w:val="24"/>
                <w:szCs w:val="24"/>
              </w:rPr>
            </w:pPr>
            <w:r w:rsidRPr="009E5B83">
              <w:rPr>
                <w:rFonts w:eastAsia="Segoe UI"/>
                <w:color w:val="000000"/>
                <w:sz w:val="24"/>
                <w:szCs w:val="24"/>
              </w:rPr>
              <w:t xml:space="preserve">В случае, если требуется указать конкретное значение характеристики, участник указывает конкретное значение характеристики более установленного. </w:t>
            </w:r>
          </w:p>
          <w:p w:rsidR="00BA15EC" w:rsidRPr="009E5B83" w:rsidRDefault="00BA15EC" w:rsidP="006B79A5">
            <w:pPr>
              <w:suppressAutoHyphens/>
              <w:spacing w:after="0"/>
              <w:rPr>
                <w:rFonts w:eastAsia="Segoe UI"/>
                <w:color w:val="000000"/>
                <w:sz w:val="24"/>
                <w:szCs w:val="24"/>
              </w:rPr>
            </w:pPr>
            <w:r w:rsidRPr="009E5B83">
              <w:rPr>
                <w:rFonts w:eastAsia="Segoe UI"/>
                <w:color w:val="000000"/>
                <w:sz w:val="24"/>
                <w:szCs w:val="24"/>
              </w:rPr>
              <w:t xml:space="preserve">В случае, если требуется указать диапазонное значение характеристики, крайнее значение предлагаемого участником диапазона должно быть более установленного. </w:t>
            </w:r>
          </w:p>
        </w:tc>
      </w:tr>
      <w:tr w:rsidR="00BA15EC" w:rsidRPr="009E5B83" w:rsidTr="006B79A5">
        <w:trPr>
          <w:jc w:val="center"/>
        </w:trPr>
        <w:tc>
          <w:tcPr>
            <w:tcW w:w="1413" w:type="dxa"/>
            <w:shd w:val="clear" w:color="auto" w:fill="auto"/>
            <w:hideMark/>
          </w:tcPr>
          <w:p w:rsidR="00BA15EC" w:rsidRPr="009E5B83" w:rsidRDefault="00BA15EC" w:rsidP="006B79A5">
            <w:pPr>
              <w:suppressAutoHyphens/>
              <w:spacing w:after="0"/>
              <w:jc w:val="left"/>
              <w:rPr>
                <w:rFonts w:eastAsia="Segoe UI"/>
                <w:color w:val="000000"/>
                <w:sz w:val="24"/>
                <w:szCs w:val="24"/>
              </w:rPr>
            </w:pPr>
            <w:r w:rsidRPr="009E5B83">
              <w:rPr>
                <w:rFonts w:eastAsia="Segoe UI"/>
                <w:color w:val="000000"/>
                <w:sz w:val="24"/>
                <w:szCs w:val="24"/>
              </w:rPr>
              <w:t>Менее</w:t>
            </w:r>
          </w:p>
        </w:tc>
        <w:tc>
          <w:tcPr>
            <w:tcW w:w="9639" w:type="dxa"/>
            <w:shd w:val="clear" w:color="auto" w:fill="auto"/>
            <w:hideMark/>
          </w:tcPr>
          <w:p w:rsidR="00BA15EC" w:rsidRPr="009E5B83" w:rsidRDefault="00BA15EC" w:rsidP="006B79A5">
            <w:pPr>
              <w:suppressAutoHyphens/>
              <w:spacing w:after="0"/>
              <w:rPr>
                <w:rFonts w:eastAsia="Segoe UI"/>
                <w:color w:val="000000"/>
                <w:sz w:val="24"/>
                <w:szCs w:val="24"/>
              </w:rPr>
            </w:pPr>
            <w:r w:rsidRPr="009E5B83">
              <w:rPr>
                <w:rFonts w:eastAsia="Segoe UI"/>
                <w:color w:val="000000"/>
                <w:sz w:val="24"/>
                <w:szCs w:val="24"/>
              </w:rPr>
              <w:t xml:space="preserve">В случае, если требуется указать конкретное значение характеристики, участник указывает конкретное значение характеристики менее установленного. </w:t>
            </w:r>
          </w:p>
          <w:p w:rsidR="00BA15EC" w:rsidRPr="009E5B83" w:rsidRDefault="00BA15EC" w:rsidP="006B79A5">
            <w:pPr>
              <w:suppressAutoHyphens/>
              <w:spacing w:after="0"/>
              <w:rPr>
                <w:rFonts w:eastAsia="Segoe UI"/>
                <w:color w:val="000000"/>
                <w:sz w:val="24"/>
                <w:szCs w:val="24"/>
              </w:rPr>
            </w:pPr>
            <w:r w:rsidRPr="009E5B83">
              <w:rPr>
                <w:rFonts w:eastAsia="Segoe UI"/>
                <w:color w:val="000000"/>
                <w:sz w:val="24"/>
                <w:szCs w:val="24"/>
              </w:rPr>
              <w:t xml:space="preserve">В случае, если требуется указать диапазонное значение характеристики, крайнее значение предлагаемого участником диапазона должно быть менее установленного. </w:t>
            </w:r>
          </w:p>
        </w:tc>
      </w:tr>
      <w:tr w:rsidR="00BA15EC" w:rsidRPr="009E5B83" w:rsidTr="006B79A5">
        <w:trPr>
          <w:jc w:val="center"/>
        </w:trPr>
        <w:tc>
          <w:tcPr>
            <w:tcW w:w="1413" w:type="dxa"/>
            <w:shd w:val="clear" w:color="auto" w:fill="auto"/>
            <w:hideMark/>
          </w:tcPr>
          <w:p w:rsidR="00BA15EC" w:rsidRPr="009E5B83" w:rsidRDefault="00BA15EC" w:rsidP="006B79A5">
            <w:pPr>
              <w:suppressAutoHyphens/>
              <w:spacing w:after="0"/>
              <w:jc w:val="left"/>
              <w:rPr>
                <w:rFonts w:eastAsia="Segoe UI"/>
                <w:color w:val="000000"/>
                <w:sz w:val="24"/>
                <w:szCs w:val="24"/>
              </w:rPr>
            </w:pPr>
            <w:r w:rsidRPr="009E5B83">
              <w:rPr>
                <w:rFonts w:eastAsia="Segoe UI"/>
                <w:color w:val="000000"/>
                <w:sz w:val="24"/>
                <w:szCs w:val="24"/>
              </w:rPr>
              <w:t>или</w:t>
            </w:r>
          </w:p>
        </w:tc>
        <w:tc>
          <w:tcPr>
            <w:tcW w:w="9639" w:type="dxa"/>
            <w:shd w:val="clear" w:color="auto" w:fill="auto"/>
            <w:hideMark/>
          </w:tcPr>
          <w:p w:rsidR="00BA15EC" w:rsidRPr="009E5B83" w:rsidRDefault="00BA15EC" w:rsidP="006B79A5">
            <w:pPr>
              <w:suppressAutoHyphens/>
              <w:spacing w:after="0"/>
              <w:rPr>
                <w:rFonts w:eastAsia="Segoe UI"/>
                <w:color w:val="000000"/>
                <w:sz w:val="24"/>
                <w:szCs w:val="24"/>
              </w:rPr>
            </w:pPr>
            <w:r w:rsidRPr="009E5B83">
              <w:rPr>
                <w:rFonts w:eastAsia="Segoe UI"/>
                <w:color w:val="000000"/>
                <w:sz w:val="24"/>
                <w:szCs w:val="24"/>
              </w:rPr>
              <w:t>Участник в заявке должен выбрать и указать один показатель</w:t>
            </w:r>
          </w:p>
        </w:tc>
      </w:tr>
      <w:tr w:rsidR="00BA15EC" w:rsidRPr="009E5B83" w:rsidTr="006B79A5">
        <w:trPr>
          <w:jc w:val="center"/>
        </w:trPr>
        <w:tc>
          <w:tcPr>
            <w:tcW w:w="1413" w:type="dxa"/>
            <w:shd w:val="clear" w:color="auto" w:fill="auto"/>
            <w:hideMark/>
          </w:tcPr>
          <w:p w:rsidR="00BA15EC" w:rsidRPr="009E5B83" w:rsidRDefault="00BA15EC" w:rsidP="006B79A5">
            <w:pPr>
              <w:suppressAutoHyphens/>
              <w:spacing w:after="0"/>
              <w:jc w:val="left"/>
              <w:rPr>
                <w:rFonts w:eastAsia="Segoe UI"/>
                <w:color w:val="000000"/>
                <w:sz w:val="24"/>
                <w:szCs w:val="24"/>
              </w:rPr>
            </w:pPr>
            <w:r w:rsidRPr="009E5B83">
              <w:rPr>
                <w:rFonts w:eastAsia="Segoe UI"/>
                <w:color w:val="000000"/>
                <w:sz w:val="24"/>
                <w:szCs w:val="24"/>
              </w:rPr>
              <w:lastRenderedPageBreak/>
              <w:t>/</w:t>
            </w:r>
          </w:p>
        </w:tc>
        <w:tc>
          <w:tcPr>
            <w:tcW w:w="9639" w:type="dxa"/>
            <w:shd w:val="clear" w:color="auto" w:fill="auto"/>
            <w:hideMark/>
          </w:tcPr>
          <w:p w:rsidR="00BA15EC" w:rsidRPr="009E5B83" w:rsidRDefault="00BA15EC" w:rsidP="006B79A5">
            <w:pPr>
              <w:suppressAutoHyphens/>
              <w:spacing w:after="0"/>
              <w:rPr>
                <w:rFonts w:eastAsia="Segoe UI"/>
                <w:color w:val="000000"/>
                <w:sz w:val="24"/>
                <w:szCs w:val="24"/>
              </w:rPr>
            </w:pPr>
            <w:r w:rsidRPr="009E5B83">
              <w:rPr>
                <w:rFonts w:eastAsia="Segoe UI"/>
                <w:color w:val="000000"/>
                <w:sz w:val="24"/>
                <w:szCs w:val="24"/>
              </w:rPr>
              <w:t>Участник в заявке должен выбрать и указать один показатель</w:t>
            </w:r>
          </w:p>
        </w:tc>
      </w:tr>
      <w:tr w:rsidR="00BA15EC" w:rsidRPr="009E5B83" w:rsidTr="006B79A5">
        <w:trPr>
          <w:jc w:val="center"/>
        </w:trPr>
        <w:tc>
          <w:tcPr>
            <w:tcW w:w="1413" w:type="dxa"/>
            <w:shd w:val="clear" w:color="auto" w:fill="auto"/>
            <w:hideMark/>
          </w:tcPr>
          <w:p w:rsidR="00BA15EC" w:rsidRPr="009E5B83" w:rsidRDefault="00BA15EC" w:rsidP="006B79A5">
            <w:pPr>
              <w:suppressAutoHyphens/>
              <w:spacing w:after="0"/>
              <w:jc w:val="left"/>
              <w:rPr>
                <w:rFonts w:eastAsia="Segoe UI"/>
                <w:color w:val="000000"/>
                <w:sz w:val="24"/>
                <w:szCs w:val="24"/>
              </w:rPr>
            </w:pPr>
            <w:r w:rsidRPr="009E5B83">
              <w:rPr>
                <w:rFonts w:eastAsia="Segoe UI"/>
                <w:color w:val="000000"/>
                <w:sz w:val="24"/>
                <w:szCs w:val="24"/>
              </w:rPr>
              <w:t>и/или</w:t>
            </w:r>
          </w:p>
        </w:tc>
        <w:tc>
          <w:tcPr>
            <w:tcW w:w="9639" w:type="dxa"/>
            <w:shd w:val="clear" w:color="auto" w:fill="auto"/>
            <w:hideMark/>
          </w:tcPr>
          <w:p w:rsidR="00BA15EC" w:rsidRPr="009E5B83" w:rsidRDefault="00BA15EC" w:rsidP="006B79A5">
            <w:pPr>
              <w:suppressAutoHyphens/>
              <w:spacing w:after="0"/>
              <w:rPr>
                <w:rFonts w:eastAsia="Segoe UI"/>
                <w:color w:val="000000"/>
                <w:sz w:val="24"/>
                <w:szCs w:val="24"/>
              </w:rPr>
            </w:pPr>
            <w:r w:rsidRPr="009E5B83">
              <w:rPr>
                <w:rFonts w:eastAsia="Segoe UI"/>
                <w:color w:val="000000"/>
                <w:sz w:val="24"/>
                <w:szCs w:val="24"/>
              </w:rPr>
              <w:t>Участник закупки указывает в заявке одно или несколько значений характеристики</w:t>
            </w:r>
          </w:p>
        </w:tc>
      </w:tr>
      <w:tr w:rsidR="00BA15EC" w:rsidRPr="009E5B83" w:rsidTr="006B79A5">
        <w:trPr>
          <w:jc w:val="center"/>
        </w:trPr>
        <w:tc>
          <w:tcPr>
            <w:tcW w:w="11052" w:type="dxa"/>
            <w:gridSpan w:val="2"/>
            <w:shd w:val="clear" w:color="auto" w:fill="auto"/>
            <w:hideMark/>
          </w:tcPr>
          <w:p w:rsidR="00BA15EC" w:rsidRPr="009E5B83" w:rsidRDefault="00BA15EC" w:rsidP="006B79A5">
            <w:pPr>
              <w:suppressAutoHyphens/>
              <w:spacing w:after="0"/>
              <w:rPr>
                <w:rFonts w:eastAsia="Segoe UI"/>
                <w:color w:val="000000"/>
                <w:sz w:val="24"/>
                <w:szCs w:val="24"/>
              </w:rPr>
            </w:pPr>
            <w:r w:rsidRPr="009E5B83">
              <w:rPr>
                <w:rFonts w:eastAsia="Segoe UI"/>
                <w:color w:val="000000"/>
                <w:sz w:val="24"/>
                <w:szCs w:val="24"/>
              </w:rPr>
              <w:t>Предоставление конкретных характеристик с использованием символов и слов, указанных в настоящем разделе инструкции, не допускается.</w:t>
            </w:r>
          </w:p>
        </w:tc>
      </w:tr>
    </w:tbl>
    <w:p w:rsidR="00BA15EC" w:rsidRPr="009E5B83" w:rsidRDefault="00BA15EC" w:rsidP="00BA15EC">
      <w:pPr>
        <w:spacing w:after="0"/>
        <w:rPr>
          <w:color w:val="000000"/>
          <w:sz w:val="24"/>
          <w:szCs w:val="24"/>
        </w:rPr>
      </w:pPr>
      <w:r w:rsidRPr="009E5B83">
        <w:rPr>
          <w:bCs/>
          <w:color w:val="000000"/>
          <w:sz w:val="24"/>
          <w:szCs w:val="24"/>
        </w:rPr>
        <w:t>2.</w:t>
      </w:r>
      <w:r>
        <w:rPr>
          <w:bCs/>
          <w:color w:val="000000"/>
          <w:sz w:val="24"/>
          <w:szCs w:val="24"/>
        </w:rPr>
        <w:t>3</w:t>
      </w:r>
      <w:r w:rsidRPr="009E5B83">
        <w:rPr>
          <w:bCs/>
          <w:color w:val="000000"/>
          <w:sz w:val="24"/>
          <w:szCs w:val="24"/>
        </w:rPr>
        <w:t>.</w:t>
      </w:r>
      <w:r w:rsidRPr="009E5B83">
        <w:rPr>
          <w:bCs/>
          <w:color w:val="000000"/>
          <w:sz w:val="24"/>
          <w:szCs w:val="24"/>
          <w:shd w:val="clear" w:color="auto" w:fill="FFFFFF"/>
        </w:rPr>
        <w:t xml:space="preserve"> Правила заполнения заявки для показателей, которые указаны в КТРУ: </w:t>
      </w:r>
    </w:p>
    <w:p w:rsidR="00BA15EC" w:rsidRPr="009E5B83" w:rsidRDefault="00BA15EC" w:rsidP="00BA15EC">
      <w:pPr>
        <w:spacing w:after="0"/>
        <w:rPr>
          <w:color w:val="000000"/>
          <w:sz w:val="24"/>
          <w:szCs w:val="24"/>
        </w:rPr>
      </w:pPr>
      <w:r w:rsidRPr="009E5B83">
        <w:rPr>
          <w:color w:val="000000"/>
          <w:sz w:val="24"/>
          <w:szCs w:val="24"/>
          <w:shd w:val="clear" w:color="auto" w:fill="FFFFFF"/>
        </w:rPr>
        <w:t>Если показатели характеристик используются Заказчиком из каталога товаров, работ, услуг (КТРУ) участнику закупки следует руководствоваться настоящей инструкцией, а также следующим:</w:t>
      </w:r>
    </w:p>
    <w:p w:rsidR="00BA15EC" w:rsidRPr="009E5B83" w:rsidRDefault="00BA15EC" w:rsidP="00BA15EC">
      <w:pPr>
        <w:spacing w:after="0"/>
        <w:rPr>
          <w:color w:val="000000"/>
          <w:sz w:val="24"/>
          <w:szCs w:val="24"/>
        </w:rPr>
      </w:pPr>
      <w:r w:rsidRPr="009E5B83">
        <w:rPr>
          <w:color w:val="000000"/>
          <w:sz w:val="24"/>
          <w:szCs w:val="24"/>
          <w:shd w:val="clear" w:color="auto" w:fill="FFFFFF"/>
        </w:rPr>
        <w:t>В</w:t>
      </w:r>
      <w:r w:rsidRPr="009E5B83">
        <w:rPr>
          <w:bCs/>
          <w:color w:val="000000"/>
          <w:sz w:val="24"/>
          <w:szCs w:val="24"/>
          <w:shd w:val="clear" w:color="auto" w:fill="FFFFFF"/>
        </w:rPr>
        <w:t xml:space="preserve"> </w:t>
      </w:r>
      <w:r w:rsidRPr="009E5B83">
        <w:rPr>
          <w:color w:val="000000"/>
          <w:sz w:val="24"/>
          <w:szCs w:val="24"/>
          <w:shd w:val="clear" w:color="auto" w:fill="FFFFFF"/>
        </w:rPr>
        <w:t>минимальных и (или) максимальных параметрах: должно быть указание на конкретное значение характеристик.</w:t>
      </w:r>
    </w:p>
    <w:p w:rsidR="00BA15EC" w:rsidRPr="009E5B83" w:rsidRDefault="00BA15EC" w:rsidP="00BA15EC">
      <w:pPr>
        <w:spacing w:after="0"/>
        <w:rPr>
          <w:color w:val="000000"/>
          <w:sz w:val="24"/>
          <w:szCs w:val="24"/>
        </w:rPr>
      </w:pPr>
      <w:r w:rsidRPr="009E5B83">
        <w:rPr>
          <w:color w:val="000000"/>
          <w:sz w:val="24"/>
          <w:szCs w:val="24"/>
          <w:shd w:val="clear" w:color="auto" w:fill="FFFFFF"/>
        </w:rPr>
        <w:t>Показатели, которые не изменяются: следует руководствоваться инструкцией указанной выше.</w:t>
      </w:r>
    </w:p>
    <w:p w:rsidR="00BA15EC" w:rsidRPr="009E5B83" w:rsidRDefault="00BA15EC" w:rsidP="00BA15EC">
      <w:pPr>
        <w:spacing w:after="0"/>
        <w:rPr>
          <w:color w:val="000000"/>
          <w:sz w:val="24"/>
          <w:szCs w:val="24"/>
        </w:rPr>
      </w:pPr>
      <w:r w:rsidRPr="009E5B83">
        <w:rPr>
          <w:color w:val="000000"/>
          <w:sz w:val="24"/>
          <w:szCs w:val="24"/>
          <w:shd w:val="clear" w:color="auto" w:fill="FFFFFF"/>
        </w:rPr>
        <w:t>Показатели, указанные в диапазоне: показатели должны быть указаны, соответствующие значениям диапазона.</w:t>
      </w:r>
    </w:p>
    <w:p w:rsidR="00BA15EC" w:rsidRPr="009E5B83" w:rsidRDefault="00BA15EC" w:rsidP="00BA15EC">
      <w:pPr>
        <w:spacing w:after="0"/>
        <w:rPr>
          <w:color w:val="000000"/>
          <w:sz w:val="24"/>
          <w:szCs w:val="24"/>
        </w:rPr>
      </w:pPr>
      <w:r w:rsidRPr="009E5B83">
        <w:rPr>
          <w:color w:val="000000"/>
          <w:sz w:val="24"/>
          <w:szCs w:val="24"/>
          <w:shd w:val="clear" w:color="auto" w:fill="FFFFFF"/>
        </w:rPr>
        <w:t>В случае если требование к показателю установлены как «минимальный», «</w:t>
      </w:r>
      <w:r w:rsidRPr="009E5B83">
        <w:rPr>
          <w:color w:val="000000"/>
          <w:sz w:val="24"/>
          <w:szCs w:val="24"/>
          <w:shd w:val="clear" w:color="auto" w:fill="FFFFFF"/>
          <w:lang w:val="en-US"/>
        </w:rPr>
        <w:t>min</w:t>
      </w:r>
      <w:r w:rsidRPr="009E5B83">
        <w:rPr>
          <w:color w:val="000000"/>
          <w:sz w:val="24"/>
          <w:szCs w:val="24"/>
          <w:shd w:val="clear" w:color="auto" w:fill="FFFFFF"/>
        </w:rPr>
        <w:t>» и «максимальный», «</w:t>
      </w:r>
      <w:r w:rsidRPr="009E5B83">
        <w:rPr>
          <w:color w:val="000000"/>
          <w:sz w:val="24"/>
          <w:szCs w:val="24"/>
          <w:shd w:val="clear" w:color="auto" w:fill="FFFFFF"/>
          <w:lang w:val="en-US"/>
        </w:rPr>
        <w:t>max</w:t>
      </w:r>
      <w:r w:rsidRPr="009E5B83">
        <w:rPr>
          <w:color w:val="000000"/>
          <w:sz w:val="24"/>
          <w:szCs w:val="24"/>
          <w:shd w:val="clear" w:color="auto" w:fill="FFFFFF"/>
        </w:rPr>
        <w:t>» показатель, то участнику закупки следует указать одно значение, соответствующее как «минимальному», «</w:t>
      </w:r>
      <w:r w:rsidRPr="009E5B83">
        <w:rPr>
          <w:color w:val="000000"/>
          <w:sz w:val="24"/>
          <w:szCs w:val="24"/>
          <w:shd w:val="clear" w:color="auto" w:fill="FFFFFF"/>
          <w:lang w:val="en-US"/>
        </w:rPr>
        <w:t>min</w:t>
      </w:r>
      <w:r w:rsidRPr="009E5B83">
        <w:rPr>
          <w:color w:val="000000"/>
          <w:sz w:val="24"/>
          <w:szCs w:val="24"/>
          <w:shd w:val="clear" w:color="auto" w:fill="FFFFFF"/>
        </w:rPr>
        <w:t>», так и «максимальному», «</w:t>
      </w:r>
      <w:r w:rsidRPr="009E5B83">
        <w:rPr>
          <w:color w:val="000000"/>
          <w:sz w:val="24"/>
          <w:szCs w:val="24"/>
          <w:shd w:val="clear" w:color="auto" w:fill="FFFFFF"/>
          <w:lang w:val="en-US"/>
        </w:rPr>
        <w:t>max</w:t>
      </w:r>
      <w:r w:rsidRPr="009E5B83">
        <w:rPr>
          <w:color w:val="000000"/>
          <w:sz w:val="24"/>
          <w:szCs w:val="24"/>
          <w:shd w:val="clear" w:color="auto" w:fill="FFFFFF"/>
        </w:rPr>
        <w:t>» показателю.</w:t>
      </w:r>
    </w:p>
    <w:p w:rsidR="00BA15EC" w:rsidRPr="009E5B83" w:rsidRDefault="00BA15EC" w:rsidP="00BA15EC">
      <w:pPr>
        <w:spacing w:after="0"/>
        <w:rPr>
          <w:color w:val="000000"/>
          <w:sz w:val="24"/>
          <w:szCs w:val="24"/>
        </w:rPr>
      </w:pPr>
      <w:r w:rsidRPr="009E5B83">
        <w:rPr>
          <w:i/>
          <w:iCs/>
          <w:color w:val="000000"/>
          <w:sz w:val="24"/>
          <w:szCs w:val="24"/>
          <w:shd w:val="clear" w:color="auto" w:fill="FFFFFF"/>
        </w:rPr>
        <w:t>(Пример: Минимальный размер диагонали, дюйм, 21, Максимальный размер диагонали, дюйм, 23. Предложение участника: «Размер диагонали, дюйм, 21» или «Размер диагонали, дюйм, 22» или «Размер диагонали, дюйм, 23»).</w:t>
      </w:r>
    </w:p>
    <w:p w:rsidR="00BA15EC" w:rsidRPr="009E5B83" w:rsidRDefault="00BA15EC" w:rsidP="00BA15EC">
      <w:pPr>
        <w:autoSpaceDE w:val="0"/>
        <w:autoSpaceDN w:val="0"/>
        <w:adjustRightInd w:val="0"/>
        <w:spacing w:after="0"/>
        <w:rPr>
          <w:sz w:val="24"/>
          <w:szCs w:val="24"/>
          <w:lang w:eastAsia="ar-SA"/>
        </w:rPr>
      </w:pPr>
      <w:r w:rsidRPr="009E5B83">
        <w:rPr>
          <w:rFonts w:eastAsia="Segoe UI"/>
          <w:color w:val="000000"/>
          <w:sz w:val="24"/>
          <w:szCs w:val="24"/>
          <w:shd w:val="clear" w:color="auto" w:fill="FFFFFF"/>
          <w:lang w:eastAsia="en-US" w:bidi="en-US"/>
        </w:rPr>
        <w:t>В случае если в описании объекта закупки используются показатели из КТРУ, правила заполнения которых не установлены в настоящей инструкции, участнику закупки при заполнении заявки следует руководствоваться общепринятыми значениями и наименованиями в соответствии с требованиями действующих нормативных документов, при этом заявка участника должна содержать показатели позволяющие сделать вывод о функциональных, технических и качественных характеристиках предлагаемого к поставке товара и его соответствии требованиям заказчика.</w:t>
      </w:r>
    </w:p>
    <w:p w:rsidR="00BA15EC" w:rsidRPr="009E5B83" w:rsidRDefault="00BA15EC" w:rsidP="00BA15EC">
      <w:pPr>
        <w:autoSpaceDE w:val="0"/>
        <w:autoSpaceDN w:val="0"/>
        <w:adjustRightInd w:val="0"/>
        <w:spacing w:after="0"/>
        <w:rPr>
          <w:sz w:val="24"/>
          <w:szCs w:val="24"/>
          <w:lang w:eastAsia="ar-SA"/>
        </w:rPr>
      </w:pPr>
    </w:p>
    <w:p w:rsidR="00BA15EC" w:rsidRPr="00EF72AD" w:rsidRDefault="00BA15EC" w:rsidP="00BA15EC">
      <w:pPr>
        <w:spacing w:after="0"/>
        <w:rPr>
          <w:sz w:val="24"/>
          <w:szCs w:val="24"/>
        </w:rPr>
      </w:pPr>
      <w:r w:rsidRPr="00EF72AD">
        <w:rPr>
          <w:sz w:val="24"/>
          <w:szCs w:val="24"/>
        </w:rPr>
        <w:t>Ответственность за достоверность сведений о конкретных показателях используемого товара, товарном знаке (при наличии), наименовании страны происхождения товара, указанных в первой части заявки на участие в закупке, несет участник закупки.</w:t>
      </w:r>
    </w:p>
    <w:p w:rsidR="00BA15EC" w:rsidRPr="0008637F" w:rsidRDefault="00BA15EC" w:rsidP="00BA15EC">
      <w:pPr>
        <w:spacing w:after="0"/>
        <w:rPr>
          <w:rFonts w:eastAsia="Calibri"/>
          <w:kern w:val="2"/>
          <w:sz w:val="24"/>
          <w:szCs w:val="24"/>
          <w:lang w:eastAsia="en-US"/>
        </w:rPr>
      </w:pPr>
      <w:r w:rsidRPr="00EF72AD">
        <w:rPr>
          <w:sz w:val="24"/>
          <w:szCs w:val="24"/>
        </w:rPr>
        <w:t>При указании в описании объекта закупки товарных знаков товаров считать описание объекта с применением слов "или эквивалент", за исключением указания в описании объекта закупки случаев несовместимости товаров, и необходимости обеспечения взаимодействия таких товаров с товарами, используемыми заказчиком, а также случаев 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rsidR="00BA15EC" w:rsidRPr="0008637F" w:rsidRDefault="00BA15EC" w:rsidP="00BA15EC">
      <w:pPr>
        <w:spacing w:after="0"/>
        <w:rPr>
          <w:rFonts w:eastAsia="Calibri"/>
          <w:kern w:val="2"/>
          <w:sz w:val="24"/>
          <w:szCs w:val="24"/>
          <w:lang w:eastAsia="en-US"/>
        </w:rPr>
      </w:pPr>
      <w:r w:rsidRPr="0008637F">
        <w:rPr>
          <w:rFonts w:eastAsia="Calibri"/>
          <w:kern w:val="2"/>
          <w:sz w:val="24"/>
          <w:szCs w:val="24"/>
          <w:lang w:eastAsia="en-US"/>
        </w:rPr>
        <w:t>В случае если в пункте описания конкретного товара содержится описание материалов с подпунктами, участник закупки указывает в заявке на участие в закупке описание каждого товара (материала) в соответствии с количеством пунктов, подпунктов указанных в настоящем перечне материалов. Данное требование установлено ввиду того, что в соответствии с ч. 2 ст. 33 Федерального закона в соответствии с требованиями, указанными в ч. 1 ст. 33 Федерального закона, должна содержать показатели, позволяющие определить соответствие закупаемых товаров установленным Заказчиком требованиям.</w:t>
      </w:r>
    </w:p>
    <w:p w:rsidR="00BA15EC" w:rsidRPr="0008637F" w:rsidRDefault="00BA15EC" w:rsidP="00BA15EC">
      <w:pPr>
        <w:spacing w:after="0"/>
        <w:rPr>
          <w:rFonts w:eastAsia="Calibri"/>
          <w:kern w:val="2"/>
          <w:sz w:val="24"/>
          <w:szCs w:val="24"/>
          <w:lang w:eastAsia="en-US"/>
        </w:rPr>
      </w:pPr>
      <w:r w:rsidRPr="0008637F">
        <w:rPr>
          <w:rFonts w:eastAsia="Calibri"/>
          <w:kern w:val="2"/>
          <w:sz w:val="24"/>
          <w:szCs w:val="24"/>
          <w:lang w:eastAsia="en-US"/>
        </w:rPr>
        <w:t xml:space="preserve">В случае наличия единицы </w:t>
      </w:r>
      <w:r w:rsidRPr="0008637F">
        <w:rPr>
          <w:rFonts w:eastAsia="Calibri"/>
          <w:color w:val="000000"/>
          <w:kern w:val="2"/>
          <w:sz w:val="24"/>
          <w:szCs w:val="24"/>
          <w:lang w:eastAsia="en-US"/>
        </w:rPr>
        <w:t>измерения количественного показателя товара участник закупки указывает конкретную единицу измерения</w:t>
      </w:r>
      <w:r w:rsidRPr="0008637F">
        <w:rPr>
          <w:rFonts w:eastAsia="Calibri"/>
          <w:color w:val="FF0000"/>
          <w:kern w:val="2"/>
          <w:sz w:val="24"/>
          <w:szCs w:val="24"/>
          <w:lang w:eastAsia="en-US"/>
        </w:rPr>
        <w:t>.</w:t>
      </w:r>
    </w:p>
    <w:p w:rsidR="00BA15EC" w:rsidRPr="0008637F" w:rsidRDefault="00BA15EC" w:rsidP="00BA15EC">
      <w:pPr>
        <w:spacing w:after="0"/>
        <w:rPr>
          <w:rFonts w:eastAsia="Calibri"/>
          <w:kern w:val="2"/>
          <w:sz w:val="24"/>
          <w:szCs w:val="24"/>
          <w:lang w:eastAsia="en-US"/>
        </w:rPr>
      </w:pPr>
      <w:r w:rsidRPr="0008637F">
        <w:rPr>
          <w:rFonts w:eastAsia="Calibri"/>
          <w:kern w:val="2"/>
          <w:sz w:val="24"/>
          <w:szCs w:val="24"/>
          <w:lang w:eastAsia="en-US"/>
        </w:rPr>
        <w:lastRenderedPageBreak/>
        <w:t xml:space="preserve">Если при описании товара в документе «Описание объекта закупки» содержится требование о соответствии какого-либо показателя конкретному пункту ГОСТ (ОСТ), то участник </w:t>
      </w:r>
      <w:r>
        <w:rPr>
          <w:rFonts w:eastAsia="Calibri"/>
          <w:kern w:val="2"/>
          <w:sz w:val="24"/>
          <w:szCs w:val="24"/>
          <w:lang w:eastAsia="en-US"/>
        </w:rPr>
        <w:t>закупки</w:t>
      </w:r>
      <w:r w:rsidRPr="0008637F">
        <w:rPr>
          <w:rFonts w:eastAsia="Calibri"/>
          <w:kern w:val="2"/>
          <w:sz w:val="24"/>
          <w:szCs w:val="24"/>
          <w:lang w:eastAsia="en-US"/>
        </w:rPr>
        <w:t xml:space="preserve"> в заявке на участие в закупке обязан указать конкретные значения показателей, приведенных в пункте, ГОСТ (ОСТ), на который имеется ссылка в документе «Описание объекта закупки».</w:t>
      </w:r>
    </w:p>
    <w:p w:rsidR="00BA15EC" w:rsidRPr="0008637F" w:rsidRDefault="00BA15EC" w:rsidP="00BA15EC">
      <w:pPr>
        <w:spacing w:after="0"/>
        <w:rPr>
          <w:rFonts w:eastAsia="Calibri"/>
          <w:kern w:val="2"/>
          <w:sz w:val="24"/>
          <w:szCs w:val="24"/>
          <w:lang w:eastAsia="en-US"/>
        </w:rPr>
      </w:pPr>
      <w:r w:rsidRPr="0008637F">
        <w:rPr>
          <w:rFonts w:eastAsia="Calibri"/>
          <w:kern w:val="2"/>
          <w:sz w:val="24"/>
          <w:szCs w:val="24"/>
          <w:lang w:eastAsia="en-US"/>
        </w:rPr>
        <w:t xml:space="preserve">Значения показателей не должны допускать разночтения или двусмысленное толкование. </w:t>
      </w:r>
    </w:p>
    <w:p w:rsidR="00BA15EC" w:rsidRPr="00E07CC4" w:rsidRDefault="00BA15EC" w:rsidP="00BA15EC">
      <w:pPr>
        <w:autoSpaceDE w:val="0"/>
        <w:autoSpaceDN w:val="0"/>
        <w:adjustRightInd w:val="0"/>
        <w:spacing w:after="0"/>
        <w:rPr>
          <w:sz w:val="24"/>
          <w:szCs w:val="24"/>
        </w:rPr>
      </w:pPr>
      <w:r w:rsidRPr="00E07CC4">
        <w:rPr>
          <w:sz w:val="24"/>
          <w:szCs w:val="24"/>
        </w:rPr>
        <w:t>Не допускается наличие неопределенности в значениях или множественность значений, свойственных модельному ряду закупаемых (используемых) товаров.</w:t>
      </w:r>
      <w:r>
        <w:rPr>
          <w:sz w:val="24"/>
          <w:szCs w:val="24"/>
        </w:rPr>
        <w:t xml:space="preserve"> </w:t>
      </w:r>
      <w:r w:rsidRPr="0008637F">
        <w:rPr>
          <w:sz w:val="24"/>
          <w:szCs w:val="24"/>
        </w:rPr>
        <w:t>Предложение участника закупки не должно содержать условных формулировок и таких слов как: «должно», «должна», «должен», «может быть», «должны», «должен быть»  и т.д.- так как это не является конкретным предложением.</w:t>
      </w:r>
    </w:p>
    <w:p w:rsidR="00BA15EC" w:rsidRPr="00E07CC4" w:rsidRDefault="00BA15EC" w:rsidP="00BA15EC">
      <w:pPr>
        <w:autoSpaceDE w:val="0"/>
        <w:autoSpaceDN w:val="0"/>
        <w:adjustRightInd w:val="0"/>
        <w:spacing w:after="0"/>
        <w:rPr>
          <w:sz w:val="24"/>
          <w:szCs w:val="24"/>
        </w:rPr>
      </w:pPr>
      <w:r w:rsidRPr="00E07CC4">
        <w:rPr>
          <w:sz w:val="24"/>
          <w:szCs w:val="24"/>
        </w:rPr>
        <w:t>Предложение участника должно позволять идентифицировать каждую товарную позицию при описании объекта закупки, в отношении показателя которой подается предложение.</w:t>
      </w:r>
    </w:p>
    <w:p w:rsidR="00BA15EC" w:rsidRDefault="00BA15EC" w:rsidP="00BA15EC">
      <w:pPr>
        <w:autoSpaceDE w:val="0"/>
        <w:autoSpaceDN w:val="0"/>
        <w:adjustRightInd w:val="0"/>
        <w:spacing w:after="0"/>
        <w:rPr>
          <w:sz w:val="24"/>
          <w:szCs w:val="24"/>
        </w:rPr>
      </w:pPr>
    </w:p>
    <w:p w:rsidR="00BA15EC" w:rsidRPr="00E07CC4" w:rsidRDefault="00BA15EC" w:rsidP="00BA15EC">
      <w:pPr>
        <w:autoSpaceDE w:val="0"/>
        <w:autoSpaceDN w:val="0"/>
        <w:adjustRightInd w:val="0"/>
        <w:spacing w:after="0"/>
        <w:rPr>
          <w:sz w:val="24"/>
          <w:szCs w:val="24"/>
        </w:rPr>
      </w:pPr>
      <w:r>
        <w:rPr>
          <w:sz w:val="24"/>
          <w:szCs w:val="24"/>
        </w:rPr>
        <w:t xml:space="preserve">2.4. </w:t>
      </w:r>
      <w:r w:rsidRPr="00E07CC4">
        <w:rPr>
          <w:sz w:val="24"/>
          <w:szCs w:val="24"/>
        </w:rPr>
        <w:t>Под товарным знаком понимается обозначение, служащие для индивидуализации товаров юридических лиц или индивидуальных предпринимателей, на которое признается исключительное право.</w:t>
      </w:r>
    </w:p>
    <w:p w:rsidR="00BA15EC" w:rsidRPr="00E07CC4" w:rsidRDefault="00BA15EC" w:rsidP="00BA15EC">
      <w:pPr>
        <w:autoSpaceDE w:val="0"/>
        <w:autoSpaceDN w:val="0"/>
        <w:adjustRightInd w:val="0"/>
        <w:spacing w:after="0"/>
        <w:rPr>
          <w:sz w:val="24"/>
          <w:szCs w:val="24"/>
        </w:rPr>
      </w:pPr>
      <w:r w:rsidRPr="00E07CC4">
        <w:rPr>
          <w:sz w:val="24"/>
          <w:szCs w:val="24"/>
        </w:rPr>
        <w:t xml:space="preserve">В качестве товарных знаков могут быть зарегистрированы словесные, изобразительные, объемные и другие обозначения или их комбинации (например, компания «Роберт Бош ГмбХ» является правообладателем товарного знака BOSCH). </w:t>
      </w:r>
    </w:p>
    <w:p w:rsidR="00BA15EC" w:rsidRPr="00E07CC4" w:rsidRDefault="00BA15EC" w:rsidP="00BA15EC">
      <w:pPr>
        <w:autoSpaceDE w:val="0"/>
        <w:autoSpaceDN w:val="0"/>
        <w:adjustRightInd w:val="0"/>
        <w:spacing w:after="0"/>
        <w:rPr>
          <w:sz w:val="24"/>
          <w:szCs w:val="24"/>
        </w:rPr>
      </w:pPr>
      <w:r w:rsidRPr="00E07CC4">
        <w:rPr>
          <w:sz w:val="24"/>
          <w:szCs w:val="24"/>
        </w:rPr>
        <w:t>К словесным обозначениям относятся слова, сочетания букв, имеющие словесный характер, словосочетания, предложения, другие единицы языка, а также их сочетания. К изобразительным обозначениям относятся изображения живых существ, предметов, природных и иных объектов, а также фигуры любых форм, композиции линий, пятен, фигур на плоскости. К объемным обозначениям относятся трехмерные объекты, фигуры и комбинации линий, фигур. К комбинированным обозначениям относятся комбинации элементов разного вида: изобразительных, словесных, объемных и т.д. К другим обозначениям, относятся, например, звуковые, световые и иные обозначения. Товарный знак может быть зарегистрирован в любом цвете или цветовом сочетании.</w:t>
      </w:r>
    </w:p>
    <w:p w:rsidR="00BA15EC" w:rsidRDefault="00BA15EC" w:rsidP="00BA15EC">
      <w:pPr>
        <w:autoSpaceDE w:val="0"/>
        <w:autoSpaceDN w:val="0"/>
        <w:adjustRightInd w:val="0"/>
        <w:spacing w:after="0"/>
        <w:rPr>
          <w:sz w:val="24"/>
          <w:szCs w:val="24"/>
        </w:rPr>
      </w:pPr>
      <w:r w:rsidRPr="00E07CC4">
        <w:rPr>
          <w:sz w:val="24"/>
          <w:szCs w:val="24"/>
        </w:rPr>
        <w:t>На основании ст. 1480 ГК РФ государственная регистрация товарного знака осуществляется федеральным органом исполнительной власти по интеллектуальной собственности в Государственном реестре товарных знаков и знаков обслуживания Российской Федерации.</w:t>
      </w:r>
      <w:r w:rsidRPr="007E7B8B">
        <w:rPr>
          <w:sz w:val="24"/>
          <w:szCs w:val="24"/>
        </w:rPr>
        <w:t xml:space="preserve"> </w:t>
      </w:r>
    </w:p>
    <w:p w:rsidR="00BA15EC" w:rsidRDefault="00BA15EC" w:rsidP="00BA15EC">
      <w:pPr>
        <w:autoSpaceDE w:val="0"/>
        <w:autoSpaceDN w:val="0"/>
        <w:adjustRightInd w:val="0"/>
        <w:spacing w:after="0"/>
        <w:rPr>
          <w:sz w:val="24"/>
          <w:szCs w:val="24"/>
        </w:rPr>
      </w:pPr>
      <w:r w:rsidRPr="007E7B8B">
        <w:rPr>
          <w:sz w:val="24"/>
          <w:szCs w:val="24"/>
        </w:rPr>
        <w:t>При наличии где-либо указания на товарный знак без указания слов «или эквивалент», читать товарный знак со словами «(или эквивалент)», за исключением случаев прямого указания на необходимость обеспечения совместимости (взаимодействия) согласно п. 1 ч. 1 ст. 33 Федерального закона № 44-ФЗ.</w:t>
      </w:r>
    </w:p>
    <w:p w:rsidR="00BA15EC" w:rsidRDefault="00BA15EC" w:rsidP="00BA15EC">
      <w:pPr>
        <w:autoSpaceDE w:val="0"/>
        <w:autoSpaceDN w:val="0"/>
        <w:adjustRightInd w:val="0"/>
        <w:spacing w:after="0"/>
        <w:rPr>
          <w:rFonts w:eastAsia="Calibri"/>
          <w:bCs/>
          <w:sz w:val="24"/>
          <w:szCs w:val="24"/>
          <w:lang w:eastAsia="en-US"/>
        </w:rPr>
      </w:pPr>
    </w:p>
    <w:p w:rsidR="00BA15EC" w:rsidRDefault="00BA15EC" w:rsidP="00BA15EC">
      <w:pPr>
        <w:autoSpaceDE w:val="0"/>
        <w:autoSpaceDN w:val="0"/>
        <w:adjustRightInd w:val="0"/>
        <w:spacing w:after="0"/>
        <w:rPr>
          <w:rFonts w:eastAsia="Calibri"/>
          <w:bCs/>
          <w:sz w:val="24"/>
          <w:szCs w:val="24"/>
          <w:lang w:eastAsia="en-US"/>
        </w:rPr>
      </w:pPr>
      <w:r w:rsidRPr="00EF72AD">
        <w:rPr>
          <w:rFonts w:eastAsia="Calibri"/>
          <w:bCs/>
          <w:sz w:val="24"/>
          <w:szCs w:val="24"/>
          <w:lang w:eastAsia="en-US"/>
        </w:rPr>
        <w:t>Участник закупки не может применять иное толкование вышеуказанных понятий и требований.</w:t>
      </w:r>
    </w:p>
    <w:p w:rsidR="00BA15EC" w:rsidRPr="00EF72AD" w:rsidRDefault="00BA15EC" w:rsidP="00BA15EC">
      <w:pPr>
        <w:autoSpaceDE w:val="0"/>
        <w:autoSpaceDN w:val="0"/>
        <w:adjustRightInd w:val="0"/>
        <w:spacing w:after="0"/>
        <w:rPr>
          <w:rFonts w:eastAsia="Calibri"/>
          <w:sz w:val="24"/>
          <w:szCs w:val="24"/>
          <w:lang w:eastAsia="en-US"/>
        </w:rPr>
      </w:pPr>
      <w:r w:rsidRPr="00EF72AD">
        <w:rPr>
          <w:rFonts w:eastAsia="Calibri"/>
          <w:bCs/>
          <w:sz w:val="24"/>
          <w:szCs w:val="24"/>
          <w:lang w:eastAsia="en-US"/>
        </w:rPr>
        <w:t>Несоблюдение участником закупки</w:t>
      </w:r>
      <w:r w:rsidRPr="00EF72AD">
        <w:rPr>
          <w:rFonts w:eastAsia="Calibri"/>
          <w:sz w:val="24"/>
          <w:szCs w:val="24"/>
          <w:lang w:eastAsia="en-US"/>
        </w:rPr>
        <w:t xml:space="preserve"> т</w:t>
      </w:r>
      <w:r w:rsidRPr="00EF72AD">
        <w:rPr>
          <w:rFonts w:eastAsia="Calibri"/>
          <w:bCs/>
          <w:sz w:val="24"/>
          <w:szCs w:val="24"/>
          <w:lang w:eastAsia="en-US"/>
        </w:rPr>
        <w:t xml:space="preserve">ребований к указанию значения показателя </w:t>
      </w:r>
      <w:r w:rsidRPr="00EF72AD">
        <w:rPr>
          <w:rFonts w:eastAsia="Calibri"/>
          <w:sz w:val="24"/>
          <w:szCs w:val="24"/>
          <w:lang w:eastAsia="en-US"/>
        </w:rPr>
        <w:t>является основанием для отклонения заявки на участие в закупке по основанию – несоответствие информации, требованиям, установленным в извещении об осуществлении закупки.</w:t>
      </w:r>
    </w:p>
    <w:p w:rsidR="00BA15EC" w:rsidRPr="00EF72AD" w:rsidRDefault="00BA15EC" w:rsidP="00BA15EC">
      <w:pPr>
        <w:autoSpaceDE w:val="0"/>
        <w:autoSpaceDN w:val="0"/>
        <w:adjustRightInd w:val="0"/>
        <w:spacing w:after="0"/>
        <w:rPr>
          <w:sz w:val="24"/>
          <w:szCs w:val="24"/>
        </w:rPr>
      </w:pPr>
      <w:r w:rsidRPr="00EF72AD">
        <w:rPr>
          <w:sz w:val="24"/>
          <w:szCs w:val="24"/>
        </w:rPr>
        <w:t>Участник закупки, подавший заявку на участие в закупке, вправе в соответствии с частями 10 и 11 статьи 43 Федерального закона 44-ФЗ отозвать такую заявку.</w:t>
      </w:r>
    </w:p>
    <w:p w:rsidR="00BA15EC" w:rsidRPr="00E07CC4" w:rsidRDefault="00BA15EC" w:rsidP="00BA15EC">
      <w:pPr>
        <w:autoSpaceDE w:val="0"/>
        <w:autoSpaceDN w:val="0"/>
        <w:adjustRightInd w:val="0"/>
        <w:spacing w:after="0"/>
        <w:rPr>
          <w:sz w:val="24"/>
          <w:szCs w:val="24"/>
        </w:rPr>
      </w:pPr>
    </w:p>
    <w:p w:rsidR="00E5561F" w:rsidRPr="00E07CC4" w:rsidRDefault="00E5561F" w:rsidP="004826BB">
      <w:pPr>
        <w:autoSpaceDE w:val="0"/>
        <w:autoSpaceDN w:val="0"/>
        <w:adjustRightInd w:val="0"/>
        <w:spacing w:after="0"/>
        <w:rPr>
          <w:sz w:val="24"/>
          <w:szCs w:val="24"/>
        </w:rPr>
      </w:pPr>
    </w:p>
    <w:sectPr w:rsidR="00E5561F" w:rsidRPr="00E07CC4" w:rsidSect="002905DA">
      <w:headerReference w:type="default" r:id="rId7"/>
      <w:type w:val="nextColumn"/>
      <w:pgSz w:w="16838" w:h="11906" w:orient="landscape"/>
      <w:pgMar w:top="851" w:right="1134" w:bottom="170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34C7" w:rsidRDefault="000534C7">
      <w:r>
        <w:separator/>
      </w:r>
    </w:p>
  </w:endnote>
  <w:endnote w:type="continuationSeparator" w:id="0">
    <w:p w:rsidR="000534C7" w:rsidRDefault="000534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CC"/>
    <w:family w:val="auto"/>
    <w:pitch w:val="variable"/>
  </w:font>
  <w:font w:name="TimesDL">
    <w:altName w:val="Arial"/>
    <w:charset w:val="00"/>
    <w:family w:val="auto"/>
    <w:pitch w:val="variable"/>
    <w:sig w:usb0="00000003" w:usb1="00000000" w:usb2="00000000" w:usb3="00000000" w:csb0="00000001" w:csb1="00000000"/>
  </w:font>
  <w:font w:name="Consultant">
    <w:altName w:val="Courier New"/>
    <w:charset w:val="00"/>
    <w:family w:val="modern"/>
    <w:pitch w:val="fixed"/>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Courier">
    <w:panose1 w:val="02070409020205020404"/>
    <w:charset w:val="00"/>
    <w:family w:val="modern"/>
    <w:pitch w:val="fixed"/>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1"/>
    <w:family w:val="roman"/>
    <w:pitch w:val="variable"/>
    <w:sig w:usb0="00002000" w:usb1="00000000" w:usb2="00000000" w:usb3="00000000" w:csb0="00000000" w:csb1="00000000"/>
  </w:font>
  <w:font w:name="Liberation Serif">
    <w:altName w:val="Times New Roman"/>
    <w:charset w:val="01"/>
    <w:family w:val="roman"/>
    <w:pitch w:val="variable"/>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34C7" w:rsidRDefault="000534C7">
      <w:r>
        <w:separator/>
      </w:r>
    </w:p>
  </w:footnote>
  <w:footnote w:type="continuationSeparator" w:id="0">
    <w:p w:rsidR="000534C7" w:rsidRDefault="000534C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1479" w:rsidRDefault="00C81479" w:rsidP="00FD0CD5">
    <w:pPr>
      <w:pStyle w:val="aff0"/>
      <w:jc w:val="center"/>
    </w:pPr>
    <w:r>
      <w:fldChar w:fldCharType="begin"/>
    </w:r>
    <w:r>
      <w:instrText>PAGE   \* MERGEFORMAT</w:instrText>
    </w:r>
    <w:r>
      <w:fldChar w:fldCharType="separate"/>
    </w:r>
    <w:r w:rsidR="008E6EF3">
      <w:rPr>
        <w:noProof/>
      </w:rPr>
      <w:t>9</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lvl>
  </w:abstractNum>
  <w:abstractNum w:abstractNumId="3" w15:restartNumberingAfterBreak="0">
    <w:nsid w:val="FFFFFF80"/>
    <w:multiLevelType w:val="singleLevel"/>
    <w:tmpl w:val="85DE363A"/>
    <w:lvl w:ilvl="0">
      <w:start w:val="1"/>
      <w:numFmt w:val="bullet"/>
      <w:pStyle w:val="a"/>
      <w:lvlText w:val="-"/>
      <w:lvlJc w:val="left"/>
      <w:pPr>
        <w:tabs>
          <w:tab w:val="num" w:pos="1492"/>
        </w:tabs>
        <w:ind w:left="1492" w:hanging="360"/>
      </w:pPr>
      <w:rPr>
        <w:rFonts w:ascii="Symbol" w:hAnsi="Symbol" w:cs="Times New Roman" w:hint="default"/>
      </w:rPr>
    </w:lvl>
  </w:abstractNum>
  <w:abstractNum w:abstractNumId="4" w15:restartNumberingAfterBreak="0">
    <w:nsid w:val="FFFFFF83"/>
    <w:multiLevelType w:val="singleLevel"/>
    <w:tmpl w:val="491E9786"/>
    <w:lvl w:ilvl="0">
      <w:start w:val="1"/>
      <w:numFmt w:val="bullet"/>
      <w:pStyle w:val="2"/>
      <w:lvlText w:val=""/>
      <w:lvlJc w:val="left"/>
      <w:pPr>
        <w:tabs>
          <w:tab w:val="num" w:pos="643"/>
        </w:tabs>
        <w:ind w:left="643" w:hanging="360"/>
      </w:pPr>
      <w:rPr>
        <w:rFonts w:ascii="Symbol" w:hAnsi="Symbol" w:cs="Symbol" w:hint="default"/>
      </w:rPr>
    </w:lvl>
  </w:abstractNum>
  <w:abstractNum w:abstractNumId="5" w15:restartNumberingAfterBreak="0">
    <w:nsid w:val="FFFFFF88"/>
    <w:multiLevelType w:val="singleLevel"/>
    <w:tmpl w:val="92B815F8"/>
    <w:lvl w:ilvl="0">
      <w:start w:val="1"/>
      <w:numFmt w:val="decimal"/>
      <w:pStyle w:val="a0"/>
      <w:lvlText w:val="%1."/>
      <w:lvlJc w:val="left"/>
      <w:pPr>
        <w:tabs>
          <w:tab w:val="num" w:pos="360"/>
        </w:tabs>
        <w:ind w:left="360" w:hanging="360"/>
      </w:pPr>
    </w:lvl>
  </w:abstractNum>
  <w:abstractNum w:abstractNumId="6" w15:restartNumberingAfterBreak="0">
    <w:nsid w:val="00000001"/>
    <w:multiLevelType w:val="singleLevel"/>
    <w:tmpl w:val="00000001"/>
    <w:lvl w:ilvl="0">
      <w:start w:val="3"/>
      <w:numFmt w:val="decimal"/>
      <w:lvlText w:val="3.1.%1."/>
      <w:lvlJc w:val="left"/>
      <w:pPr>
        <w:tabs>
          <w:tab w:val="num" w:pos="0"/>
        </w:tabs>
        <w:ind w:left="0" w:firstLine="0"/>
      </w:pPr>
      <w:rPr>
        <w:rFonts w:ascii="Times New Roman" w:hAnsi="Times New Roman" w:cs="Times New Roman"/>
      </w:rPr>
    </w:lvl>
  </w:abstractNum>
  <w:abstractNum w:abstractNumId="7"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8" w15:restartNumberingAfterBreak="0">
    <w:nsid w:val="00000003"/>
    <w:multiLevelType w:val="singleLevel"/>
    <w:tmpl w:val="00000003"/>
    <w:lvl w:ilvl="0">
      <w:start w:val="1"/>
      <w:numFmt w:val="decimal"/>
      <w:pStyle w:val="41"/>
      <w:lvlText w:val="%1."/>
      <w:lvlJc w:val="left"/>
      <w:pPr>
        <w:tabs>
          <w:tab w:val="num" w:pos="1209"/>
        </w:tabs>
        <w:ind w:left="1209" w:hanging="360"/>
      </w:pPr>
    </w:lvl>
  </w:abstractNum>
  <w:abstractNum w:abstractNumId="9" w15:restartNumberingAfterBreak="0">
    <w:nsid w:val="00000004"/>
    <w:multiLevelType w:val="singleLevel"/>
    <w:tmpl w:val="00000004"/>
    <w:name w:val="WW8Num3"/>
    <w:lvl w:ilvl="0">
      <w:start w:val="1"/>
      <w:numFmt w:val="decimal"/>
      <w:pStyle w:val="31"/>
      <w:lvlText w:val="%1."/>
      <w:lvlJc w:val="left"/>
      <w:pPr>
        <w:tabs>
          <w:tab w:val="num" w:pos="926"/>
        </w:tabs>
        <w:ind w:left="926" w:hanging="360"/>
      </w:pPr>
    </w:lvl>
  </w:abstractNum>
  <w:abstractNum w:abstractNumId="10" w15:restartNumberingAfterBreak="0">
    <w:nsid w:val="00000005"/>
    <w:multiLevelType w:val="singleLevel"/>
    <w:tmpl w:val="00000005"/>
    <w:name w:val="WW8Num4"/>
    <w:lvl w:ilvl="0">
      <w:start w:val="1"/>
      <w:numFmt w:val="bullet"/>
      <w:pStyle w:val="51"/>
      <w:lvlText w:val=""/>
      <w:lvlJc w:val="left"/>
      <w:pPr>
        <w:tabs>
          <w:tab w:val="num" w:pos="1492"/>
        </w:tabs>
        <w:ind w:left="1492" w:hanging="360"/>
      </w:pPr>
      <w:rPr>
        <w:rFonts w:ascii="Symbol" w:hAnsi="Symbol" w:cs="Symbol"/>
      </w:rPr>
    </w:lvl>
  </w:abstractNum>
  <w:abstractNum w:abstractNumId="11" w15:restartNumberingAfterBreak="0">
    <w:nsid w:val="00000006"/>
    <w:multiLevelType w:val="singleLevel"/>
    <w:tmpl w:val="00000006"/>
    <w:name w:val="WW8Num5"/>
    <w:lvl w:ilvl="0">
      <w:start w:val="1"/>
      <w:numFmt w:val="bullet"/>
      <w:pStyle w:val="410"/>
      <w:lvlText w:val=""/>
      <w:lvlJc w:val="left"/>
      <w:pPr>
        <w:tabs>
          <w:tab w:val="num" w:pos="1209"/>
        </w:tabs>
        <w:ind w:left="1209" w:hanging="360"/>
      </w:pPr>
      <w:rPr>
        <w:rFonts w:ascii="Symbol" w:hAnsi="Symbol" w:cs="Symbol"/>
      </w:rPr>
    </w:lvl>
  </w:abstractNum>
  <w:abstractNum w:abstractNumId="12" w15:restartNumberingAfterBreak="0">
    <w:nsid w:val="00000007"/>
    <w:multiLevelType w:val="singleLevel"/>
    <w:tmpl w:val="00000007"/>
    <w:name w:val="WW8Num6"/>
    <w:lvl w:ilvl="0">
      <w:start w:val="1"/>
      <w:numFmt w:val="bullet"/>
      <w:pStyle w:val="310"/>
      <w:lvlText w:val=""/>
      <w:lvlJc w:val="left"/>
      <w:pPr>
        <w:tabs>
          <w:tab w:val="num" w:pos="926"/>
        </w:tabs>
        <w:ind w:left="926" w:hanging="360"/>
      </w:pPr>
      <w:rPr>
        <w:rFonts w:ascii="Symbol" w:hAnsi="Symbol" w:cs="Symbol"/>
      </w:rPr>
    </w:lvl>
  </w:abstractNum>
  <w:abstractNum w:abstractNumId="13" w15:restartNumberingAfterBreak="0">
    <w:nsid w:val="00000008"/>
    <w:multiLevelType w:val="singleLevel"/>
    <w:tmpl w:val="00000008"/>
    <w:name w:val="WW8Num7"/>
    <w:lvl w:ilvl="0">
      <w:start w:val="1"/>
      <w:numFmt w:val="bullet"/>
      <w:pStyle w:val="21"/>
      <w:lvlText w:val=""/>
      <w:lvlJc w:val="left"/>
      <w:pPr>
        <w:tabs>
          <w:tab w:val="num" w:pos="643"/>
        </w:tabs>
        <w:ind w:left="643" w:hanging="360"/>
      </w:pPr>
      <w:rPr>
        <w:rFonts w:ascii="Symbol" w:hAnsi="Symbol" w:cs="Symbol"/>
      </w:rPr>
    </w:lvl>
  </w:abstractNum>
  <w:abstractNum w:abstractNumId="14" w15:restartNumberingAfterBreak="0">
    <w:nsid w:val="00000009"/>
    <w:multiLevelType w:val="singleLevel"/>
    <w:tmpl w:val="00000009"/>
    <w:name w:val="WW8Num8"/>
    <w:lvl w:ilvl="0">
      <w:start w:val="1"/>
      <w:numFmt w:val="decimal"/>
      <w:pStyle w:val="1"/>
      <w:lvlText w:val="%1."/>
      <w:lvlJc w:val="left"/>
      <w:pPr>
        <w:tabs>
          <w:tab w:val="num" w:pos="360"/>
        </w:tabs>
        <w:ind w:left="360" w:hanging="360"/>
      </w:pPr>
    </w:lvl>
  </w:abstractNum>
  <w:abstractNum w:abstractNumId="15" w15:restartNumberingAfterBreak="0">
    <w:nsid w:val="0000000A"/>
    <w:multiLevelType w:val="singleLevel"/>
    <w:tmpl w:val="0000000A"/>
    <w:name w:val="WW8Num11"/>
    <w:lvl w:ilvl="0">
      <w:start w:val="1"/>
      <w:numFmt w:val="decimal"/>
      <w:lvlText w:val="%1)"/>
      <w:lvlJc w:val="left"/>
      <w:pPr>
        <w:tabs>
          <w:tab w:val="num" w:pos="1420"/>
        </w:tabs>
        <w:ind w:left="1420" w:hanging="360"/>
      </w:pPr>
    </w:lvl>
  </w:abstractNum>
  <w:abstractNum w:abstractNumId="16" w15:restartNumberingAfterBreak="0">
    <w:nsid w:val="0000000B"/>
    <w:multiLevelType w:val="multilevel"/>
    <w:tmpl w:val="0000000B"/>
    <w:name w:val="WW8Num12"/>
    <w:lvl w:ilvl="0">
      <w:start w:val="1"/>
      <w:numFmt w:val="decimal"/>
      <w:lvlText w:val="%1."/>
      <w:lvlJc w:val="left"/>
      <w:pPr>
        <w:tabs>
          <w:tab w:val="num" w:pos="390"/>
        </w:tabs>
        <w:ind w:left="390" w:hanging="930"/>
      </w:pPr>
      <w:rPr>
        <w:rFonts w:ascii="Times New Roman" w:hAnsi="Times New Roman"/>
        <w:b w:val="0"/>
        <w:i w:val="0"/>
        <w:sz w:val="24"/>
      </w:rPr>
    </w:lvl>
    <w:lvl w:ilvl="1">
      <w:start w:val="1"/>
      <w:numFmt w:val="decimal"/>
      <w:lvlText w:val="%1.%2."/>
      <w:lvlJc w:val="left"/>
      <w:pPr>
        <w:tabs>
          <w:tab w:val="num" w:pos="1277"/>
        </w:tabs>
        <w:ind w:left="426" w:firstLine="0"/>
      </w:pPr>
      <w:rPr>
        <w:rFonts w:ascii="Times New Roman" w:eastAsia="Times New Roman" w:hAnsi="Times New Roman" w:cs="Times New Roman"/>
      </w:rPr>
    </w:lvl>
    <w:lvl w:ilvl="2">
      <w:start w:val="1"/>
      <w:numFmt w:val="decimal"/>
      <w:lvlText w:val="%1.%2.%3."/>
      <w:lvlJc w:val="left"/>
      <w:pPr>
        <w:tabs>
          <w:tab w:val="num" w:pos="851"/>
        </w:tabs>
        <w:ind w:left="0" w:firstLine="0"/>
      </w:pPr>
      <w:rPr>
        <w:rFonts w:ascii="Times New Roman" w:hAnsi="Times New Roman"/>
        <w:b w:val="0"/>
        <w:i w:val="0"/>
        <w:sz w:val="24"/>
      </w:rPr>
    </w:lvl>
    <w:lvl w:ilvl="3">
      <w:start w:val="1"/>
      <w:numFmt w:val="decimal"/>
      <w:lvlText w:val="%1.%2.%3.%4."/>
      <w:lvlJc w:val="left"/>
      <w:pPr>
        <w:tabs>
          <w:tab w:val="num" w:pos="2010"/>
        </w:tabs>
        <w:ind w:left="2010" w:hanging="930"/>
      </w:pPr>
    </w:lvl>
    <w:lvl w:ilvl="4">
      <w:start w:val="1"/>
      <w:numFmt w:val="decimal"/>
      <w:lvlText w:val="%1.%2.%3.%4.%5."/>
      <w:lvlJc w:val="left"/>
      <w:pPr>
        <w:tabs>
          <w:tab w:val="num" w:pos="2700"/>
        </w:tabs>
        <w:ind w:left="2700" w:hanging="1080"/>
      </w:pPr>
    </w:lvl>
    <w:lvl w:ilvl="5">
      <w:start w:val="1"/>
      <w:numFmt w:val="decimal"/>
      <w:lvlText w:val="%1.%2.%3.%4.%5.%6."/>
      <w:lvlJc w:val="left"/>
      <w:pPr>
        <w:tabs>
          <w:tab w:val="num" w:pos="3240"/>
        </w:tabs>
        <w:ind w:left="3240" w:hanging="1080"/>
      </w:pPr>
    </w:lvl>
    <w:lvl w:ilvl="6">
      <w:start w:val="1"/>
      <w:numFmt w:val="decimal"/>
      <w:lvlText w:val="%1.%2.%3.%4.%5.%6.%7."/>
      <w:lvlJc w:val="left"/>
      <w:pPr>
        <w:tabs>
          <w:tab w:val="num" w:pos="4140"/>
        </w:tabs>
        <w:ind w:left="4140" w:hanging="1440"/>
      </w:pPr>
    </w:lvl>
    <w:lvl w:ilvl="7">
      <w:start w:val="1"/>
      <w:numFmt w:val="decimal"/>
      <w:lvlText w:val="%1.%2.%3.%4.%5.%6.%7.%8."/>
      <w:lvlJc w:val="left"/>
      <w:pPr>
        <w:tabs>
          <w:tab w:val="num" w:pos="4680"/>
        </w:tabs>
        <w:ind w:left="4680" w:hanging="1440"/>
      </w:pPr>
    </w:lvl>
    <w:lvl w:ilvl="8">
      <w:start w:val="1"/>
      <w:numFmt w:val="decimal"/>
      <w:lvlText w:val="%1.%2.%3.%4.%5.%6.%7.%8.%9."/>
      <w:lvlJc w:val="left"/>
      <w:pPr>
        <w:tabs>
          <w:tab w:val="num" w:pos="5580"/>
        </w:tabs>
        <w:ind w:left="5580" w:hanging="1800"/>
      </w:pPr>
    </w:lvl>
  </w:abstractNum>
  <w:abstractNum w:abstractNumId="17" w15:restartNumberingAfterBreak="0">
    <w:nsid w:val="0000000C"/>
    <w:multiLevelType w:val="singleLevel"/>
    <w:tmpl w:val="0000000C"/>
    <w:name w:val="WW8Num14"/>
    <w:lvl w:ilvl="0">
      <w:start w:val="1"/>
      <w:numFmt w:val="decimal"/>
      <w:lvlText w:val="%1."/>
      <w:lvlJc w:val="left"/>
      <w:pPr>
        <w:tabs>
          <w:tab w:val="num" w:pos="360"/>
        </w:tabs>
        <w:ind w:left="360" w:hanging="360"/>
      </w:pPr>
    </w:lvl>
  </w:abstractNum>
  <w:abstractNum w:abstractNumId="18" w15:restartNumberingAfterBreak="0">
    <w:nsid w:val="0000000D"/>
    <w:multiLevelType w:val="singleLevel"/>
    <w:tmpl w:val="0000000D"/>
    <w:name w:val="WW8Num15"/>
    <w:lvl w:ilvl="0">
      <w:start w:val="1"/>
      <w:numFmt w:val="decimal"/>
      <w:pStyle w:val="210"/>
      <w:lvlText w:val="%1"/>
      <w:lvlJc w:val="center"/>
      <w:pPr>
        <w:tabs>
          <w:tab w:val="num" w:pos="720"/>
        </w:tabs>
        <w:ind w:left="0" w:firstLine="170"/>
      </w:pPr>
    </w:lvl>
  </w:abstractNum>
  <w:abstractNum w:abstractNumId="19" w15:restartNumberingAfterBreak="0">
    <w:nsid w:val="0000000E"/>
    <w:multiLevelType w:val="singleLevel"/>
    <w:tmpl w:val="0000000E"/>
    <w:name w:val="WW8Num16"/>
    <w:lvl w:ilvl="0">
      <w:start w:val="1"/>
      <w:numFmt w:val="decimal"/>
      <w:lvlText w:val="%1."/>
      <w:lvlJc w:val="left"/>
      <w:pPr>
        <w:tabs>
          <w:tab w:val="num" w:pos="0"/>
        </w:tabs>
        <w:ind w:left="720" w:hanging="360"/>
      </w:pPr>
    </w:lvl>
  </w:abstractNum>
  <w:abstractNum w:abstractNumId="20" w15:restartNumberingAfterBreak="0">
    <w:nsid w:val="0000000F"/>
    <w:multiLevelType w:val="multilevel"/>
    <w:tmpl w:val="0000000F"/>
    <w:name w:val="WW8Num17"/>
    <w:lvl w:ilvl="0">
      <w:start w:val="1"/>
      <w:numFmt w:val="decimal"/>
      <w:lvlText w:val="%1."/>
      <w:lvlJc w:val="left"/>
      <w:pPr>
        <w:tabs>
          <w:tab w:val="num" w:pos="0"/>
        </w:tabs>
        <w:ind w:left="0" w:firstLine="0"/>
      </w:pPr>
      <w:rPr>
        <w:b/>
        <w:bCs/>
        <w:i w:val="0"/>
        <w:iCs w:val="0"/>
        <w:caps w:val="0"/>
        <w:smallCaps w:val="0"/>
        <w:strike w:val="0"/>
        <w:dstrike w:val="0"/>
        <w:vanish w:val="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1277"/>
        </w:tabs>
        <w:ind w:left="1277" w:hanging="851"/>
      </w:pPr>
      <w:rPr>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lvlText w:val="%1.%2.%3"/>
      <w:lvlJc w:val="left"/>
      <w:pPr>
        <w:tabs>
          <w:tab w:val="num" w:pos="1135"/>
        </w:tabs>
        <w:ind w:left="283" w:firstLine="567"/>
      </w:pPr>
      <w:rPr>
        <w:b w:val="0"/>
        <w:bCs w:val="0"/>
        <w:i w:val="0"/>
        <w:iCs w:val="0"/>
      </w:rPr>
    </w:lvl>
    <w:lvl w:ilvl="3">
      <w:start w:val="1"/>
      <w:numFmt w:val="decimal"/>
      <w:lvlText w:val="%1.%2.%3.%4"/>
      <w:lvlJc w:val="left"/>
      <w:pPr>
        <w:tabs>
          <w:tab w:val="num" w:pos="1418"/>
        </w:tabs>
        <w:ind w:left="0" w:firstLine="567"/>
      </w:pPr>
      <w:rPr>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lowerLetter"/>
      <w:lvlText w:val="%5)"/>
      <w:lvlJc w:val="left"/>
      <w:pPr>
        <w:tabs>
          <w:tab w:val="num" w:pos="1418"/>
        </w:tabs>
        <w:ind w:left="0" w:firstLine="567"/>
      </w:pPr>
      <w:rPr>
        <w:b w:val="0"/>
        <w:bCs w:val="0"/>
        <w:i w:val="0"/>
        <w:iCs w:val="0"/>
      </w:rPr>
    </w:lvl>
    <w:lvl w:ilvl="5">
      <w:start w:val="1"/>
      <w:numFmt w:val="lowerRoman"/>
      <w:lvlText w:val="%6)"/>
      <w:lvlJc w:val="left"/>
      <w:pPr>
        <w:tabs>
          <w:tab w:val="num" w:pos="1985"/>
        </w:tabs>
        <w:ind w:left="1985" w:hanging="567"/>
      </w:pPr>
    </w:lvl>
    <w:lvl w:ilvl="6">
      <w:start w:val="1"/>
      <w:numFmt w:val="decimal"/>
      <w:lvlText w:val="%5.%6.%7)"/>
      <w:lvlJc w:val="left"/>
      <w:pPr>
        <w:tabs>
          <w:tab w:val="num" w:pos="3119"/>
        </w:tabs>
        <w:ind w:left="3119" w:hanging="851"/>
      </w:pPr>
    </w:lvl>
    <w:lvl w:ilvl="7">
      <w:start w:val="1"/>
      <w:numFmt w:val="decimal"/>
      <w:lvlText w:val="%5.%6.%7.%8)"/>
      <w:lvlJc w:val="left"/>
      <w:pPr>
        <w:tabs>
          <w:tab w:val="num" w:pos="3402"/>
        </w:tabs>
        <w:ind w:left="3402" w:hanging="567"/>
      </w:pPr>
    </w:lvl>
    <w:lvl w:ilvl="8">
      <w:start w:val="1"/>
      <w:numFmt w:val="decimal"/>
      <w:lvlText w:val="%1.%2.%3.%4.%5.%6.%7.%8.%9."/>
      <w:lvlJc w:val="left"/>
      <w:pPr>
        <w:tabs>
          <w:tab w:val="num" w:pos="6120"/>
        </w:tabs>
        <w:ind w:left="4320" w:hanging="1440"/>
      </w:pPr>
    </w:lvl>
  </w:abstractNum>
  <w:abstractNum w:abstractNumId="21" w15:restartNumberingAfterBreak="0">
    <w:nsid w:val="00000010"/>
    <w:multiLevelType w:val="singleLevel"/>
    <w:tmpl w:val="00000010"/>
    <w:name w:val="WW8Num18"/>
    <w:lvl w:ilvl="0">
      <w:start w:val="1"/>
      <w:numFmt w:val="decimal"/>
      <w:lvlText w:val="%1."/>
      <w:lvlJc w:val="left"/>
      <w:pPr>
        <w:tabs>
          <w:tab w:val="num" w:pos="0"/>
        </w:tabs>
        <w:ind w:left="720" w:hanging="360"/>
      </w:pPr>
    </w:lvl>
  </w:abstractNum>
  <w:abstractNum w:abstractNumId="22" w15:restartNumberingAfterBreak="0">
    <w:nsid w:val="00000011"/>
    <w:multiLevelType w:val="multilevel"/>
    <w:tmpl w:val="00000011"/>
    <w:name w:val="WW8Num21"/>
    <w:lvl w:ilvl="0">
      <w:start w:val="1"/>
      <w:numFmt w:val="decimal"/>
      <w:pStyle w:val="a1"/>
      <w:lvlText w:val="%1."/>
      <w:lvlJc w:val="left"/>
      <w:pPr>
        <w:tabs>
          <w:tab w:val="num" w:pos="0"/>
        </w:tabs>
        <w:ind w:left="360" w:hanging="360"/>
      </w:pPr>
      <w:rPr>
        <w:b/>
        <w:i w:val="0"/>
        <w:color w:val="auto"/>
        <w:sz w:val="24"/>
      </w:rPr>
    </w:lvl>
    <w:lvl w:ilvl="1">
      <w:start w:val="1"/>
      <w:numFmt w:val="decimal"/>
      <w:lvlText w:val="%1.%2."/>
      <w:lvlJc w:val="left"/>
      <w:pPr>
        <w:tabs>
          <w:tab w:val="num" w:pos="0"/>
        </w:tabs>
        <w:ind w:left="672" w:hanging="432"/>
      </w:pPr>
      <w:rPr>
        <w:b/>
        <w:i w:val="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3" w15:restartNumberingAfterBreak="0">
    <w:nsid w:val="00000012"/>
    <w:multiLevelType w:val="multilevel"/>
    <w:tmpl w:val="00000012"/>
    <w:name w:val="WW8Num22"/>
    <w:lvl w:ilvl="0">
      <w:start w:val="1"/>
      <w:numFmt w:val="decimal"/>
      <w:pStyle w:val="22"/>
      <w:lvlText w:val="%1."/>
      <w:lvlJc w:val="left"/>
      <w:pPr>
        <w:tabs>
          <w:tab w:val="num" w:pos="432"/>
        </w:tabs>
        <w:ind w:left="432" w:hanging="432"/>
      </w:pPr>
    </w:lvl>
    <w:lvl w:ilvl="1">
      <w:start w:val="1"/>
      <w:numFmt w:val="decimal"/>
      <w:lvlText w:val="%1.%2"/>
      <w:lvlJc w:val="left"/>
      <w:pPr>
        <w:tabs>
          <w:tab w:val="num" w:pos="1836"/>
        </w:tabs>
        <w:ind w:left="1836" w:hanging="576"/>
      </w:pPr>
    </w:lvl>
    <w:lvl w:ilvl="2">
      <w:start w:val="1"/>
      <w:numFmt w:val="decimal"/>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00000013"/>
    <w:multiLevelType w:val="singleLevel"/>
    <w:tmpl w:val="00000013"/>
    <w:name w:val="WW8Num23"/>
    <w:lvl w:ilvl="0">
      <w:start w:val="1"/>
      <w:numFmt w:val="upperRoman"/>
      <w:lvlText w:val="%1."/>
      <w:lvlJc w:val="left"/>
      <w:pPr>
        <w:tabs>
          <w:tab w:val="num" w:pos="720"/>
        </w:tabs>
        <w:ind w:left="720" w:hanging="180"/>
      </w:pPr>
      <w:rPr>
        <w:sz w:val="24"/>
        <w:szCs w:val="24"/>
      </w:rPr>
    </w:lvl>
  </w:abstractNum>
  <w:abstractNum w:abstractNumId="25" w15:restartNumberingAfterBreak="0">
    <w:nsid w:val="00000014"/>
    <w:multiLevelType w:val="multilevel"/>
    <w:tmpl w:val="00000014"/>
    <w:name w:val="WW8Num24"/>
    <w:lvl w:ilvl="0">
      <w:start w:val="1"/>
      <w:numFmt w:val="upperRoman"/>
      <w:lvlText w:val="ЧАСТЬ %1."/>
      <w:lvlJc w:val="left"/>
      <w:pPr>
        <w:tabs>
          <w:tab w:val="num" w:pos="5400"/>
        </w:tabs>
        <w:ind w:left="3960" w:hanging="720"/>
      </w:pPr>
      <w:rPr>
        <w:sz w:val="32"/>
        <w:szCs w:val="32"/>
      </w:rPr>
    </w:lvl>
    <w:lvl w:ilvl="1">
      <w:start w:val="1"/>
      <w:numFmt w:val="decimal"/>
      <w:lvlText w:val="РАЗДЕЛ %1.%2"/>
      <w:lvlJc w:val="left"/>
      <w:pPr>
        <w:tabs>
          <w:tab w:val="num" w:pos="3780"/>
        </w:tabs>
        <w:ind w:left="306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9BC23DD"/>
    <w:multiLevelType w:val="singleLevel"/>
    <w:tmpl w:val="00000010"/>
    <w:lvl w:ilvl="0">
      <w:start w:val="1"/>
      <w:numFmt w:val="decimal"/>
      <w:lvlText w:val="%1."/>
      <w:lvlJc w:val="left"/>
      <w:pPr>
        <w:tabs>
          <w:tab w:val="num" w:pos="65"/>
        </w:tabs>
        <w:ind w:left="785" w:hanging="360"/>
      </w:pPr>
    </w:lvl>
  </w:abstractNum>
  <w:abstractNum w:abstractNumId="27" w15:restartNumberingAfterBreak="0">
    <w:nsid w:val="0B823002"/>
    <w:multiLevelType w:val="multilevel"/>
    <w:tmpl w:val="9E303902"/>
    <w:lvl w:ilvl="0">
      <w:start w:val="1"/>
      <w:numFmt w:val="decimal"/>
      <w:pStyle w:val="30"/>
      <w:lvlText w:val="%1."/>
      <w:lvlJc w:val="left"/>
      <w:pPr>
        <w:tabs>
          <w:tab w:val="num" w:pos="858"/>
        </w:tabs>
        <w:ind w:left="858" w:hanging="432"/>
      </w:pPr>
      <w:rPr>
        <w:rFonts w:ascii="Times New Roman" w:hAnsi="Times New Roman" w:cs="Times New Roman" w:hint="default"/>
        <w:b w:val="0"/>
        <w:sz w:val="22"/>
        <w:szCs w:val="22"/>
      </w:rPr>
    </w:lvl>
    <w:lvl w:ilvl="1">
      <w:start w:val="1"/>
      <w:numFmt w:val="decimal"/>
      <w:pStyle w:val="40"/>
      <w:lvlText w:val="%1.%2."/>
      <w:lvlJc w:val="left"/>
      <w:pPr>
        <w:tabs>
          <w:tab w:val="num" w:pos="1002"/>
        </w:tabs>
        <w:ind w:left="1002"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0F4033D7"/>
    <w:multiLevelType w:val="multilevel"/>
    <w:tmpl w:val="2CE00DF6"/>
    <w:lvl w:ilvl="0">
      <w:start w:val="1"/>
      <w:numFmt w:val="decimal"/>
      <w:pStyle w:val="20"/>
      <w:lvlText w:val="%1."/>
      <w:lvlJc w:val="left"/>
      <w:pPr>
        <w:tabs>
          <w:tab w:val="num" w:pos="390"/>
        </w:tabs>
        <w:ind w:left="390" w:hanging="930"/>
      </w:pPr>
      <w:rPr>
        <w:rFonts w:ascii="Times New Roman" w:hAnsi="Times New Roman" w:hint="default"/>
        <w:b w:val="0"/>
        <w:i w:val="0"/>
        <w:sz w:val="24"/>
      </w:rPr>
    </w:lvl>
    <w:lvl w:ilvl="1">
      <w:start w:val="1"/>
      <w:numFmt w:val="decimal"/>
      <w:pStyle w:val="a2"/>
      <w:lvlText w:val="%1.%2."/>
      <w:lvlJc w:val="left"/>
      <w:pPr>
        <w:tabs>
          <w:tab w:val="num" w:pos="1277"/>
        </w:tabs>
        <w:ind w:left="426" w:firstLine="0"/>
      </w:pPr>
      <w:rPr>
        <w:rFonts w:ascii="Times New Roman" w:eastAsia="Times New Roman" w:hAnsi="Times New Roman" w:cs="Times New Roman" w:hint="default"/>
      </w:rPr>
    </w:lvl>
    <w:lvl w:ilvl="2">
      <w:start w:val="1"/>
      <w:numFmt w:val="decimal"/>
      <w:lvlText w:val="%1.%2.%3."/>
      <w:lvlJc w:val="left"/>
      <w:pPr>
        <w:tabs>
          <w:tab w:val="num" w:pos="851"/>
        </w:tabs>
        <w:ind w:left="0" w:firstLine="0"/>
      </w:pPr>
      <w:rPr>
        <w:rFonts w:ascii="Times New Roman" w:hAnsi="Times New Roman" w:hint="default"/>
        <w:b w:val="0"/>
        <w:i w:val="0"/>
        <w:sz w:val="24"/>
      </w:rPr>
    </w:lvl>
    <w:lvl w:ilvl="3">
      <w:start w:val="1"/>
      <w:numFmt w:val="decimal"/>
      <w:lvlText w:val="%1.%2.%3.%4."/>
      <w:lvlJc w:val="left"/>
      <w:pPr>
        <w:tabs>
          <w:tab w:val="num" w:pos="2010"/>
        </w:tabs>
        <w:ind w:left="2010" w:hanging="930"/>
      </w:pPr>
      <w:rPr>
        <w:rFonts w:hint="default"/>
      </w:rPr>
    </w:lvl>
    <w:lvl w:ilvl="4">
      <w:start w:val="1"/>
      <w:numFmt w:val="decimal"/>
      <w:lvlText w:val="%1.%2.%3.%4.%5."/>
      <w:lvlJc w:val="left"/>
      <w:pPr>
        <w:tabs>
          <w:tab w:val="num" w:pos="2700"/>
        </w:tabs>
        <w:ind w:left="2700" w:hanging="1080"/>
      </w:pPr>
      <w:rPr>
        <w:rFonts w:hint="default"/>
      </w:rPr>
    </w:lvl>
    <w:lvl w:ilvl="5">
      <w:start w:val="1"/>
      <w:numFmt w:val="decimal"/>
      <w:lvlText w:val="%1.%2.%3.%4.%5.%6."/>
      <w:lvlJc w:val="left"/>
      <w:pPr>
        <w:tabs>
          <w:tab w:val="num" w:pos="3240"/>
        </w:tabs>
        <w:ind w:left="3240" w:hanging="1080"/>
      </w:pPr>
      <w:rPr>
        <w:rFonts w:hint="default"/>
      </w:rPr>
    </w:lvl>
    <w:lvl w:ilvl="6">
      <w:start w:val="1"/>
      <w:numFmt w:val="decimal"/>
      <w:lvlText w:val="%1.%2.%3.%4.%5.%6.%7."/>
      <w:lvlJc w:val="left"/>
      <w:pPr>
        <w:tabs>
          <w:tab w:val="num" w:pos="4140"/>
        </w:tabs>
        <w:ind w:left="414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580"/>
        </w:tabs>
        <w:ind w:left="5580" w:hanging="1800"/>
      </w:pPr>
      <w:rPr>
        <w:rFonts w:hint="default"/>
      </w:rPr>
    </w:lvl>
  </w:abstractNum>
  <w:abstractNum w:abstractNumId="29" w15:restartNumberingAfterBreak="0">
    <w:nsid w:val="0FD62558"/>
    <w:multiLevelType w:val="hybridMultilevel"/>
    <w:tmpl w:val="9B98932C"/>
    <w:lvl w:ilvl="0" w:tplc="E0524E48">
      <w:start w:val="1"/>
      <w:numFmt w:val="bullet"/>
      <w:pStyle w:val="42"/>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19684EA5"/>
    <w:multiLevelType w:val="hybridMultilevel"/>
    <w:tmpl w:val="B296BD7E"/>
    <w:lvl w:ilvl="0" w:tplc="B366DEA8">
      <w:start w:val="1"/>
      <w:numFmt w:val="bullet"/>
      <w:lvlText w:val=""/>
      <w:lvlJc w:val="left"/>
      <w:pPr>
        <w:tabs>
          <w:tab w:val="num" w:pos="1311"/>
        </w:tabs>
        <w:ind w:left="1311" w:hanging="360"/>
      </w:pPr>
      <w:rPr>
        <w:rFonts w:ascii="Symbol" w:hAnsi="Symbol" w:hint="default"/>
      </w:rPr>
    </w:lvl>
    <w:lvl w:ilvl="1" w:tplc="04190003" w:tentative="1">
      <w:start w:val="1"/>
      <w:numFmt w:val="bullet"/>
      <w:lvlText w:val="o"/>
      <w:lvlJc w:val="left"/>
      <w:pPr>
        <w:tabs>
          <w:tab w:val="num" w:pos="1491"/>
        </w:tabs>
        <w:ind w:left="1491" w:hanging="360"/>
      </w:pPr>
      <w:rPr>
        <w:rFonts w:ascii="Courier New" w:hAnsi="Courier New" w:cs="Courier New" w:hint="default"/>
      </w:rPr>
    </w:lvl>
    <w:lvl w:ilvl="2" w:tplc="04190005" w:tentative="1">
      <w:start w:val="1"/>
      <w:numFmt w:val="bullet"/>
      <w:lvlText w:val=""/>
      <w:lvlJc w:val="left"/>
      <w:pPr>
        <w:tabs>
          <w:tab w:val="num" w:pos="2211"/>
        </w:tabs>
        <w:ind w:left="2211" w:hanging="360"/>
      </w:pPr>
      <w:rPr>
        <w:rFonts w:ascii="Wingdings" w:hAnsi="Wingdings" w:hint="default"/>
      </w:rPr>
    </w:lvl>
    <w:lvl w:ilvl="3" w:tplc="04190001" w:tentative="1">
      <w:start w:val="1"/>
      <w:numFmt w:val="bullet"/>
      <w:lvlText w:val=""/>
      <w:lvlJc w:val="left"/>
      <w:pPr>
        <w:tabs>
          <w:tab w:val="num" w:pos="2931"/>
        </w:tabs>
        <w:ind w:left="2931" w:hanging="360"/>
      </w:pPr>
      <w:rPr>
        <w:rFonts w:ascii="Symbol" w:hAnsi="Symbol" w:hint="default"/>
      </w:rPr>
    </w:lvl>
    <w:lvl w:ilvl="4" w:tplc="04190003" w:tentative="1">
      <w:start w:val="1"/>
      <w:numFmt w:val="bullet"/>
      <w:lvlText w:val="o"/>
      <w:lvlJc w:val="left"/>
      <w:pPr>
        <w:tabs>
          <w:tab w:val="num" w:pos="3651"/>
        </w:tabs>
        <w:ind w:left="3651" w:hanging="360"/>
      </w:pPr>
      <w:rPr>
        <w:rFonts w:ascii="Courier New" w:hAnsi="Courier New" w:cs="Courier New" w:hint="default"/>
      </w:rPr>
    </w:lvl>
    <w:lvl w:ilvl="5" w:tplc="04190005" w:tentative="1">
      <w:start w:val="1"/>
      <w:numFmt w:val="bullet"/>
      <w:lvlText w:val=""/>
      <w:lvlJc w:val="left"/>
      <w:pPr>
        <w:tabs>
          <w:tab w:val="num" w:pos="4371"/>
        </w:tabs>
        <w:ind w:left="4371" w:hanging="360"/>
      </w:pPr>
      <w:rPr>
        <w:rFonts w:ascii="Wingdings" w:hAnsi="Wingdings" w:hint="default"/>
      </w:rPr>
    </w:lvl>
    <w:lvl w:ilvl="6" w:tplc="04190001" w:tentative="1">
      <w:start w:val="1"/>
      <w:numFmt w:val="bullet"/>
      <w:lvlText w:val=""/>
      <w:lvlJc w:val="left"/>
      <w:pPr>
        <w:tabs>
          <w:tab w:val="num" w:pos="5091"/>
        </w:tabs>
        <w:ind w:left="5091" w:hanging="360"/>
      </w:pPr>
      <w:rPr>
        <w:rFonts w:ascii="Symbol" w:hAnsi="Symbol" w:hint="default"/>
      </w:rPr>
    </w:lvl>
    <w:lvl w:ilvl="7" w:tplc="04190003" w:tentative="1">
      <w:start w:val="1"/>
      <w:numFmt w:val="bullet"/>
      <w:lvlText w:val="o"/>
      <w:lvlJc w:val="left"/>
      <w:pPr>
        <w:tabs>
          <w:tab w:val="num" w:pos="5811"/>
        </w:tabs>
        <w:ind w:left="5811" w:hanging="360"/>
      </w:pPr>
      <w:rPr>
        <w:rFonts w:ascii="Courier New" w:hAnsi="Courier New" w:cs="Courier New" w:hint="default"/>
      </w:rPr>
    </w:lvl>
    <w:lvl w:ilvl="8" w:tplc="04190005" w:tentative="1">
      <w:start w:val="1"/>
      <w:numFmt w:val="bullet"/>
      <w:lvlText w:val=""/>
      <w:lvlJc w:val="left"/>
      <w:pPr>
        <w:tabs>
          <w:tab w:val="num" w:pos="6531"/>
        </w:tabs>
        <w:ind w:left="6531" w:hanging="360"/>
      </w:pPr>
      <w:rPr>
        <w:rFonts w:ascii="Wingdings" w:hAnsi="Wingdings" w:hint="default"/>
      </w:rPr>
    </w:lvl>
  </w:abstractNum>
  <w:abstractNum w:abstractNumId="31" w15:restartNumberingAfterBreak="0">
    <w:nsid w:val="1E7E04D5"/>
    <w:multiLevelType w:val="singleLevel"/>
    <w:tmpl w:val="D34A6FD8"/>
    <w:lvl w:ilvl="0">
      <w:start w:val="1"/>
      <w:numFmt w:val="decimal"/>
      <w:pStyle w:val="32"/>
      <w:lvlText w:val="%1."/>
      <w:lvlJc w:val="left"/>
      <w:pPr>
        <w:tabs>
          <w:tab w:val="num" w:pos="360"/>
        </w:tabs>
        <w:ind w:left="360" w:hanging="360"/>
      </w:pPr>
    </w:lvl>
  </w:abstractNum>
  <w:abstractNum w:abstractNumId="32" w15:restartNumberingAfterBreak="0">
    <w:nsid w:val="29696AC6"/>
    <w:multiLevelType w:val="singleLevel"/>
    <w:tmpl w:val="00000010"/>
    <w:lvl w:ilvl="0">
      <w:start w:val="1"/>
      <w:numFmt w:val="decimal"/>
      <w:lvlText w:val="%1."/>
      <w:lvlJc w:val="left"/>
      <w:pPr>
        <w:tabs>
          <w:tab w:val="num" w:pos="0"/>
        </w:tabs>
        <w:ind w:left="720" w:hanging="360"/>
      </w:pPr>
    </w:lvl>
  </w:abstractNum>
  <w:abstractNum w:abstractNumId="33" w15:restartNumberingAfterBreak="0">
    <w:nsid w:val="32774F53"/>
    <w:multiLevelType w:val="hybridMultilevel"/>
    <w:tmpl w:val="C548F59A"/>
    <w:lvl w:ilvl="0" w:tplc="B366DEA8">
      <w:start w:val="1"/>
      <w:numFmt w:val="bullet"/>
      <w:lvlText w:val=""/>
      <w:lvlJc w:val="left"/>
      <w:pPr>
        <w:tabs>
          <w:tab w:val="num" w:pos="1740"/>
        </w:tabs>
        <w:ind w:left="1740" w:hanging="360"/>
      </w:pPr>
      <w:rPr>
        <w:rFonts w:ascii="Symbol" w:hAnsi="Symbol" w:hint="default"/>
      </w:rPr>
    </w:lvl>
    <w:lvl w:ilvl="1" w:tplc="04190003" w:tentative="1">
      <w:start w:val="1"/>
      <w:numFmt w:val="bullet"/>
      <w:lvlText w:val="o"/>
      <w:lvlJc w:val="left"/>
      <w:pPr>
        <w:tabs>
          <w:tab w:val="num" w:pos="1920"/>
        </w:tabs>
        <w:ind w:left="1920" w:hanging="360"/>
      </w:pPr>
      <w:rPr>
        <w:rFonts w:ascii="Courier New" w:hAnsi="Courier New" w:cs="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cs="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cs="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34" w15:restartNumberingAfterBreak="0">
    <w:nsid w:val="34D2233C"/>
    <w:multiLevelType w:val="hybridMultilevel"/>
    <w:tmpl w:val="C0AE8250"/>
    <w:lvl w:ilvl="0" w:tplc="BEFA0D98">
      <w:start w:val="1"/>
      <w:numFmt w:val="decimal"/>
      <w:pStyle w:val="a3"/>
      <w:lvlText w:val="%1."/>
      <w:lvlJc w:val="left"/>
      <w:pPr>
        <w:tabs>
          <w:tab w:val="num" w:pos="351"/>
        </w:tabs>
        <w:ind w:left="351" w:hanging="360"/>
      </w:pPr>
    </w:lvl>
    <w:lvl w:ilvl="1" w:tplc="EC06685A">
      <w:numFmt w:val="none"/>
      <w:lvlText w:val=""/>
      <w:lvlJc w:val="left"/>
      <w:pPr>
        <w:tabs>
          <w:tab w:val="num" w:pos="360"/>
        </w:tabs>
        <w:ind w:left="0" w:firstLine="0"/>
      </w:pPr>
    </w:lvl>
    <w:lvl w:ilvl="2" w:tplc="E4AAE5D6">
      <w:numFmt w:val="none"/>
      <w:lvlText w:val=""/>
      <w:lvlJc w:val="left"/>
      <w:pPr>
        <w:tabs>
          <w:tab w:val="num" w:pos="360"/>
        </w:tabs>
        <w:ind w:left="0" w:firstLine="0"/>
      </w:pPr>
    </w:lvl>
    <w:lvl w:ilvl="3" w:tplc="E7CAB5E8">
      <w:numFmt w:val="none"/>
      <w:lvlText w:val=""/>
      <w:lvlJc w:val="left"/>
      <w:pPr>
        <w:tabs>
          <w:tab w:val="num" w:pos="360"/>
        </w:tabs>
        <w:ind w:left="0" w:firstLine="0"/>
      </w:pPr>
    </w:lvl>
    <w:lvl w:ilvl="4" w:tplc="2BEC61DE">
      <w:numFmt w:val="none"/>
      <w:lvlText w:val=""/>
      <w:lvlJc w:val="left"/>
      <w:pPr>
        <w:tabs>
          <w:tab w:val="num" w:pos="360"/>
        </w:tabs>
        <w:ind w:left="0" w:firstLine="0"/>
      </w:pPr>
    </w:lvl>
    <w:lvl w:ilvl="5" w:tplc="0B8C4BA6">
      <w:numFmt w:val="none"/>
      <w:lvlText w:val=""/>
      <w:lvlJc w:val="left"/>
      <w:pPr>
        <w:tabs>
          <w:tab w:val="num" w:pos="360"/>
        </w:tabs>
        <w:ind w:left="0" w:firstLine="0"/>
      </w:pPr>
    </w:lvl>
    <w:lvl w:ilvl="6" w:tplc="B28C4B5C">
      <w:numFmt w:val="none"/>
      <w:lvlText w:val=""/>
      <w:lvlJc w:val="left"/>
      <w:pPr>
        <w:tabs>
          <w:tab w:val="num" w:pos="360"/>
        </w:tabs>
        <w:ind w:left="0" w:firstLine="0"/>
      </w:pPr>
    </w:lvl>
    <w:lvl w:ilvl="7" w:tplc="7974DB4C">
      <w:numFmt w:val="none"/>
      <w:lvlText w:val=""/>
      <w:lvlJc w:val="left"/>
      <w:pPr>
        <w:tabs>
          <w:tab w:val="num" w:pos="360"/>
        </w:tabs>
        <w:ind w:left="0" w:firstLine="0"/>
      </w:pPr>
    </w:lvl>
    <w:lvl w:ilvl="8" w:tplc="95F8D668">
      <w:numFmt w:val="none"/>
      <w:lvlText w:val=""/>
      <w:lvlJc w:val="left"/>
      <w:pPr>
        <w:tabs>
          <w:tab w:val="num" w:pos="360"/>
        </w:tabs>
        <w:ind w:left="0" w:firstLine="0"/>
      </w:pPr>
    </w:lvl>
  </w:abstractNum>
  <w:abstractNum w:abstractNumId="35" w15:restartNumberingAfterBreak="0">
    <w:nsid w:val="35F81F34"/>
    <w:multiLevelType w:val="hybridMultilevel"/>
    <w:tmpl w:val="F04883C6"/>
    <w:lvl w:ilvl="0" w:tplc="3E7681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74B00D9"/>
    <w:multiLevelType w:val="hybridMultilevel"/>
    <w:tmpl w:val="43883722"/>
    <w:lvl w:ilvl="0" w:tplc="B366DEA8">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4"/>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8" w15:restartNumberingAfterBreak="0">
    <w:nsid w:val="50395034"/>
    <w:multiLevelType w:val="multilevel"/>
    <w:tmpl w:val="0EF2A23E"/>
    <w:lvl w:ilvl="0">
      <w:start w:val="1"/>
      <w:numFmt w:val="decimal"/>
      <w:pStyle w:val="10"/>
      <w:lvlText w:val="%1."/>
      <w:lvlJc w:val="left"/>
      <w:pPr>
        <w:tabs>
          <w:tab w:val="num" w:pos="432"/>
        </w:tabs>
        <w:ind w:left="432" w:hanging="432"/>
      </w:pPr>
      <w:rPr>
        <w:rFonts w:ascii="Times New Roman" w:hAnsi="Times New Roman" w:cs="Times New Roman" w:hint="default"/>
        <w:b w:val="0"/>
        <w:sz w:val="22"/>
        <w:szCs w:val="22"/>
      </w:rPr>
    </w:lvl>
    <w:lvl w:ilvl="1">
      <w:start w:val="1"/>
      <w:numFmt w:val="decimal"/>
      <w:pStyle w:val="23"/>
      <w:lvlText w:val="%1.%2."/>
      <w:lvlJc w:val="left"/>
      <w:pPr>
        <w:tabs>
          <w:tab w:val="num" w:pos="576"/>
        </w:tabs>
        <w:ind w:left="576" w:hanging="576"/>
      </w:pPr>
      <w:rPr>
        <w:rFonts w:hint="default"/>
      </w:rPr>
    </w:lvl>
    <w:lvl w:ilvl="2">
      <w:start w:val="1"/>
      <w:numFmt w:val="decimal"/>
      <w:pStyle w:val="33"/>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360"/>
        </w:tabs>
        <w:ind w:left="360" w:hanging="360"/>
      </w:pPr>
      <w:rPr>
        <w:rFonts w:hint="default"/>
        <w:b w:val="0"/>
        <w:sz w:val="22"/>
        <w:szCs w:val="22"/>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5CA45C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0" w15:restartNumberingAfterBreak="0">
    <w:nsid w:val="5E9702FB"/>
    <w:multiLevelType w:val="multilevel"/>
    <w:tmpl w:val="FBA0B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CF70BC1"/>
    <w:multiLevelType w:val="multilevel"/>
    <w:tmpl w:val="BA1C539E"/>
    <w:styleLink w:val="1111113"/>
    <w:lvl w:ilvl="0">
      <w:start w:val="1"/>
      <w:numFmt w:val="decimal"/>
      <w:pStyle w:val="11"/>
      <w:lvlText w:val="%1."/>
      <w:lvlJc w:val="left"/>
      <w:pPr>
        <w:tabs>
          <w:tab w:val="num" w:pos="432"/>
        </w:tabs>
        <w:ind w:left="432" w:hanging="432"/>
      </w:pPr>
      <w:rPr>
        <w:rFonts w:hint="default"/>
      </w:rPr>
    </w:lvl>
    <w:lvl w:ilvl="1">
      <w:start w:val="1"/>
      <w:numFmt w:val="decimal"/>
      <w:pStyle w:val="24"/>
      <w:lvlText w:val="%1.%2"/>
      <w:lvlJc w:val="left"/>
      <w:pPr>
        <w:tabs>
          <w:tab w:val="num" w:pos="576"/>
        </w:tabs>
        <w:ind w:left="576" w:hanging="576"/>
      </w:pPr>
      <w:rPr>
        <w:rFonts w:hint="default"/>
      </w:rPr>
    </w:lvl>
    <w:lvl w:ilvl="2">
      <w:start w:val="1"/>
      <w:numFmt w:val="decimal"/>
      <w:pStyle w:val="34"/>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41B7194"/>
    <w:multiLevelType w:val="multilevel"/>
    <w:tmpl w:val="9360525A"/>
    <w:lvl w:ilvl="0">
      <w:start w:val="1"/>
      <w:numFmt w:val="upperRoman"/>
      <w:pStyle w:val="a5"/>
      <w:lvlText w:val="ЧАСТЬ %1."/>
      <w:lvlJc w:val="left"/>
      <w:pPr>
        <w:tabs>
          <w:tab w:val="num" w:pos="5400"/>
        </w:tabs>
        <w:ind w:left="3960" w:hanging="720"/>
      </w:pPr>
      <w:rPr>
        <w:rFonts w:hint="default"/>
        <w:sz w:val="32"/>
        <w:szCs w:val="32"/>
      </w:rPr>
    </w:lvl>
    <w:lvl w:ilvl="1">
      <w:start w:val="1"/>
      <w:numFmt w:val="decimal"/>
      <w:pStyle w:val="a6"/>
      <w:lvlText w:val="РАЗДЕЛ %1.%2"/>
      <w:lvlJc w:val="left"/>
      <w:pPr>
        <w:tabs>
          <w:tab w:val="num" w:pos="3780"/>
        </w:tabs>
        <w:ind w:left="306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4FE7F0C"/>
    <w:multiLevelType w:val="hybridMultilevel"/>
    <w:tmpl w:val="847056E2"/>
    <w:lvl w:ilvl="0" w:tplc="E0524E48">
      <w:start w:val="1"/>
      <w:numFmt w:val="bullet"/>
      <w:pStyle w:val="50"/>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E1E0AB5"/>
    <w:multiLevelType w:val="hybridMultilevel"/>
    <w:tmpl w:val="02086EE4"/>
    <w:lvl w:ilvl="0" w:tplc="FFFFFFFF">
      <w:start w:val="1"/>
      <w:numFmt w:val="decimal"/>
      <w:lvlText w:val="%1"/>
      <w:lvlJc w:val="center"/>
      <w:pPr>
        <w:tabs>
          <w:tab w:val="num" w:pos="720"/>
        </w:tabs>
        <w:ind w:left="0" w:firstLine="17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8"/>
  </w:num>
  <w:num w:numId="2">
    <w:abstractNumId w:val="41"/>
  </w:num>
  <w:num w:numId="3">
    <w:abstractNumId w:val="4"/>
  </w:num>
  <w:num w:numId="4">
    <w:abstractNumId w:val="27"/>
  </w:num>
  <w:num w:numId="5">
    <w:abstractNumId w:val="29"/>
  </w:num>
  <w:num w:numId="6">
    <w:abstractNumId w:val="43"/>
  </w:num>
  <w:num w:numId="7">
    <w:abstractNumId w:val="3"/>
  </w:num>
  <w:num w:numId="8">
    <w:abstractNumId w:val="39"/>
  </w:num>
  <w:num w:numId="9">
    <w:abstractNumId w:val="34"/>
    <w:lvlOverride w:ilvl="0">
      <w:startOverride w:val="1"/>
    </w:lvlOverride>
    <w:lvlOverride w:ilvl="1"/>
    <w:lvlOverride w:ilvl="2"/>
    <w:lvlOverride w:ilvl="3"/>
    <w:lvlOverride w:ilvl="4"/>
    <w:lvlOverride w:ilvl="5"/>
    <w:lvlOverride w:ilvl="6"/>
    <w:lvlOverride w:ilvl="7"/>
    <w:lvlOverride w:ilvl="8"/>
  </w:num>
  <w:num w:numId="10">
    <w:abstractNumId w:val="42"/>
  </w:num>
  <w:num w:numId="11">
    <w:abstractNumId w:val="5"/>
  </w:num>
  <w:num w:numId="12">
    <w:abstractNumId w:val="2"/>
  </w:num>
  <w:num w:numId="13">
    <w:abstractNumId w:val="1"/>
  </w:num>
  <w:num w:numId="14">
    <w:abstractNumId w:val="0"/>
  </w:num>
  <w:num w:numId="15">
    <w:abstractNumId w:val="31"/>
  </w:num>
  <w:num w:numId="16">
    <w:abstractNumId w:val="37"/>
  </w:num>
  <w:num w:numId="17">
    <w:abstractNumId w:val="28"/>
  </w:num>
  <w:num w:numId="18">
    <w:abstractNumId w:val="44"/>
  </w:num>
  <w:num w:numId="19">
    <w:abstractNumId w:val="35"/>
  </w:num>
  <w:num w:numId="20">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num>
  <w:num w:numId="22">
    <w:abstractNumId w:val="33"/>
  </w:num>
  <w:num w:numId="23">
    <w:abstractNumId w:val="6"/>
  </w:num>
  <w:num w:numId="24">
    <w:abstractNumId w:val="7"/>
  </w:num>
  <w:num w:numId="25">
    <w:abstractNumId w:val="8"/>
  </w:num>
  <w:num w:numId="26">
    <w:abstractNumId w:val="9"/>
  </w:num>
  <w:num w:numId="27">
    <w:abstractNumId w:val="10"/>
  </w:num>
  <w:num w:numId="28">
    <w:abstractNumId w:val="11"/>
  </w:num>
  <w:num w:numId="29">
    <w:abstractNumId w:val="12"/>
  </w:num>
  <w:num w:numId="30">
    <w:abstractNumId w:val="13"/>
  </w:num>
  <w:num w:numId="31">
    <w:abstractNumId w:val="14"/>
  </w:num>
  <w:num w:numId="32">
    <w:abstractNumId w:val="15"/>
  </w:num>
  <w:num w:numId="33">
    <w:abstractNumId w:val="16"/>
  </w:num>
  <w:num w:numId="34">
    <w:abstractNumId w:val="17"/>
  </w:num>
  <w:num w:numId="35">
    <w:abstractNumId w:val="18"/>
  </w:num>
  <w:num w:numId="36">
    <w:abstractNumId w:val="19"/>
  </w:num>
  <w:num w:numId="37">
    <w:abstractNumId w:val="20"/>
  </w:num>
  <w:num w:numId="38">
    <w:abstractNumId w:val="21"/>
  </w:num>
  <w:num w:numId="39">
    <w:abstractNumId w:val="22"/>
  </w:num>
  <w:num w:numId="40">
    <w:abstractNumId w:val="23"/>
  </w:num>
  <w:num w:numId="41">
    <w:abstractNumId w:val="24"/>
  </w:num>
  <w:num w:numId="42">
    <w:abstractNumId w:val="25"/>
  </w:num>
  <w:num w:numId="43">
    <w:abstractNumId w:val="40"/>
  </w:num>
  <w:num w:numId="44">
    <w:abstractNumId w:val="32"/>
  </w:num>
  <w:num w:numId="45">
    <w:abstractNumId w:val="2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BD8"/>
    <w:rsid w:val="00000C6B"/>
    <w:rsid w:val="00002542"/>
    <w:rsid w:val="000027CC"/>
    <w:rsid w:val="000036B2"/>
    <w:rsid w:val="00004762"/>
    <w:rsid w:val="000054AF"/>
    <w:rsid w:val="00006304"/>
    <w:rsid w:val="00006693"/>
    <w:rsid w:val="0000688F"/>
    <w:rsid w:val="00010E59"/>
    <w:rsid w:val="00011D16"/>
    <w:rsid w:val="000132CD"/>
    <w:rsid w:val="00014920"/>
    <w:rsid w:val="00015C87"/>
    <w:rsid w:val="000161A2"/>
    <w:rsid w:val="00016A28"/>
    <w:rsid w:val="00017677"/>
    <w:rsid w:val="000176A5"/>
    <w:rsid w:val="000201A0"/>
    <w:rsid w:val="00020689"/>
    <w:rsid w:val="0002542E"/>
    <w:rsid w:val="000257A2"/>
    <w:rsid w:val="000261A9"/>
    <w:rsid w:val="00026D93"/>
    <w:rsid w:val="000273F6"/>
    <w:rsid w:val="00027F3D"/>
    <w:rsid w:val="00031DFE"/>
    <w:rsid w:val="000320DF"/>
    <w:rsid w:val="0003300D"/>
    <w:rsid w:val="00033A20"/>
    <w:rsid w:val="0003551F"/>
    <w:rsid w:val="00035994"/>
    <w:rsid w:val="000361AF"/>
    <w:rsid w:val="00036E81"/>
    <w:rsid w:val="000372F4"/>
    <w:rsid w:val="00037BD7"/>
    <w:rsid w:val="000415BA"/>
    <w:rsid w:val="000427DF"/>
    <w:rsid w:val="00043EBA"/>
    <w:rsid w:val="0005115D"/>
    <w:rsid w:val="00051F6A"/>
    <w:rsid w:val="00052D69"/>
    <w:rsid w:val="000534C7"/>
    <w:rsid w:val="0005409C"/>
    <w:rsid w:val="00055A96"/>
    <w:rsid w:val="000577D1"/>
    <w:rsid w:val="000578DB"/>
    <w:rsid w:val="00060A0D"/>
    <w:rsid w:val="00061048"/>
    <w:rsid w:val="000618CC"/>
    <w:rsid w:val="00062BC4"/>
    <w:rsid w:val="000637BC"/>
    <w:rsid w:val="00066011"/>
    <w:rsid w:val="00066045"/>
    <w:rsid w:val="00070882"/>
    <w:rsid w:val="00070931"/>
    <w:rsid w:val="00071A64"/>
    <w:rsid w:val="00074355"/>
    <w:rsid w:val="000810CE"/>
    <w:rsid w:val="00081117"/>
    <w:rsid w:val="000811CD"/>
    <w:rsid w:val="000818DB"/>
    <w:rsid w:val="00081F8E"/>
    <w:rsid w:val="0008637F"/>
    <w:rsid w:val="00086731"/>
    <w:rsid w:val="0009073D"/>
    <w:rsid w:val="00091406"/>
    <w:rsid w:val="00095561"/>
    <w:rsid w:val="0009648E"/>
    <w:rsid w:val="00096D49"/>
    <w:rsid w:val="000A1F8C"/>
    <w:rsid w:val="000A24AA"/>
    <w:rsid w:val="000A35D1"/>
    <w:rsid w:val="000A5A75"/>
    <w:rsid w:val="000B0932"/>
    <w:rsid w:val="000B1378"/>
    <w:rsid w:val="000B19F4"/>
    <w:rsid w:val="000B2D23"/>
    <w:rsid w:val="000B412C"/>
    <w:rsid w:val="000B4815"/>
    <w:rsid w:val="000B6081"/>
    <w:rsid w:val="000B6C8F"/>
    <w:rsid w:val="000B7B38"/>
    <w:rsid w:val="000B7F5E"/>
    <w:rsid w:val="000C195B"/>
    <w:rsid w:val="000C1F9A"/>
    <w:rsid w:val="000C22BC"/>
    <w:rsid w:val="000C7040"/>
    <w:rsid w:val="000C7389"/>
    <w:rsid w:val="000C7D83"/>
    <w:rsid w:val="000D09B6"/>
    <w:rsid w:val="000D1BD4"/>
    <w:rsid w:val="000D208C"/>
    <w:rsid w:val="000D21D5"/>
    <w:rsid w:val="000D22D6"/>
    <w:rsid w:val="000D258C"/>
    <w:rsid w:val="000D2891"/>
    <w:rsid w:val="000D2C5D"/>
    <w:rsid w:val="000D4041"/>
    <w:rsid w:val="000D5C1C"/>
    <w:rsid w:val="000D6953"/>
    <w:rsid w:val="000D6BB5"/>
    <w:rsid w:val="000E0025"/>
    <w:rsid w:val="000E3651"/>
    <w:rsid w:val="000E4120"/>
    <w:rsid w:val="000E6C57"/>
    <w:rsid w:val="000E7A57"/>
    <w:rsid w:val="000F2C70"/>
    <w:rsid w:val="000F52E9"/>
    <w:rsid w:val="000F75F0"/>
    <w:rsid w:val="000F7BF5"/>
    <w:rsid w:val="000F7DAE"/>
    <w:rsid w:val="00101358"/>
    <w:rsid w:val="00101D8A"/>
    <w:rsid w:val="00101F74"/>
    <w:rsid w:val="00102863"/>
    <w:rsid w:val="001032F8"/>
    <w:rsid w:val="0010429D"/>
    <w:rsid w:val="00104637"/>
    <w:rsid w:val="00104C7A"/>
    <w:rsid w:val="00104E4E"/>
    <w:rsid w:val="00105153"/>
    <w:rsid w:val="00105440"/>
    <w:rsid w:val="00107ABC"/>
    <w:rsid w:val="0011031E"/>
    <w:rsid w:val="00112600"/>
    <w:rsid w:val="00113799"/>
    <w:rsid w:val="001145E7"/>
    <w:rsid w:val="00115C45"/>
    <w:rsid w:val="00116656"/>
    <w:rsid w:val="00117509"/>
    <w:rsid w:val="001202B8"/>
    <w:rsid w:val="00120DF5"/>
    <w:rsid w:val="001223BA"/>
    <w:rsid w:val="0012268D"/>
    <w:rsid w:val="0012362E"/>
    <w:rsid w:val="00123C92"/>
    <w:rsid w:val="0012414D"/>
    <w:rsid w:val="00124B9D"/>
    <w:rsid w:val="00125A6D"/>
    <w:rsid w:val="00125F48"/>
    <w:rsid w:val="001264B4"/>
    <w:rsid w:val="00126B48"/>
    <w:rsid w:val="0012764C"/>
    <w:rsid w:val="00127AFB"/>
    <w:rsid w:val="00127C7F"/>
    <w:rsid w:val="00130291"/>
    <w:rsid w:val="001308B4"/>
    <w:rsid w:val="00130CE2"/>
    <w:rsid w:val="00130F30"/>
    <w:rsid w:val="00131830"/>
    <w:rsid w:val="001321A7"/>
    <w:rsid w:val="0013699E"/>
    <w:rsid w:val="0014074E"/>
    <w:rsid w:val="001421D0"/>
    <w:rsid w:val="00142285"/>
    <w:rsid w:val="0014442E"/>
    <w:rsid w:val="0014585F"/>
    <w:rsid w:val="00145EA6"/>
    <w:rsid w:val="00145EEA"/>
    <w:rsid w:val="001500A7"/>
    <w:rsid w:val="00150934"/>
    <w:rsid w:val="001516D9"/>
    <w:rsid w:val="0015203B"/>
    <w:rsid w:val="00153F49"/>
    <w:rsid w:val="00154A1B"/>
    <w:rsid w:val="00155922"/>
    <w:rsid w:val="00156148"/>
    <w:rsid w:val="001567F3"/>
    <w:rsid w:val="001576BA"/>
    <w:rsid w:val="00160928"/>
    <w:rsid w:val="00160BCF"/>
    <w:rsid w:val="00161363"/>
    <w:rsid w:val="00161F14"/>
    <w:rsid w:val="0016682B"/>
    <w:rsid w:val="00166BF0"/>
    <w:rsid w:val="00166E08"/>
    <w:rsid w:val="00167E22"/>
    <w:rsid w:val="001709D5"/>
    <w:rsid w:val="0017147C"/>
    <w:rsid w:val="001725E0"/>
    <w:rsid w:val="001731F7"/>
    <w:rsid w:val="00174C00"/>
    <w:rsid w:val="0017563A"/>
    <w:rsid w:val="001763F8"/>
    <w:rsid w:val="0017747C"/>
    <w:rsid w:val="001775A1"/>
    <w:rsid w:val="00181371"/>
    <w:rsid w:val="0018220D"/>
    <w:rsid w:val="00183D5C"/>
    <w:rsid w:val="00184277"/>
    <w:rsid w:val="00185736"/>
    <w:rsid w:val="00185AE7"/>
    <w:rsid w:val="00186D77"/>
    <w:rsid w:val="00195E8E"/>
    <w:rsid w:val="001960EB"/>
    <w:rsid w:val="0019748E"/>
    <w:rsid w:val="0019768E"/>
    <w:rsid w:val="0019796D"/>
    <w:rsid w:val="00197D67"/>
    <w:rsid w:val="001A0B60"/>
    <w:rsid w:val="001A157B"/>
    <w:rsid w:val="001A2992"/>
    <w:rsid w:val="001A2B58"/>
    <w:rsid w:val="001A3135"/>
    <w:rsid w:val="001A74B1"/>
    <w:rsid w:val="001A7BE0"/>
    <w:rsid w:val="001A7DAF"/>
    <w:rsid w:val="001B017B"/>
    <w:rsid w:val="001B22E0"/>
    <w:rsid w:val="001B2C4B"/>
    <w:rsid w:val="001B4173"/>
    <w:rsid w:val="001B4818"/>
    <w:rsid w:val="001B4D49"/>
    <w:rsid w:val="001B7825"/>
    <w:rsid w:val="001C4EF3"/>
    <w:rsid w:val="001C53AC"/>
    <w:rsid w:val="001C5AB9"/>
    <w:rsid w:val="001C5C7C"/>
    <w:rsid w:val="001C63AC"/>
    <w:rsid w:val="001D0EC2"/>
    <w:rsid w:val="001D10E2"/>
    <w:rsid w:val="001D1A68"/>
    <w:rsid w:val="001D28D1"/>
    <w:rsid w:val="001D2C75"/>
    <w:rsid w:val="001D38FA"/>
    <w:rsid w:val="001D5E27"/>
    <w:rsid w:val="001D61CE"/>
    <w:rsid w:val="001D7D77"/>
    <w:rsid w:val="001E0A04"/>
    <w:rsid w:val="001E1C73"/>
    <w:rsid w:val="001E4557"/>
    <w:rsid w:val="001E4EB8"/>
    <w:rsid w:val="001E53C9"/>
    <w:rsid w:val="001E64BE"/>
    <w:rsid w:val="001F02B0"/>
    <w:rsid w:val="001F0451"/>
    <w:rsid w:val="001F1272"/>
    <w:rsid w:val="001F3611"/>
    <w:rsid w:val="001F4997"/>
    <w:rsid w:val="001F515D"/>
    <w:rsid w:val="001F537D"/>
    <w:rsid w:val="001F5382"/>
    <w:rsid w:val="001F61A8"/>
    <w:rsid w:val="001F6BE2"/>
    <w:rsid w:val="001F7A8C"/>
    <w:rsid w:val="001F7D28"/>
    <w:rsid w:val="002018FF"/>
    <w:rsid w:val="002026F6"/>
    <w:rsid w:val="00206828"/>
    <w:rsid w:val="00207803"/>
    <w:rsid w:val="0020781F"/>
    <w:rsid w:val="002117D8"/>
    <w:rsid w:val="00211CBD"/>
    <w:rsid w:val="00212FAD"/>
    <w:rsid w:val="00213F36"/>
    <w:rsid w:val="002147A5"/>
    <w:rsid w:val="00215106"/>
    <w:rsid w:val="00215623"/>
    <w:rsid w:val="00217159"/>
    <w:rsid w:val="00217CBB"/>
    <w:rsid w:val="002208B7"/>
    <w:rsid w:val="00220DF5"/>
    <w:rsid w:val="00221C21"/>
    <w:rsid w:val="00222830"/>
    <w:rsid w:val="00222F69"/>
    <w:rsid w:val="00223410"/>
    <w:rsid w:val="002239B9"/>
    <w:rsid w:val="00224ADE"/>
    <w:rsid w:val="00226895"/>
    <w:rsid w:val="00230B18"/>
    <w:rsid w:val="0023136D"/>
    <w:rsid w:val="00232ECC"/>
    <w:rsid w:val="00233690"/>
    <w:rsid w:val="00233967"/>
    <w:rsid w:val="002361D6"/>
    <w:rsid w:val="002377F6"/>
    <w:rsid w:val="002410DF"/>
    <w:rsid w:val="00241F3A"/>
    <w:rsid w:val="00242373"/>
    <w:rsid w:val="00243C69"/>
    <w:rsid w:val="002440D9"/>
    <w:rsid w:val="00247671"/>
    <w:rsid w:val="0024789F"/>
    <w:rsid w:val="0025144C"/>
    <w:rsid w:val="00251890"/>
    <w:rsid w:val="002540E6"/>
    <w:rsid w:val="00257478"/>
    <w:rsid w:val="002579D0"/>
    <w:rsid w:val="002609A4"/>
    <w:rsid w:val="002618CC"/>
    <w:rsid w:val="00262396"/>
    <w:rsid w:val="0026285D"/>
    <w:rsid w:val="00262E39"/>
    <w:rsid w:val="00263756"/>
    <w:rsid w:val="00263EBC"/>
    <w:rsid w:val="00266ED8"/>
    <w:rsid w:val="0027150E"/>
    <w:rsid w:val="00272150"/>
    <w:rsid w:val="00272E39"/>
    <w:rsid w:val="00272EE1"/>
    <w:rsid w:val="0028104C"/>
    <w:rsid w:val="0028147B"/>
    <w:rsid w:val="0028208B"/>
    <w:rsid w:val="00282BE2"/>
    <w:rsid w:val="00282CF1"/>
    <w:rsid w:val="00284213"/>
    <w:rsid w:val="00284E80"/>
    <w:rsid w:val="00285833"/>
    <w:rsid w:val="00286A1C"/>
    <w:rsid w:val="002875C5"/>
    <w:rsid w:val="00287924"/>
    <w:rsid w:val="00287A2A"/>
    <w:rsid w:val="00287F47"/>
    <w:rsid w:val="0029023A"/>
    <w:rsid w:val="002905DA"/>
    <w:rsid w:val="0029093B"/>
    <w:rsid w:val="00291095"/>
    <w:rsid w:val="002926B6"/>
    <w:rsid w:val="00293B8D"/>
    <w:rsid w:val="00293C9B"/>
    <w:rsid w:val="00297356"/>
    <w:rsid w:val="002A0797"/>
    <w:rsid w:val="002A4D74"/>
    <w:rsid w:val="002A515E"/>
    <w:rsid w:val="002B1B23"/>
    <w:rsid w:val="002B1B42"/>
    <w:rsid w:val="002B3606"/>
    <w:rsid w:val="002B3ECE"/>
    <w:rsid w:val="002B4931"/>
    <w:rsid w:val="002B56FD"/>
    <w:rsid w:val="002B7035"/>
    <w:rsid w:val="002B7357"/>
    <w:rsid w:val="002C2E9D"/>
    <w:rsid w:val="002C30D9"/>
    <w:rsid w:val="002C3904"/>
    <w:rsid w:val="002C3E3C"/>
    <w:rsid w:val="002C5508"/>
    <w:rsid w:val="002C6688"/>
    <w:rsid w:val="002C6B3D"/>
    <w:rsid w:val="002D08DA"/>
    <w:rsid w:val="002D3215"/>
    <w:rsid w:val="002D444D"/>
    <w:rsid w:val="002D5EF5"/>
    <w:rsid w:val="002D6AD9"/>
    <w:rsid w:val="002E0F36"/>
    <w:rsid w:val="002E2213"/>
    <w:rsid w:val="002E2CC1"/>
    <w:rsid w:val="002E2E3E"/>
    <w:rsid w:val="002E2FAC"/>
    <w:rsid w:val="002E3AE7"/>
    <w:rsid w:val="002E3F42"/>
    <w:rsid w:val="002E4E62"/>
    <w:rsid w:val="002F172D"/>
    <w:rsid w:val="002F239C"/>
    <w:rsid w:val="002F3F15"/>
    <w:rsid w:val="002F4898"/>
    <w:rsid w:val="002F4C09"/>
    <w:rsid w:val="002F56B6"/>
    <w:rsid w:val="002F5702"/>
    <w:rsid w:val="002F7D10"/>
    <w:rsid w:val="002F7EE6"/>
    <w:rsid w:val="00301496"/>
    <w:rsid w:val="0030197A"/>
    <w:rsid w:val="003019D0"/>
    <w:rsid w:val="00303A83"/>
    <w:rsid w:val="00303E16"/>
    <w:rsid w:val="00303FAF"/>
    <w:rsid w:val="00305942"/>
    <w:rsid w:val="00305F59"/>
    <w:rsid w:val="0030689F"/>
    <w:rsid w:val="00306F27"/>
    <w:rsid w:val="003077BA"/>
    <w:rsid w:val="00311722"/>
    <w:rsid w:val="00314979"/>
    <w:rsid w:val="003149A6"/>
    <w:rsid w:val="00314E06"/>
    <w:rsid w:val="00315ED2"/>
    <w:rsid w:val="003172DF"/>
    <w:rsid w:val="003226AA"/>
    <w:rsid w:val="00323742"/>
    <w:rsid w:val="00325FE9"/>
    <w:rsid w:val="00326CD9"/>
    <w:rsid w:val="00327B0D"/>
    <w:rsid w:val="00332D71"/>
    <w:rsid w:val="00332ECE"/>
    <w:rsid w:val="00333C61"/>
    <w:rsid w:val="003351A8"/>
    <w:rsid w:val="00337728"/>
    <w:rsid w:val="0034030C"/>
    <w:rsid w:val="0034072A"/>
    <w:rsid w:val="00340ECC"/>
    <w:rsid w:val="003434AA"/>
    <w:rsid w:val="00343E60"/>
    <w:rsid w:val="00345CCB"/>
    <w:rsid w:val="003460C9"/>
    <w:rsid w:val="003468C9"/>
    <w:rsid w:val="00346D53"/>
    <w:rsid w:val="00347AFD"/>
    <w:rsid w:val="00350105"/>
    <w:rsid w:val="0035100F"/>
    <w:rsid w:val="00352969"/>
    <w:rsid w:val="00355217"/>
    <w:rsid w:val="00356402"/>
    <w:rsid w:val="00356B50"/>
    <w:rsid w:val="003573E5"/>
    <w:rsid w:val="00362059"/>
    <w:rsid w:val="00362C66"/>
    <w:rsid w:val="00365077"/>
    <w:rsid w:val="0036510B"/>
    <w:rsid w:val="0036767B"/>
    <w:rsid w:val="003701BD"/>
    <w:rsid w:val="00371359"/>
    <w:rsid w:val="0037144D"/>
    <w:rsid w:val="00371DD8"/>
    <w:rsid w:val="00371E79"/>
    <w:rsid w:val="00372255"/>
    <w:rsid w:val="0037299F"/>
    <w:rsid w:val="00372A5D"/>
    <w:rsid w:val="00375445"/>
    <w:rsid w:val="003756DE"/>
    <w:rsid w:val="00376F29"/>
    <w:rsid w:val="00377DAA"/>
    <w:rsid w:val="00380849"/>
    <w:rsid w:val="00380C40"/>
    <w:rsid w:val="00380F4F"/>
    <w:rsid w:val="00381874"/>
    <w:rsid w:val="00382341"/>
    <w:rsid w:val="0038285C"/>
    <w:rsid w:val="00384521"/>
    <w:rsid w:val="003860C2"/>
    <w:rsid w:val="00386893"/>
    <w:rsid w:val="00387479"/>
    <w:rsid w:val="0039076F"/>
    <w:rsid w:val="00394133"/>
    <w:rsid w:val="00394A99"/>
    <w:rsid w:val="00396120"/>
    <w:rsid w:val="003A0255"/>
    <w:rsid w:val="003A1164"/>
    <w:rsid w:val="003A2179"/>
    <w:rsid w:val="003A2C28"/>
    <w:rsid w:val="003A2C8F"/>
    <w:rsid w:val="003A3351"/>
    <w:rsid w:val="003A3402"/>
    <w:rsid w:val="003A45B2"/>
    <w:rsid w:val="003A5F89"/>
    <w:rsid w:val="003A7E42"/>
    <w:rsid w:val="003B1928"/>
    <w:rsid w:val="003B1CA7"/>
    <w:rsid w:val="003B292F"/>
    <w:rsid w:val="003B3665"/>
    <w:rsid w:val="003B4F62"/>
    <w:rsid w:val="003B535E"/>
    <w:rsid w:val="003B5425"/>
    <w:rsid w:val="003B5DEE"/>
    <w:rsid w:val="003B6244"/>
    <w:rsid w:val="003B714C"/>
    <w:rsid w:val="003B7355"/>
    <w:rsid w:val="003C25C5"/>
    <w:rsid w:val="003C285B"/>
    <w:rsid w:val="003C305A"/>
    <w:rsid w:val="003C3AC0"/>
    <w:rsid w:val="003C4ED7"/>
    <w:rsid w:val="003C5011"/>
    <w:rsid w:val="003C655A"/>
    <w:rsid w:val="003C7E1F"/>
    <w:rsid w:val="003D12B3"/>
    <w:rsid w:val="003D1ADC"/>
    <w:rsid w:val="003D1CED"/>
    <w:rsid w:val="003D23B7"/>
    <w:rsid w:val="003D5941"/>
    <w:rsid w:val="003D741F"/>
    <w:rsid w:val="003D74B0"/>
    <w:rsid w:val="003D7D69"/>
    <w:rsid w:val="003E08B7"/>
    <w:rsid w:val="003E0D2C"/>
    <w:rsid w:val="003E14A0"/>
    <w:rsid w:val="003E200C"/>
    <w:rsid w:val="003E2E40"/>
    <w:rsid w:val="003E4B41"/>
    <w:rsid w:val="003E6995"/>
    <w:rsid w:val="003E7914"/>
    <w:rsid w:val="003E7CF0"/>
    <w:rsid w:val="003F0B3A"/>
    <w:rsid w:val="003F0BB9"/>
    <w:rsid w:val="003F0CF3"/>
    <w:rsid w:val="003F29FB"/>
    <w:rsid w:val="003F5266"/>
    <w:rsid w:val="003F625F"/>
    <w:rsid w:val="003F6A0B"/>
    <w:rsid w:val="003F763D"/>
    <w:rsid w:val="0040041A"/>
    <w:rsid w:val="00401948"/>
    <w:rsid w:val="00401A29"/>
    <w:rsid w:val="00403276"/>
    <w:rsid w:val="004035F3"/>
    <w:rsid w:val="00403FB1"/>
    <w:rsid w:val="00404D7D"/>
    <w:rsid w:val="00404DB9"/>
    <w:rsid w:val="00404E78"/>
    <w:rsid w:val="00405971"/>
    <w:rsid w:val="0040651F"/>
    <w:rsid w:val="00407929"/>
    <w:rsid w:val="004107D1"/>
    <w:rsid w:val="00411217"/>
    <w:rsid w:val="004119E4"/>
    <w:rsid w:val="00411CB1"/>
    <w:rsid w:val="00412D76"/>
    <w:rsid w:val="004164B1"/>
    <w:rsid w:val="00416768"/>
    <w:rsid w:val="00417CA6"/>
    <w:rsid w:val="00420B58"/>
    <w:rsid w:val="00421841"/>
    <w:rsid w:val="00421C92"/>
    <w:rsid w:val="004225E7"/>
    <w:rsid w:val="00425F71"/>
    <w:rsid w:val="00426A0F"/>
    <w:rsid w:val="004270A6"/>
    <w:rsid w:val="00430103"/>
    <w:rsid w:val="004302B1"/>
    <w:rsid w:val="00432BAD"/>
    <w:rsid w:val="0043408F"/>
    <w:rsid w:val="004344B8"/>
    <w:rsid w:val="00434C29"/>
    <w:rsid w:val="0043528E"/>
    <w:rsid w:val="00435896"/>
    <w:rsid w:val="0043613D"/>
    <w:rsid w:val="00436257"/>
    <w:rsid w:val="00436736"/>
    <w:rsid w:val="00437269"/>
    <w:rsid w:val="00437628"/>
    <w:rsid w:val="004401AC"/>
    <w:rsid w:val="00440B6B"/>
    <w:rsid w:val="0044137B"/>
    <w:rsid w:val="00443B25"/>
    <w:rsid w:val="00444480"/>
    <w:rsid w:val="00447795"/>
    <w:rsid w:val="00450EC5"/>
    <w:rsid w:val="004512AF"/>
    <w:rsid w:val="004517E0"/>
    <w:rsid w:val="00451E35"/>
    <w:rsid w:val="00452164"/>
    <w:rsid w:val="004524C3"/>
    <w:rsid w:val="004529A0"/>
    <w:rsid w:val="00453AB4"/>
    <w:rsid w:val="0045420B"/>
    <w:rsid w:val="00457115"/>
    <w:rsid w:val="00460F32"/>
    <w:rsid w:val="0046100A"/>
    <w:rsid w:val="00461503"/>
    <w:rsid w:val="00461982"/>
    <w:rsid w:val="0046661A"/>
    <w:rsid w:val="00470A49"/>
    <w:rsid w:val="00472E80"/>
    <w:rsid w:val="00472ED1"/>
    <w:rsid w:val="00472FDC"/>
    <w:rsid w:val="00473683"/>
    <w:rsid w:val="004741A7"/>
    <w:rsid w:val="00480065"/>
    <w:rsid w:val="004826BB"/>
    <w:rsid w:val="0048365A"/>
    <w:rsid w:val="00483675"/>
    <w:rsid w:val="004838BD"/>
    <w:rsid w:val="00483C3B"/>
    <w:rsid w:val="00484A16"/>
    <w:rsid w:val="004866CF"/>
    <w:rsid w:val="004870B5"/>
    <w:rsid w:val="004872D0"/>
    <w:rsid w:val="004908FA"/>
    <w:rsid w:val="00490B5E"/>
    <w:rsid w:val="00490C92"/>
    <w:rsid w:val="0049182F"/>
    <w:rsid w:val="00492696"/>
    <w:rsid w:val="00492D1D"/>
    <w:rsid w:val="00492F07"/>
    <w:rsid w:val="00494217"/>
    <w:rsid w:val="0049579A"/>
    <w:rsid w:val="004957E0"/>
    <w:rsid w:val="004963E8"/>
    <w:rsid w:val="004967D9"/>
    <w:rsid w:val="00496BD8"/>
    <w:rsid w:val="004A3B73"/>
    <w:rsid w:val="004A4312"/>
    <w:rsid w:val="004A5825"/>
    <w:rsid w:val="004B0B3E"/>
    <w:rsid w:val="004B1076"/>
    <w:rsid w:val="004B31D5"/>
    <w:rsid w:val="004B3C4A"/>
    <w:rsid w:val="004B5D21"/>
    <w:rsid w:val="004B735F"/>
    <w:rsid w:val="004B7928"/>
    <w:rsid w:val="004C4B54"/>
    <w:rsid w:val="004C4B66"/>
    <w:rsid w:val="004C5173"/>
    <w:rsid w:val="004C6454"/>
    <w:rsid w:val="004C6BF5"/>
    <w:rsid w:val="004C7245"/>
    <w:rsid w:val="004D088E"/>
    <w:rsid w:val="004D09EA"/>
    <w:rsid w:val="004D1B56"/>
    <w:rsid w:val="004D1E2E"/>
    <w:rsid w:val="004D26E3"/>
    <w:rsid w:val="004D3E8C"/>
    <w:rsid w:val="004D5AEC"/>
    <w:rsid w:val="004D626D"/>
    <w:rsid w:val="004D6365"/>
    <w:rsid w:val="004D6BE4"/>
    <w:rsid w:val="004E2489"/>
    <w:rsid w:val="004E2FF5"/>
    <w:rsid w:val="004E44FC"/>
    <w:rsid w:val="004E79EA"/>
    <w:rsid w:val="004F040F"/>
    <w:rsid w:val="004F24B1"/>
    <w:rsid w:val="004F2869"/>
    <w:rsid w:val="004F2960"/>
    <w:rsid w:val="004F3FA2"/>
    <w:rsid w:val="004F56BF"/>
    <w:rsid w:val="004F5826"/>
    <w:rsid w:val="004F6CA4"/>
    <w:rsid w:val="004F754C"/>
    <w:rsid w:val="004F7896"/>
    <w:rsid w:val="0050023E"/>
    <w:rsid w:val="005017DA"/>
    <w:rsid w:val="00501B7D"/>
    <w:rsid w:val="00503C23"/>
    <w:rsid w:val="0050585A"/>
    <w:rsid w:val="00505908"/>
    <w:rsid w:val="00506097"/>
    <w:rsid w:val="005063DA"/>
    <w:rsid w:val="00506AFE"/>
    <w:rsid w:val="00510F32"/>
    <w:rsid w:val="0051256B"/>
    <w:rsid w:val="00512717"/>
    <w:rsid w:val="0051291F"/>
    <w:rsid w:val="0051393C"/>
    <w:rsid w:val="00513DAB"/>
    <w:rsid w:val="0051490C"/>
    <w:rsid w:val="00515310"/>
    <w:rsid w:val="0051585F"/>
    <w:rsid w:val="0051652D"/>
    <w:rsid w:val="005167BC"/>
    <w:rsid w:val="005175AB"/>
    <w:rsid w:val="00517852"/>
    <w:rsid w:val="005202EB"/>
    <w:rsid w:val="00520BC6"/>
    <w:rsid w:val="005211F8"/>
    <w:rsid w:val="0052124E"/>
    <w:rsid w:val="00522DDD"/>
    <w:rsid w:val="00524131"/>
    <w:rsid w:val="00526566"/>
    <w:rsid w:val="005267F7"/>
    <w:rsid w:val="00526E5C"/>
    <w:rsid w:val="005304D0"/>
    <w:rsid w:val="005307C8"/>
    <w:rsid w:val="00530BEA"/>
    <w:rsid w:val="005317D6"/>
    <w:rsid w:val="0053476F"/>
    <w:rsid w:val="005361AA"/>
    <w:rsid w:val="00536BF6"/>
    <w:rsid w:val="00537120"/>
    <w:rsid w:val="005401F6"/>
    <w:rsid w:val="0054220C"/>
    <w:rsid w:val="005424EF"/>
    <w:rsid w:val="00547F80"/>
    <w:rsid w:val="005545CD"/>
    <w:rsid w:val="005547EC"/>
    <w:rsid w:val="00555C70"/>
    <w:rsid w:val="00556969"/>
    <w:rsid w:val="00560D29"/>
    <w:rsid w:val="0056130A"/>
    <w:rsid w:val="00561F83"/>
    <w:rsid w:val="00563A13"/>
    <w:rsid w:val="005644DF"/>
    <w:rsid w:val="00564F31"/>
    <w:rsid w:val="00565E1E"/>
    <w:rsid w:val="005669CA"/>
    <w:rsid w:val="00566F8C"/>
    <w:rsid w:val="00571C34"/>
    <w:rsid w:val="0057358B"/>
    <w:rsid w:val="00573F05"/>
    <w:rsid w:val="00574C75"/>
    <w:rsid w:val="0057635D"/>
    <w:rsid w:val="0058136B"/>
    <w:rsid w:val="00581D46"/>
    <w:rsid w:val="00582A10"/>
    <w:rsid w:val="00586B20"/>
    <w:rsid w:val="0058770C"/>
    <w:rsid w:val="005877C5"/>
    <w:rsid w:val="0059002B"/>
    <w:rsid w:val="005924D0"/>
    <w:rsid w:val="00594E92"/>
    <w:rsid w:val="005A0823"/>
    <w:rsid w:val="005A0A7C"/>
    <w:rsid w:val="005A117A"/>
    <w:rsid w:val="005A1BBB"/>
    <w:rsid w:val="005A5395"/>
    <w:rsid w:val="005A738A"/>
    <w:rsid w:val="005A7EDD"/>
    <w:rsid w:val="005A7FAD"/>
    <w:rsid w:val="005B1A6C"/>
    <w:rsid w:val="005B1DDB"/>
    <w:rsid w:val="005B287E"/>
    <w:rsid w:val="005B3180"/>
    <w:rsid w:val="005B4455"/>
    <w:rsid w:val="005B4A69"/>
    <w:rsid w:val="005B4EBF"/>
    <w:rsid w:val="005B50F5"/>
    <w:rsid w:val="005B5BA5"/>
    <w:rsid w:val="005B5BE9"/>
    <w:rsid w:val="005B6E75"/>
    <w:rsid w:val="005C01BC"/>
    <w:rsid w:val="005C1BCC"/>
    <w:rsid w:val="005C2016"/>
    <w:rsid w:val="005C36A2"/>
    <w:rsid w:val="005C4EBD"/>
    <w:rsid w:val="005C6F96"/>
    <w:rsid w:val="005C7ADF"/>
    <w:rsid w:val="005D04AA"/>
    <w:rsid w:val="005D0EBB"/>
    <w:rsid w:val="005D188E"/>
    <w:rsid w:val="005D24A6"/>
    <w:rsid w:val="005D3BE0"/>
    <w:rsid w:val="005D3E64"/>
    <w:rsid w:val="005D47F5"/>
    <w:rsid w:val="005D6779"/>
    <w:rsid w:val="005E002B"/>
    <w:rsid w:val="005E0913"/>
    <w:rsid w:val="005E0D28"/>
    <w:rsid w:val="005E21F9"/>
    <w:rsid w:val="005E2276"/>
    <w:rsid w:val="005E2B91"/>
    <w:rsid w:val="005E406C"/>
    <w:rsid w:val="005E43EB"/>
    <w:rsid w:val="005E4D2A"/>
    <w:rsid w:val="005E5B1F"/>
    <w:rsid w:val="005E730D"/>
    <w:rsid w:val="005F05CC"/>
    <w:rsid w:val="005F2F8D"/>
    <w:rsid w:val="005F3800"/>
    <w:rsid w:val="005F468F"/>
    <w:rsid w:val="005F6072"/>
    <w:rsid w:val="005F7A17"/>
    <w:rsid w:val="00600302"/>
    <w:rsid w:val="006019BE"/>
    <w:rsid w:val="006022E5"/>
    <w:rsid w:val="00602F2B"/>
    <w:rsid w:val="00603E5F"/>
    <w:rsid w:val="006056A1"/>
    <w:rsid w:val="00606694"/>
    <w:rsid w:val="00606895"/>
    <w:rsid w:val="00610C0A"/>
    <w:rsid w:val="00611189"/>
    <w:rsid w:val="00611E1F"/>
    <w:rsid w:val="006123DC"/>
    <w:rsid w:val="00612403"/>
    <w:rsid w:val="006132AF"/>
    <w:rsid w:val="00613C2C"/>
    <w:rsid w:val="0061425B"/>
    <w:rsid w:val="0061489F"/>
    <w:rsid w:val="00614AE9"/>
    <w:rsid w:val="00614FDD"/>
    <w:rsid w:val="00615BA3"/>
    <w:rsid w:val="00615EB8"/>
    <w:rsid w:val="006171CB"/>
    <w:rsid w:val="00617E6D"/>
    <w:rsid w:val="006208DF"/>
    <w:rsid w:val="00621243"/>
    <w:rsid w:val="0062402C"/>
    <w:rsid w:val="00624AA0"/>
    <w:rsid w:val="00630959"/>
    <w:rsid w:val="00630DC0"/>
    <w:rsid w:val="00630DC5"/>
    <w:rsid w:val="006331B1"/>
    <w:rsid w:val="0063445A"/>
    <w:rsid w:val="00635546"/>
    <w:rsid w:val="006358E6"/>
    <w:rsid w:val="006372ED"/>
    <w:rsid w:val="0064040A"/>
    <w:rsid w:val="006404B2"/>
    <w:rsid w:val="006429CD"/>
    <w:rsid w:val="0064391F"/>
    <w:rsid w:val="00643AFE"/>
    <w:rsid w:val="00646583"/>
    <w:rsid w:val="0065232A"/>
    <w:rsid w:val="00652751"/>
    <w:rsid w:val="00653511"/>
    <w:rsid w:val="00653834"/>
    <w:rsid w:val="00653AE7"/>
    <w:rsid w:val="006560EC"/>
    <w:rsid w:val="00661721"/>
    <w:rsid w:val="0066276D"/>
    <w:rsid w:val="00662B67"/>
    <w:rsid w:val="00667896"/>
    <w:rsid w:val="00670436"/>
    <w:rsid w:val="0067048C"/>
    <w:rsid w:val="00671057"/>
    <w:rsid w:val="0067134D"/>
    <w:rsid w:val="006770CD"/>
    <w:rsid w:val="00677899"/>
    <w:rsid w:val="006803B1"/>
    <w:rsid w:val="00681055"/>
    <w:rsid w:val="00681C0F"/>
    <w:rsid w:val="00681D6F"/>
    <w:rsid w:val="00681E73"/>
    <w:rsid w:val="0068439C"/>
    <w:rsid w:val="0068655B"/>
    <w:rsid w:val="006878BA"/>
    <w:rsid w:val="006900F6"/>
    <w:rsid w:val="00690EC7"/>
    <w:rsid w:val="00690F00"/>
    <w:rsid w:val="006934C6"/>
    <w:rsid w:val="00693E7D"/>
    <w:rsid w:val="0069438C"/>
    <w:rsid w:val="0069566D"/>
    <w:rsid w:val="0069589C"/>
    <w:rsid w:val="00695B93"/>
    <w:rsid w:val="006963E1"/>
    <w:rsid w:val="006969ED"/>
    <w:rsid w:val="0069715D"/>
    <w:rsid w:val="00697DF7"/>
    <w:rsid w:val="006A0353"/>
    <w:rsid w:val="006A0EF8"/>
    <w:rsid w:val="006A22A3"/>
    <w:rsid w:val="006A3927"/>
    <w:rsid w:val="006A5F8E"/>
    <w:rsid w:val="006A6345"/>
    <w:rsid w:val="006A6D40"/>
    <w:rsid w:val="006A6EA1"/>
    <w:rsid w:val="006B1BD2"/>
    <w:rsid w:val="006B288D"/>
    <w:rsid w:val="006B2C13"/>
    <w:rsid w:val="006B2FB0"/>
    <w:rsid w:val="006B30F4"/>
    <w:rsid w:val="006B342B"/>
    <w:rsid w:val="006B3F3D"/>
    <w:rsid w:val="006B4390"/>
    <w:rsid w:val="006B4842"/>
    <w:rsid w:val="006B79A5"/>
    <w:rsid w:val="006C0713"/>
    <w:rsid w:val="006C1D28"/>
    <w:rsid w:val="006C41BE"/>
    <w:rsid w:val="006C44AE"/>
    <w:rsid w:val="006C4DF6"/>
    <w:rsid w:val="006C56F4"/>
    <w:rsid w:val="006C5D1F"/>
    <w:rsid w:val="006C6D0D"/>
    <w:rsid w:val="006C6F89"/>
    <w:rsid w:val="006C7953"/>
    <w:rsid w:val="006D0D6D"/>
    <w:rsid w:val="006D0EB1"/>
    <w:rsid w:val="006D158F"/>
    <w:rsid w:val="006D1E6B"/>
    <w:rsid w:val="006D28BB"/>
    <w:rsid w:val="006D298F"/>
    <w:rsid w:val="006D4445"/>
    <w:rsid w:val="006D503C"/>
    <w:rsid w:val="006D5D2B"/>
    <w:rsid w:val="006D5F51"/>
    <w:rsid w:val="006E05E6"/>
    <w:rsid w:val="006E1823"/>
    <w:rsid w:val="006E19EB"/>
    <w:rsid w:val="006E1E1E"/>
    <w:rsid w:val="006E1E90"/>
    <w:rsid w:val="006E5B49"/>
    <w:rsid w:val="006E5E0B"/>
    <w:rsid w:val="006E6080"/>
    <w:rsid w:val="006E6567"/>
    <w:rsid w:val="006E7507"/>
    <w:rsid w:val="006F29E7"/>
    <w:rsid w:val="006F30E8"/>
    <w:rsid w:val="006F4789"/>
    <w:rsid w:val="006F4F03"/>
    <w:rsid w:val="006F7816"/>
    <w:rsid w:val="006F7CC0"/>
    <w:rsid w:val="00701094"/>
    <w:rsid w:val="0070115E"/>
    <w:rsid w:val="00701C2D"/>
    <w:rsid w:val="007039BA"/>
    <w:rsid w:val="00703CEF"/>
    <w:rsid w:val="00705233"/>
    <w:rsid w:val="00706876"/>
    <w:rsid w:val="00707174"/>
    <w:rsid w:val="00707E3C"/>
    <w:rsid w:val="00710228"/>
    <w:rsid w:val="007104F3"/>
    <w:rsid w:val="0071090C"/>
    <w:rsid w:val="007128D9"/>
    <w:rsid w:val="00713283"/>
    <w:rsid w:val="00714A24"/>
    <w:rsid w:val="00715486"/>
    <w:rsid w:val="00715F22"/>
    <w:rsid w:val="0071752C"/>
    <w:rsid w:val="0071769B"/>
    <w:rsid w:val="00717C82"/>
    <w:rsid w:val="0072120E"/>
    <w:rsid w:val="007221B3"/>
    <w:rsid w:val="007226EB"/>
    <w:rsid w:val="00723740"/>
    <w:rsid w:val="00725F8B"/>
    <w:rsid w:val="00726772"/>
    <w:rsid w:val="00726C83"/>
    <w:rsid w:val="00726E63"/>
    <w:rsid w:val="007276D1"/>
    <w:rsid w:val="007301CF"/>
    <w:rsid w:val="007306CF"/>
    <w:rsid w:val="00730D4A"/>
    <w:rsid w:val="007351B2"/>
    <w:rsid w:val="007359BF"/>
    <w:rsid w:val="00735A65"/>
    <w:rsid w:val="00737A42"/>
    <w:rsid w:val="00740A97"/>
    <w:rsid w:val="00740E78"/>
    <w:rsid w:val="00740ECC"/>
    <w:rsid w:val="00740FAC"/>
    <w:rsid w:val="007437EE"/>
    <w:rsid w:val="00745991"/>
    <w:rsid w:val="00745ACC"/>
    <w:rsid w:val="0074604C"/>
    <w:rsid w:val="007479D4"/>
    <w:rsid w:val="00752748"/>
    <w:rsid w:val="00756A8D"/>
    <w:rsid w:val="00760F9A"/>
    <w:rsid w:val="0076119E"/>
    <w:rsid w:val="007615D3"/>
    <w:rsid w:val="00761A10"/>
    <w:rsid w:val="00761C2D"/>
    <w:rsid w:val="00762DAF"/>
    <w:rsid w:val="0076357D"/>
    <w:rsid w:val="00763BF8"/>
    <w:rsid w:val="00765483"/>
    <w:rsid w:val="007656C0"/>
    <w:rsid w:val="00765C96"/>
    <w:rsid w:val="00767DDF"/>
    <w:rsid w:val="007711BC"/>
    <w:rsid w:val="007712A1"/>
    <w:rsid w:val="00771CEE"/>
    <w:rsid w:val="007731C6"/>
    <w:rsid w:val="00773E20"/>
    <w:rsid w:val="00774390"/>
    <w:rsid w:val="007778D0"/>
    <w:rsid w:val="00777A88"/>
    <w:rsid w:val="00777CB4"/>
    <w:rsid w:val="00781CF0"/>
    <w:rsid w:val="00783362"/>
    <w:rsid w:val="0078465E"/>
    <w:rsid w:val="007850DF"/>
    <w:rsid w:val="00785972"/>
    <w:rsid w:val="00786F40"/>
    <w:rsid w:val="0078722B"/>
    <w:rsid w:val="007877B2"/>
    <w:rsid w:val="00787B94"/>
    <w:rsid w:val="00787BB1"/>
    <w:rsid w:val="007912C8"/>
    <w:rsid w:val="00791FB9"/>
    <w:rsid w:val="00792028"/>
    <w:rsid w:val="0079283A"/>
    <w:rsid w:val="00795F40"/>
    <w:rsid w:val="007964DC"/>
    <w:rsid w:val="00797BA9"/>
    <w:rsid w:val="007A002B"/>
    <w:rsid w:val="007A05B1"/>
    <w:rsid w:val="007A3433"/>
    <w:rsid w:val="007A4FFB"/>
    <w:rsid w:val="007A5355"/>
    <w:rsid w:val="007A5A62"/>
    <w:rsid w:val="007A6EDD"/>
    <w:rsid w:val="007B1095"/>
    <w:rsid w:val="007B398B"/>
    <w:rsid w:val="007B7378"/>
    <w:rsid w:val="007C027E"/>
    <w:rsid w:val="007C064E"/>
    <w:rsid w:val="007C2906"/>
    <w:rsid w:val="007C2B85"/>
    <w:rsid w:val="007C2EB9"/>
    <w:rsid w:val="007C3929"/>
    <w:rsid w:val="007C5244"/>
    <w:rsid w:val="007C69FB"/>
    <w:rsid w:val="007C71A7"/>
    <w:rsid w:val="007C7271"/>
    <w:rsid w:val="007C751E"/>
    <w:rsid w:val="007D0575"/>
    <w:rsid w:val="007D0F43"/>
    <w:rsid w:val="007D1686"/>
    <w:rsid w:val="007D1A02"/>
    <w:rsid w:val="007D2C9A"/>
    <w:rsid w:val="007D300F"/>
    <w:rsid w:val="007D309F"/>
    <w:rsid w:val="007D3211"/>
    <w:rsid w:val="007D3260"/>
    <w:rsid w:val="007D39E7"/>
    <w:rsid w:val="007D5996"/>
    <w:rsid w:val="007D5E90"/>
    <w:rsid w:val="007D651E"/>
    <w:rsid w:val="007E0498"/>
    <w:rsid w:val="007E16C5"/>
    <w:rsid w:val="007E3140"/>
    <w:rsid w:val="007E4C8E"/>
    <w:rsid w:val="007E4D16"/>
    <w:rsid w:val="007E5FBA"/>
    <w:rsid w:val="007E6FA9"/>
    <w:rsid w:val="007E742F"/>
    <w:rsid w:val="007E7B8B"/>
    <w:rsid w:val="007E7F20"/>
    <w:rsid w:val="007F03FA"/>
    <w:rsid w:val="007F0416"/>
    <w:rsid w:val="007F0567"/>
    <w:rsid w:val="007F1453"/>
    <w:rsid w:val="007F2729"/>
    <w:rsid w:val="007F293B"/>
    <w:rsid w:val="007F34DD"/>
    <w:rsid w:val="007F4427"/>
    <w:rsid w:val="007F4BAB"/>
    <w:rsid w:val="007F6BA1"/>
    <w:rsid w:val="007F7394"/>
    <w:rsid w:val="008000D8"/>
    <w:rsid w:val="00800122"/>
    <w:rsid w:val="008008BD"/>
    <w:rsid w:val="00801001"/>
    <w:rsid w:val="00801116"/>
    <w:rsid w:val="00801E6E"/>
    <w:rsid w:val="008032A9"/>
    <w:rsid w:val="00804860"/>
    <w:rsid w:val="00804D7D"/>
    <w:rsid w:val="008054CE"/>
    <w:rsid w:val="00805689"/>
    <w:rsid w:val="00810156"/>
    <w:rsid w:val="008102CF"/>
    <w:rsid w:val="00810637"/>
    <w:rsid w:val="00811B54"/>
    <w:rsid w:val="008132C7"/>
    <w:rsid w:val="00817911"/>
    <w:rsid w:val="00821923"/>
    <w:rsid w:val="00821C62"/>
    <w:rsid w:val="008228E7"/>
    <w:rsid w:val="008239E5"/>
    <w:rsid w:val="00824556"/>
    <w:rsid w:val="00826008"/>
    <w:rsid w:val="0082741F"/>
    <w:rsid w:val="00827DE9"/>
    <w:rsid w:val="00831159"/>
    <w:rsid w:val="00833FFE"/>
    <w:rsid w:val="008358AF"/>
    <w:rsid w:val="00837063"/>
    <w:rsid w:val="008439B7"/>
    <w:rsid w:val="00843E9E"/>
    <w:rsid w:val="008449DA"/>
    <w:rsid w:val="00845828"/>
    <w:rsid w:val="00845CEE"/>
    <w:rsid w:val="0084716A"/>
    <w:rsid w:val="008503FD"/>
    <w:rsid w:val="00850EF4"/>
    <w:rsid w:val="00851380"/>
    <w:rsid w:val="00851647"/>
    <w:rsid w:val="00851B09"/>
    <w:rsid w:val="00851BE4"/>
    <w:rsid w:val="00852D0F"/>
    <w:rsid w:val="00853236"/>
    <w:rsid w:val="008539BF"/>
    <w:rsid w:val="008602E9"/>
    <w:rsid w:val="0086044C"/>
    <w:rsid w:val="008615C3"/>
    <w:rsid w:val="00862171"/>
    <w:rsid w:val="008635C0"/>
    <w:rsid w:val="00864F4D"/>
    <w:rsid w:val="00865B9A"/>
    <w:rsid w:val="00865F57"/>
    <w:rsid w:val="00866E74"/>
    <w:rsid w:val="0087180A"/>
    <w:rsid w:val="0087379F"/>
    <w:rsid w:val="0087387D"/>
    <w:rsid w:val="00874351"/>
    <w:rsid w:val="00874935"/>
    <w:rsid w:val="008752A9"/>
    <w:rsid w:val="00875534"/>
    <w:rsid w:val="00875B03"/>
    <w:rsid w:val="00880240"/>
    <w:rsid w:val="00880679"/>
    <w:rsid w:val="00881C15"/>
    <w:rsid w:val="008848EB"/>
    <w:rsid w:val="00886282"/>
    <w:rsid w:val="0088638E"/>
    <w:rsid w:val="00886D83"/>
    <w:rsid w:val="008872A6"/>
    <w:rsid w:val="00887902"/>
    <w:rsid w:val="008919A4"/>
    <w:rsid w:val="00892A85"/>
    <w:rsid w:val="00893685"/>
    <w:rsid w:val="008959A9"/>
    <w:rsid w:val="008978D9"/>
    <w:rsid w:val="00897955"/>
    <w:rsid w:val="008A36B8"/>
    <w:rsid w:val="008A4FD5"/>
    <w:rsid w:val="008A5442"/>
    <w:rsid w:val="008A5728"/>
    <w:rsid w:val="008A5D86"/>
    <w:rsid w:val="008A7215"/>
    <w:rsid w:val="008A73F5"/>
    <w:rsid w:val="008A74E1"/>
    <w:rsid w:val="008B21B3"/>
    <w:rsid w:val="008B357D"/>
    <w:rsid w:val="008B363D"/>
    <w:rsid w:val="008B4FEE"/>
    <w:rsid w:val="008B5E74"/>
    <w:rsid w:val="008B61A6"/>
    <w:rsid w:val="008C152F"/>
    <w:rsid w:val="008C1FC5"/>
    <w:rsid w:val="008C37EF"/>
    <w:rsid w:val="008C48E2"/>
    <w:rsid w:val="008C4C9B"/>
    <w:rsid w:val="008C68CA"/>
    <w:rsid w:val="008C78D0"/>
    <w:rsid w:val="008D1019"/>
    <w:rsid w:val="008D216F"/>
    <w:rsid w:val="008D30D1"/>
    <w:rsid w:val="008D4285"/>
    <w:rsid w:val="008D5011"/>
    <w:rsid w:val="008D5775"/>
    <w:rsid w:val="008D610F"/>
    <w:rsid w:val="008E09AE"/>
    <w:rsid w:val="008E194E"/>
    <w:rsid w:val="008E1FFC"/>
    <w:rsid w:val="008E52E1"/>
    <w:rsid w:val="008E5334"/>
    <w:rsid w:val="008E53E8"/>
    <w:rsid w:val="008E69AC"/>
    <w:rsid w:val="008E6EF3"/>
    <w:rsid w:val="008E7351"/>
    <w:rsid w:val="008F0183"/>
    <w:rsid w:val="008F131A"/>
    <w:rsid w:val="008F19FA"/>
    <w:rsid w:val="008F3DD9"/>
    <w:rsid w:val="008F6361"/>
    <w:rsid w:val="008F6B0A"/>
    <w:rsid w:val="008F6DC7"/>
    <w:rsid w:val="008F7BF9"/>
    <w:rsid w:val="009011AC"/>
    <w:rsid w:val="00901F0F"/>
    <w:rsid w:val="00901F2E"/>
    <w:rsid w:val="00902A67"/>
    <w:rsid w:val="00902F40"/>
    <w:rsid w:val="00903480"/>
    <w:rsid w:val="0090361F"/>
    <w:rsid w:val="00905E25"/>
    <w:rsid w:val="00905F65"/>
    <w:rsid w:val="00906580"/>
    <w:rsid w:val="0090720A"/>
    <w:rsid w:val="00910A8F"/>
    <w:rsid w:val="00910DB4"/>
    <w:rsid w:val="00914197"/>
    <w:rsid w:val="00916474"/>
    <w:rsid w:val="00916E29"/>
    <w:rsid w:val="00917071"/>
    <w:rsid w:val="00921342"/>
    <w:rsid w:val="009213EE"/>
    <w:rsid w:val="00922831"/>
    <w:rsid w:val="00922BD8"/>
    <w:rsid w:val="00923C84"/>
    <w:rsid w:val="0092658A"/>
    <w:rsid w:val="0092659C"/>
    <w:rsid w:val="00927670"/>
    <w:rsid w:val="00927D9C"/>
    <w:rsid w:val="00933766"/>
    <w:rsid w:val="009339B2"/>
    <w:rsid w:val="00934D8F"/>
    <w:rsid w:val="00934F33"/>
    <w:rsid w:val="00935ED8"/>
    <w:rsid w:val="00936E76"/>
    <w:rsid w:val="009374F4"/>
    <w:rsid w:val="00937771"/>
    <w:rsid w:val="009419C1"/>
    <w:rsid w:val="009426D8"/>
    <w:rsid w:val="009429B6"/>
    <w:rsid w:val="009431FB"/>
    <w:rsid w:val="00943367"/>
    <w:rsid w:val="00943819"/>
    <w:rsid w:val="00943A1F"/>
    <w:rsid w:val="00943D5F"/>
    <w:rsid w:val="009474DC"/>
    <w:rsid w:val="00950802"/>
    <w:rsid w:val="00951E65"/>
    <w:rsid w:val="00952B26"/>
    <w:rsid w:val="009533D1"/>
    <w:rsid w:val="0095393B"/>
    <w:rsid w:val="0095397D"/>
    <w:rsid w:val="00961703"/>
    <w:rsid w:val="009632FA"/>
    <w:rsid w:val="009637A8"/>
    <w:rsid w:val="00964730"/>
    <w:rsid w:val="009655D6"/>
    <w:rsid w:val="0096635C"/>
    <w:rsid w:val="00970AFE"/>
    <w:rsid w:val="00971710"/>
    <w:rsid w:val="00972B4F"/>
    <w:rsid w:val="009732AE"/>
    <w:rsid w:val="00974012"/>
    <w:rsid w:val="00977FC9"/>
    <w:rsid w:val="00980BBA"/>
    <w:rsid w:val="00982288"/>
    <w:rsid w:val="00982427"/>
    <w:rsid w:val="00983EAE"/>
    <w:rsid w:val="00984AFD"/>
    <w:rsid w:val="00985861"/>
    <w:rsid w:val="00986497"/>
    <w:rsid w:val="009876A5"/>
    <w:rsid w:val="00987A14"/>
    <w:rsid w:val="00990E34"/>
    <w:rsid w:val="00990E7A"/>
    <w:rsid w:val="00991E9B"/>
    <w:rsid w:val="009953E9"/>
    <w:rsid w:val="00995DDB"/>
    <w:rsid w:val="00996125"/>
    <w:rsid w:val="009A06EC"/>
    <w:rsid w:val="009A1070"/>
    <w:rsid w:val="009A190E"/>
    <w:rsid w:val="009A2019"/>
    <w:rsid w:val="009A210B"/>
    <w:rsid w:val="009A3888"/>
    <w:rsid w:val="009A4C3A"/>
    <w:rsid w:val="009A513D"/>
    <w:rsid w:val="009A7852"/>
    <w:rsid w:val="009B071D"/>
    <w:rsid w:val="009B0DFE"/>
    <w:rsid w:val="009B1A4C"/>
    <w:rsid w:val="009B26CB"/>
    <w:rsid w:val="009B3C78"/>
    <w:rsid w:val="009B49DE"/>
    <w:rsid w:val="009B71D9"/>
    <w:rsid w:val="009B7246"/>
    <w:rsid w:val="009B7F1F"/>
    <w:rsid w:val="009C05A8"/>
    <w:rsid w:val="009C090A"/>
    <w:rsid w:val="009C0F5B"/>
    <w:rsid w:val="009C2593"/>
    <w:rsid w:val="009C263A"/>
    <w:rsid w:val="009C4330"/>
    <w:rsid w:val="009C57F0"/>
    <w:rsid w:val="009C781B"/>
    <w:rsid w:val="009C7CD4"/>
    <w:rsid w:val="009D07F8"/>
    <w:rsid w:val="009D108C"/>
    <w:rsid w:val="009D1E9F"/>
    <w:rsid w:val="009D1F24"/>
    <w:rsid w:val="009D2048"/>
    <w:rsid w:val="009D204F"/>
    <w:rsid w:val="009D27F6"/>
    <w:rsid w:val="009D2FC7"/>
    <w:rsid w:val="009D3A32"/>
    <w:rsid w:val="009D73D2"/>
    <w:rsid w:val="009D7A24"/>
    <w:rsid w:val="009D7FF5"/>
    <w:rsid w:val="009E21BA"/>
    <w:rsid w:val="009E305C"/>
    <w:rsid w:val="009E4310"/>
    <w:rsid w:val="009E4CD3"/>
    <w:rsid w:val="009E57E0"/>
    <w:rsid w:val="009E58CE"/>
    <w:rsid w:val="009E5B83"/>
    <w:rsid w:val="009E7FCC"/>
    <w:rsid w:val="009F09BF"/>
    <w:rsid w:val="009F195D"/>
    <w:rsid w:val="009F1F79"/>
    <w:rsid w:val="009F3355"/>
    <w:rsid w:val="009F3ADA"/>
    <w:rsid w:val="009F57F4"/>
    <w:rsid w:val="009F5EA9"/>
    <w:rsid w:val="00A005BF"/>
    <w:rsid w:val="00A00B9A"/>
    <w:rsid w:val="00A03C0A"/>
    <w:rsid w:val="00A03EE0"/>
    <w:rsid w:val="00A03F33"/>
    <w:rsid w:val="00A043C5"/>
    <w:rsid w:val="00A059A4"/>
    <w:rsid w:val="00A06992"/>
    <w:rsid w:val="00A105E2"/>
    <w:rsid w:val="00A134FB"/>
    <w:rsid w:val="00A17080"/>
    <w:rsid w:val="00A17275"/>
    <w:rsid w:val="00A21D03"/>
    <w:rsid w:val="00A21F0F"/>
    <w:rsid w:val="00A22524"/>
    <w:rsid w:val="00A23327"/>
    <w:rsid w:val="00A23C6D"/>
    <w:rsid w:val="00A26477"/>
    <w:rsid w:val="00A269B5"/>
    <w:rsid w:val="00A30C72"/>
    <w:rsid w:val="00A30FC3"/>
    <w:rsid w:val="00A3257C"/>
    <w:rsid w:val="00A32CF8"/>
    <w:rsid w:val="00A331CD"/>
    <w:rsid w:val="00A33D16"/>
    <w:rsid w:val="00A33DDB"/>
    <w:rsid w:val="00A342F1"/>
    <w:rsid w:val="00A34A59"/>
    <w:rsid w:val="00A37F04"/>
    <w:rsid w:val="00A41CA9"/>
    <w:rsid w:val="00A42B7F"/>
    <w:rsid w:val="00A4338C"/>
    <w:rsid w:val="00A4464C"/>
    <w:rsid w:val="00A447CD"/>
    <w:rsid w:val="00A461EE"/>
    <w:rsid w:val="00A46308"/>
    <w:rsid w:val="00A46326"/>
    <w:rsid w:val="00A46F45"/>
    <w:rsid w:val="00A55CA2"/>
    <w:rsid w:val="00A56179"/>
    <w:rsid w:val="00A56228"/>
    <w:rsid w:val="00A616EB"/>
    <w:rsid w:val="00A61F54"/>
    <w:rsid w:val="00A62078"/>
    <w:rsid w:val="00A62688"/>
    <w:rsid w:val="00A633FF"/>
    <w:rsid w:val="00A642EA"/>
    <w:rsid w:val="00A64F7B"/>
    <w:rsid w:val="00A65FFF"/>
    <w:rsid w:val="00A661C0"/>
    <w:rsid w:val="00A66EDA"/>
    <w:rsid w:val="00A6781E"/>
    <w:rsid w:val="00A71204"/>
    <w:rsid w:val="00A7374C"/>
    <w:rsid w:val="00A73DB4"/>
    <w:rsid w:val="00A74E03"/>
    <w:rsid w:val="00A75189"/>
    <w:rsid w:val="00A771AF"/>
    <w:rsid w:val="00A77CE0"/>
    <w:rsid w:val="00A77EE0"/>
    <w:rsid w:val="00A77F05"/>
    <w:rsid w:val="00A80265"/>
    <w:rsid w:val="00A811D7"/>
    <w:rsid w:val="00A8538D"/>
    <w:rsid w:val="00A85529"/>
    <w:rsid w:val="00A85AF7"/>
    <w:rsid w:val="00A87C63"/>
    <w:rsid w:val="00A9008F"/>
    <w:rsid w:val="00A92E07"/>
    <w:rsid w:val="00A945F0"/>
    <w:rsid w:val="00A95074"/>
    <w:rsid w:val="00A96041"/>
    <w:rsid w:val="00A96F7D"/>
    <w:rsid w:val="00AA007D"/>
    <w:rsid w:val="00AA0F3D"/>
    <w:rsid w:val="00AA14D8"/>
    <w:rsid w:val="00AA15D0"/>
    <w:rsid w:val="00AA2F1B"/>
    <w:rsid w:val="00AA42D0"/>
    <w:rsid w:val="00AA5A8A"/>
    <w:rsid w:val="00AA6A25"/>
    <w:rsid w:val="00AB04DD"/>
    <w:rsid w:val="00AB0D79"/>
    <w:rsid w:val="00AB1EFD"/>
    <w:rsid w:val="00AB2442"/>
    <w:rsid w:val="00AB3C38"/>
    <w:rsid w:val="00AB41A7"/>
    <w:rsid w:val="00AB45BE"/>
    <w:rsid w:val="00AB7372"/>
    <w:rsid w:val="00AC087A"/>
    <w:rsid w:val="00AC1383"/>
    <w:rsid w:val="00AC4983"/>
    <w:rsid w:val="00AC5935"/>
    <w:rsid w:val="00AC6E24"/>
    <w:rsid w:val="00AD01D5"/>
    <w:rsid w:val="00AD22E1"/>
    <w:rsid w:val="00AD3772"/>
    <w:rsid w:val="00AD396B"/>
    <w:rsid w:val="00AD53B6"/>
    <w:rsid w:val="00AD6A12"/>
    <w:rsid w:val="00AD6B14"/>
    <w:rsid w:val="00AD7122"/>
    <w:rsid w:val="00AD7139"/>
    <w:rsid w:val="00AE4660"/>
    <w:rsid w:val="00AE59A4"/>
    <w:rsid w:val="00AE673A"/>
    <w:rsid w:val="00AE6844"/>
    <w:rsid w:val="00AF0C1E"/>
    <w:rsid w:val="00AF260D"/>
    <w:rsid w:val="00AF304F"/>
    <w:rsid w:val="00AF3080"/>
    <w:rsid w:val="00AF6045"/>
    <w:rsid w:val="00AF680C"/>
    <w:rsid w:val="00AF6996"/>
    <w:rsid w:val="00B01863"/>
    <w:rsid w:val="00B02B4D"/>
    <w:rsid w:val="00B046DB"/>
    <w:rsid w:val="00B07591"/>
    <w:rsid w:val="00B07936"/>
    <w:rsid w:val="00B1045C"/>
    <w:rsid w:val="00B10EEE"/>
    <w:rsid w:val="00B13049"/>
    <w:rsid w:val="00B139C6"/>
    <w:rsid w:val="00B145F5"/>
    <w:rsid w:val="00B15A4A"/>
    <w:rsid w:val="00B161E4"/>
    <w:rsid w:val="00B167B9"/>
    <w:rsid w:val="00B16900"/>
    <w:rsid w:val="00B2010C"/>
    <w:rsid w:val="00B205F4"/>
    <w:rsid w:val="00B2136A"/>
    <w:rsid w:val="00B222D5"/>
    <w:rsid w:val="00B2235E"/>
    <w:rsid w:val="00B2516F"/>
    <w:rsid w:val="00B25F19"/>
    <w:rsid w:val="00B262B7"/>
    <w:rsid w:val="00B27394"/>
    <w:rsid w:val="00B30AEF"/>
    <w:rsid w:val="00B30BD4"/>
    <w:rsid w:val="00B31151"/>
    <w:rsid w:val="00B35DD2"/>
    <w:rsid w:val="00B36DEC"/>
    <w:rsid w:val="00B375D3"/>
    <w:rsid w:val="00B376F5"/>
    <w:rsid w:val="00B37F17"/>
    <w:rsid w:val="00B402F0"/>
    <w:rsid w:val="00B40F88"/>
    <w:rsid w:val="00B4204F"/>
    <w:rsid w:val="00B42148"/>
    <w:rsid w:val="00B424C2"/>
    <w:rsid w:val="00B435AF"/>
    <w:rsid w:val="00B445F0"/>
    <w:rsid w:val="00B474A4"/>
    <w:rsid w:val="00B47DAC"/>
    <w:rsid w:val="00B50202"/>
    <w:rsid w:val="00B50B3E"/>
    <w:rsid w:val="00B51C72"/>
    <w:rsid w:val="00B54B49"/>
    <w:rsid w:val="00B54FD3"/>
    <w:rsid w:val="00B56F64"/>
    <w:rsid w:val="00B57968"/>
    <w:rsid w:val="00B60624"/>
    <w:rsid w:val="00B618DE"/>
    <w:rsid w:val="00B64509"/>
    <w:rsid w:val="00B64BB7"/>
    <w:rsid w:val="00B65151"/>
    <w:rsid w:val="00B66A5F"/>
    <w:rsid w:val="00B670A4"/>
    <w:rsid w:val="00B67BAB"/>
    <w:rsid w:val="00B7067B"/>
    <w:rsid w:val="00B70855"/>
    <w:rsid w:val="00B730DC"/>
    <w:rsid w:val="00B74D02"/>
    <w:rsid w:val="00B7575E"/>
    <w:rsid w:val="00B76AC9"/>
    <w:rsid w:val="00B80C8E"/>
    <w:rsid w:val="00B81C95"/>
    <w:rsid w:val="00B874D5"/>
    <w:rsid w:val="00B87792"/>
    <w:rsid w:val="00B87CC3"/>
    <w:rsid w:val="00B910AF"/>
    <w:rsid w:val="00B925FE"/>
    <w:rsid w:val="00B95C21"/>
    <w:rsid w:val="00B969A7"/>
    <w:rsid w:val="00BA15EC"/>
    <w:rsid w:val="00BA45AE"/>
    <w:rsid w:val="00BA4DCF"/>
    <w:rsid w:val="00BA53CB"/>
    <w:rsid w:val="00BB036A"/>
    <w:rsid w:val="00BB33CC"/>
    <w:rsid w:val="00BB5864"/>
    <w:rsid w:val="00BB5B57"/>
    <w:rsid w:val="00BC161D"/>
    <w:rsid w:val="00BC2341"/>
    <w:rsid w:val="00BC2365"/>
    <w:rsid w:val="00BC76AD"/>
    <w:rsid w:val="00BD000E"/>
    <w:rsid w:val="00BD045B"/>
    <w:rsid w:val="00BD3586"/>
    <w:rsid w:val="00BD5393"/>
    <w:rsid w:val="00BD5B07"/>
    <w:rsid w:val="00BD753C"/>
    <w:rsid w:val="00BD75D8"/>
    <w:rsid w:val="00BE0DC9"/>
    <w:rsid w:val="00BE32D7"/>
    <w:rsid w:val="00BE3C6D"/>
    <w:rsid w:val="00BE453E"/>
    <w:rsid w:val="00BE5BAA"/>
    <w:rsid w:val="00BF04E4"/>
    <w:rsid w:val="00BF1103"/>
    <w:rsid w:val="00BF1178"/>
    <w:rsid w:val="00BF271D"/>
    <w:rsid w:val="00BF4024"/>
    <w:rsid w:val="00BF41DA"/>
    <w:rsid w:val="00C00392"/>
    <w:rsid w:val="00C00532"/>
    <w:rsid w:val="00C00576"/>
    <w:rsid w:val="00C04711"/>
    <w:rsid w:val="00C04E36"/>
    <w:rsid w:val="00C05F8C"/>
    <w:rsid w:val="00C0689C"/>
    <w:rsid w:val="00C06C6E"/>
    <w:rsid w:val="00C108A0"/>
    <w:rsid w:val="00C122C6"/>
    <w:rsid w:val="00C13B71"/>
    <w:rsid w:val="00C17980"/>
    <w:rsid w:val="00C208F2"/>
    <w:rsid w:val="00C20A04"/>
    <w:rsid w:val="00C22D71"/>
    <w:rsid w:val="00C2330A"/>
    <w:rsid w:val="00C238BE"/>
    <w:rsid w:val="00C24685"/>
    <w:rsid w:val="00C27094"/>
    <w:rsid w:val="00C321D5"/>
    <w:rsid w:val="00C32E23"/>
    <w:rsid w:val="00C33F7B"/>
    <w:rsid w:val="00C3404A"/>
    <w:rsid w:val="00C34FF9"/>
    <w:rsid w:val="00C350A6"/>
    <w:rsid w:val="00C353CB"/>
    <w:rsid w:val="00C41A28"/>
    <w:rsid w:val="00C4284C"/>
    <w:rsid w:val="00C43446"/>
    <w:rsid w:val="00C43802"/>
    <w:rsid w:val="00C45095"/>
    <w:rsid w:val="00C468FC"/>
    <w:rsid w:val="00C46D23"/>
    <w:rsid w:val="00C4782E"/>
    <w:rsid w:val="00C50164"/>
    <w:rsid w:val="00C50EF2"/>
    <w:rsid w:val="00C514E8"/>
    <w:rsid w:val="00C521D7"/>
    <w:rsid w:val="00C531A7"/>
    <w:rsid w:val="00C54324"/>
    <w:rsid w:val="00C545E0"/>
    <w:rsid w:val="00C55D38"/>
    <w:rsid w:val="00C5613F"/>
    <w:rsid w:val="00C60CB9"/>
    <w:rsid w:val="00C61B02"/>
    <w:rsid w:val="00C64BDD"/>
    <w:rsid w:val="00C65872"/>
    <w:rsid w:val="00C669BA"/>
    <w:rsid w:val="00C66A97"/>
    <w:rsid w:val="00C70FD3"/>
    <w:rsid w:val="00C741BA"/>
    <w:rsid w:val="00C76339"/>
    <w:rsid w:val="00C76AB2"/>
    <w:rsid w:val="00C77104"/>
    <w:rsid w:val="00C77ADE"/>
    <w:rsid w:val="00C80C8E"/>
    <w:rsid w:val="00C81479"/>
    <w:rsid w:val="00C819BC"/>
    <w:rsid w:val="00C82DC8"/>
    <w:rsid w:val="00C84D69"/>
    <w:rsid w:val="00C859BE"/>
    <w:rsid w:val="00C85A3F"/>
    <w:rsid w:val="00C860F7"/>
    <w:rsid w:val="00C873B2"/>
    <w:rsid w:val="00C87CCA"/>
    <w:rsid w:val="00C91160"/>
    <w:rsid w:val="00C92150"/>
    <w:rsid w:val="00C92261"/>
    <w:rsid w:val="00C927C7"/>
    <w:rsid w:val="00C93A36"/>
    <w:rsid w:val="00C94DA0"/>
    <w:rsid w:val="00C95121"/>
    <w:rsid w:val="00C95D4C"/>
    <w:rsid w:val="00C96E9D"/>
    <w:rsid w:val="00C97C5F"/>
    <w:rsid w:val="00C97FB1"/>
    <w:rsid w:val="00CA1800"/>
    <w:rsid w:val="00CA3A45"/>
    <w:rsid w:val="00CA640D"/>
    <w:rsid w:val="00CB0939"/>
    <w:rsid w:val="00CB0C4E"/>
    <w:rsid w:val="00CB2D97"/>
    <w:rsid w:val="00CB35FD"/>
    <w:rsid w:val="00CB36A5"/>
    <w:rsid w:val="00CB4A32"/>
    <w:rsid w:val="00CB4D7B"/>
    <w:rsid w:val="00CB5637"/>
    <w:rsid w:val="00CB7741"/>
    <w:rsid w:val="00CB7A3C"/>
    <w:rsid w:val="00CC40CB"/>
    <w:rsid w:val="00CC4A22"/>
    <w:rsid w:val="00CC4BE1"/>
    <w:rsid w:val="00CC5BED"/>
    <w:rsid w:val="00CD63AC"/>
    <w:rsid w:val="00CD6DC1"/>
    <w:rsid w:val="00CD778C"/>
    <w:rsid w:val="00CE0F09"/>
    <w:rsid w:val="00CE26CA"/>
    <w:rsid w:val="00CE35B3"/>
    <w:rsid w:val="00CE3861"/>
    <w:rsid w:val="00CE4DAD"/>
    <w:rsid w:val="00CE4F1C"/>
    <w:rsid w:val="00CE59A1"/>
    <w:rsid w:val="00CE5B23"/>
    <w:rsid w:val="00CE676E"/>
    <w:rsid w:val="00CE6B11"/>
    <w:rsid w:val="00CE7D82"/>
    <w:rsid w:val="00CF1381"/>
    <w:rsid w:val="00CF149F"/>
    <w:rsid w:val="00CF25EF"/>
    <w:rsid w:val="00CF265B"/>
    <w:rsid w:val="00CF4345"/>
    <w:rsid w:val="00CF7355"/>
    <w:rsid w:val="00D00BBE"/>
    <w:rsid w:val="00D019BA"/>
    <w:rsid w:val="00D01B2A"/>
    <w:rsid w:val="00D0223D"/>
    <w:rsid w:val="00D024B6"/>
    <w:rsid w:val="00D02DFC"/>
    <w:rsid w:val="00D032CA"/>
    <w:rsid w:val="00D034C0"/>
    <w:rsid w:val="00D0354F"/>
    <w:rsid w:val="00D057C7"/>
    <w:rsid w:val="00D06D85"/>
    <w:rsid w:val="00D06E4C"/>
    <w:rsid w:val="00D0728B"/>
    <w:rsid w:val="00D0775F"/>
    <w:rsid w:val="00D128B8"/>
    <w:rsid w:val="00D13350"/>
    <w:rsid w:val="00D175BA"/>
    <w:rsid w:val="00D202F4"/>
    <w:rsid w:val="00D20A60"/>
    <w:rsid w:val="00D21F8E"/>
    <w:rsid w:val="00D324C4"/>
    <w:rsid w:val="00D33C04"/>
    <w:rsid w:val="00D34724"/>
    <w:rsid w:val="00D34CF6"/>
    <w:rsid w:val="00D3632A"/>
    <w:rsid w:val="00D40B8E"/>
    <w:rsid w:val="00D41611"/>
    <w:rsid w:val="00D418BC"/>
    <w:rsid w:val="00D440CD"/>
    <w:rsid w:val="00D44185"/>
    <w:rsid w:val="00D4442F"/>
    <w:rsid w:val="00D446E0"/>
    <w:rsid w:val="00D4780B"/>
    <w:rsid w:val="00D501E7"/>
    <w:rsid w:val="00D51A13"/>
    <w:rsid w:val="00D531E5"/>
    <w:rsid w:val="00D537EE"/>
    <w:rsid w:val="00D53C14"/>
    <w:rsid w:val="00D572B6"/>
    <w:rsid w:val="00D60655"/>
    <w:rsid w:val="00D64208"/>
    <w:rsid w:val="00D6431E"/>
    <w:rsid w:val="00D66B39"/>
    <w:rsid w:val="00D66FEE"/>
    <w:rsid w:val="00D70849"/>
    <w:rsid w:val="00D70AD5"/>
    <w:rsid w:val="00D70D94"/>
    <w:rsid w:val="00D719EC"/>
    <w:rsid w:val="00D73DE4"/>
    <w:rsid w:val="00D77D70"/>
    <w:rsid w:val="00D80970"/>
    <w:rsid w:val="00D80ADE"/>
    <w:rsid w:val="00D814C7"/>
    <w:rsid w:val="00D8435B"/>
    <w:rsid w:val="00D84C0C"/>
    <w:rsid w:val="00D87AD7"/>
    <w:rsid w:val="00D9020C"/>
    <w:rsid w:val="00D90357"/>
    <w:rsid w:val="00D90374"/>
    <w:rsid w:val="00D90D8D"/>
    <w:rsid w:val="00D925A7"/>
    <w:rsid w:val="00D9276C"/>
    <w:rsid w:val="00D92EA4"/>
    <w:rsid w:val="00D941DC"/>
    <w:rsid w:val="00D968A6"/>
    <w:rsid w:val="00DA0C37"/>
    <w:rsid w:val="00DA11F2"/>
    <w:rsid w:val="00DA49EA"/>
    <w:rsid w:val="00DA5088"/>
    <w:rsid w:val="00DA5A28"/>
    <w:rsid w:val="00DA7A11"/>
    <w:rsid w:val="00DB1995"/>
    <w:rsid w:val="00DB2264"/>
    <w:rsid w:val="00DB2384"/>
    <w:rsid w:val="00DB2F5A"/>
    <w:rsid w:val="00DB39D8"/>
    <w:rsid w:val="00DB4386"/>
    <w:rsid w:val="00DB44C6"/>
    <w:rsid w:val="00DB560B"/>
    <w:rsid w:val="00DB77CC"/>
    <w:rsid w:val="00DB7DD2"/>
    <w:rsid w:val="00DC02BF"/>
    <w:rsid w:val="00DC06A4"/>
    <w:rsid w:val="00DC0A42"/>
    <w:rsid w:val="00DC4590"/>
    <w:rsid w:val="00DC4F87"/>
    <w:rsid w:val="00DC5CA2"/>
    <w:rsid w:val="00DC6FA4"/>
    <w:rsid w:val="00DD142C"/>
    <w:rsid w:val="00DD228E"/>
    <w:rsid w:val="00DD29D7"/>
    <w:rsid w:val="00DD3755"/>
    <w:rsid w:val="00DD3EA8"/>
    <w:rsid w:val="00DD45AF"/>
    <w:rsid w:val="00DD46B8"/>
    <w:rsid w:val="00DD6717"/>
    <w:rsid w:val="00DD6FEF"/>
    <w:rsid w:val="00DE0FD2"/>
    <w:rsid w:val="00DE21EE"/>
    <w:rsid w:val="00DE2ED0"/>
    <w:rsid w:val="00DE31E3"/>
    <w:rsid w:val="00DE4DD1"/>
    <w:rsid w:val="00DE63BC"/>
    <w:rsid w:val="00DE7C0A"/>
    <w:rsid w:val="00DF1869"/>
    <w:rsid w:val="00DF2AB4"/>
    <w:rsid w:val="00DF3E0D"/>
    <w:rsid w:val="00DF584A"/>
    <w:rsid w:val="00DF6D15"/>
    <w:rsid w:val="00DF79D5"/>
    <w:rsid w:val="00DF7A34"/>
    <w:rsid w:val="00DF7D7E"/>
    <w:rsid w:val="00E00F03"/>
    <w:rsid w:val="00E042EA"/>
    <w:rsid w:val="00E05F9B"/>
    <w:rsid w:val="00E06EBF"/>
    <w:rsid w:val="00E0703B"/>
    <w:rsid w:val="00E07CC4"/>
    <w:rsid w:val="00E155F9"/>
    <w:rsid w:val="00E15C5C"/>
    <w:rsid w:val="00E162A9"/>
    <w:rsid w:val="00E17882"/>
    <w:rsid w:val="00E239F4"/>
    <w:rsid w:val="00E23F22"/>
    <w:rsid w:val="00E30566"/>
    <w:rsid w:val="00E31010"/>
    <w:rsid w:val="00E32999"/>
    <w:rsid w:val="00E36341"/>
    <w:rsid w:val="00E36CD0"/>
    <w:rsid w:val="00E37E84"/>
    <w:rsid w:val="00E40301"/>
    <w:rsid w:val="00E409A9"/>
    <w:rsid w:val="00E42155"/>
    <w:rsid w:val="00E42353"/>
    <w:rsid w:val="00E42BDD"/>
    <w:rsid w:val="00E42DEB"/>
    <w:rsid w:val="00E42E0A"/>
    <w:rsid w:val="00E4425D"/>
    <w:rsid w:val="00E443CC"/>
    <w:rsid w:val="00E462CB"/>
    <w:rsid w:val="00E4677B"/>
    <w:rsid w:val="00E46E8C"/>
    <w:rsid w:val="00E4723F"/>
    <w:rsid w:val="00E503B3"/>
    <w:rsid w:val="00E5074C"/>
    <w:rsid w:val="00E516A2"/>
    <w:rsid w:val="00E520F9"/>
    <w:rsid w:val="00E53125"/>
    <w:rsid w:val="00E54FBA"/>
    <w:rsid w:val="00E5561F"/>
    <w:rsid w:val="00E577D4"/>
    <w:rsid w:val="00E60A7E"/>
    <w:rsid w:val="00E624B5"/>
    <w:rsid w:val="00E62BC1"/>
    <w:rsid w:val="00E63D75"/>
    <w:rsid w:val="00E654C8"/>
    <w:rsid w:val="00E65760"/>
    <w:rsid w:val="00E672CA"/>
    <w:rsid w:val="00E67F16"/>
    <w:rsid w:val="00E701DB"/>
    <w:rsid w:val="00E7023C"/>
    <w:rsid w:val="00E7078B"/>
    <w:rsid w:val="00E73764"/>
    <w:rsid w:val="00E73872"/>
    <w:rsid w:val="00E74460"/>
    <w:rsid w:val="00E779A2"/>
    <w:rsid w:val="00E77A04"/>
    <w:rsid w:val="00E804AF"/>
    <w:rsid w:val="00E80E27"/>
    <w:rsid w:val="00E81D70"/>
    <w:rsid w:val="00E83096"/>
    <w:rsid w:val="00E8469A"/>
    <w:rsid w:val="00E86198"/>
    <w:rsid w:val="00E862AC"/>
    <w:rsid w:val="00E8697E"/>
    <w:rsid w:val="00E87540"/>
    <w:rsid w:val="00E87985"/>
    <w:rsid w:val="00E87F81"/>
    <w:rsid w:val="00E92A41"/>
    <w:rsid w:val="00E93300"/>
    <w:rsid w:val="00E94A32"/>
    <w:rsid w:val="00E95302"/>
    <w:rsid w:val="00E95CE8"/>
    <w:rsid w:val="00E96294"/>
    <w:rsid w:val="00E970EA"/>
    <w:rsid w:val="00E97EB2"/>
    <w:rsid w:val="00EA0337"/>
    <w:rsid w:val="00EA1C66"/>
    <w:rsid w:val="00EA2676"/>
    <w:rsid w:val="00EA2731"/>
    <w:rsid w:val="00EA387D"/>
    <w:rsid w:val="00EA3EFD"/>
    <w:rsid w:val="00EA7A9C"/>
    <w:rsid w:val="00EB2F0C"/>
    <w:rsid w:val="00EB6455"/>
    <w:rsid w:val="00EB787A"/>
    <w:rsid w:val="00EB7C0F"/>
    <w:rsid w:val="00EC144A"/>
    <w:rsid w:val="00EC1770"/>
    <w:rsid w:val="00EC1D5B"/>
    <w:rsid w:val="00EC223F"/>
    <w:rsid w:val="00EC4620"/>
    <w:rsid w:val="00ED01D2"/>
    <w:rsid w:val="00ED03A4"/>
    <w:rsid w:val="00ED0F35"/>
    <w:rsid w:val="00ED1A04"/>
    <w:rsid w:val="00ED2912"/>
    <w:rsid w:val="00ED33EF"/>
    <w:rsid w:val="00ED3637"/>
    <w:rsid w:val="00ED39CC"/>
    <w:rsid w:val="00ED3D0D"/>
    <w:rsid w:val="00ED3D93"/>
    <w:rsid w:val="00ED42A3"/>
    <w:rsid w:val="00ED4619"/>
    <w:rsid w:val="00ED6717"/>
    <w:rsid w:val="00ED757D"/>
    <w:rsid w:val="00EE10AB"/>
    <w:rsid w:val="00EE159A"/>
    <w:rsid w:val="00EE1A90"/>
    <w:rsid w:val="00EE5CA9"/>
    <w:rsid w:val="00EE5DC0"/>
    <w:rsid w:val="00EE6E52"/>
    <w:rsid w:val="00EF1A5B"/>
    <w:rsid w:val="00EF2708"/>
    <w:rsid w:val="00EF2C6C"/>
    <w:rsid w:val="00EF2DC6"/>
    <w:rsid w:val="00EF494D"/>
    <w:rsid w:val="00EF6643"/>
    <w:rsid w:val="00EF72AD"/>
    <w:rsid w:val="00F00B2B"/>
    <w:rsid w:val="00F02DE6"/>
    <w:rsid w:val="00F03165"/>
    <w:rsid w:val="00F04E4F"/>
    <w:rsid w:val="00F04E63"/>
    <w:rsid w:val="00F05966"/>
    <w:rsid w:val="00F05D0E"/>
    <w:rsid w:val="00F05F18"/>
    <w:rsid w:val="00F07130"/>
    <w:rsid w:val="00F1060F"/>
    <w:rsid w:val="00F10B3D"/>
    <w:rsid w:val="00F12668"/>
    <w:rsid w:val="00F14517"/>
    <w:rsid w:val="00F14CFC"/>
    <w:rsid w:val="00F161F7"/>
    <w:rsid w:val="00F279CD"/>
    <w:rsid w:val="00F3073F"/>
    <w:rsid w:val="00F3113F"/>
    <w:rsid w:val="00F31B69"/>
    <w:rsid w:val="00F31B79"/>
    <w:rsid w:val="00F35855"/>
    <w:rsid w:val="00F36838"/>
    <w:rsid w:val="00F375C6"/>
    <w:rsid w:val="00F408D8"/>
    <w:rsid w:val="00F40BAC"/>
    <w:rsid w:val="00F42031"/>
    <w:rsid w:val="00F43FF2"/>
    <w:rsid w:val="00F44FAE"/>
    <w:rsid w:val="00F461FE"/>
    <w:rsid w:val="00F5014C"/>
    <w:rsid w:val="00F514D5"/>
    <w:rsid w:val="00F52CCC"/>
    <w:rsid w:val="00F52DA5"/>
    <w:rsid w:val="00F536C7"/>
    <w:rsid w:val="00F53FFF"/>
    <w:rsid w:val="00F5424A"/>
    <w:rsid w:val="00F55519"/>
    <w:rsid w:val="00F56DB1"/>
    <w:rsid w:val="00F573D6"/>
    <w:rsid w:val="00F6041E"/>
    <w:rsid w:val="00F60653"/>
    <w:rsid w:val="00F6287F"/>
    <w:rsid w:val="00F63800"/>
    <w:rsid w:val="00F64474"/>
    <w:rsid w:val="00F64F69"/>
    <w:rsid w:val="00F650C2"/>
    <w:rsid w:val="00F66D34"/>
    <w:rsid w:val="00F70423"/>
    <w:rsid w:val="00F70AAD"/>
    <w:rsid w:val="00F70B37"/>
    <w:rsid w:val="00F71A33"/>
    <w:rsid w:val="00F73757"/>
    <w:rsid w:val="00F7464D"/>
    <w:rsid w:val="00F75070"/>
    <w:rsid w:val="00F76E00"/>
    <w:rsid w:val="00F812BE"/>
    <w:rsid w:val="00F8336F"/>
    <w:rsid w:val="00F83A8A"/>
    <w:rsid w:val="00F85211"/>
    <w:rsid w:val="00F90268"/>
    <w:rsid w:val="00F9060E"/>
    <w:rsid w:val="00F90CE5"/>
    <w:rsid w:val="00F92FD9"/>
    <w:rsid w:val="00F933D8"/>
    <w:rsid w:val="00F93B9A"/>
    <w:rsid w:val="00F954A1"/>
    <w:rsid w:val="00F955D2"/>
    <w:rsid w:val="00F96926"/>
    <w:rsid w:val="00FA0D9A"/>
    <w:rsid w:val="00FA188B"/>
    <w:rsid w:val="00FA1B27"/>
    <w:rsid w:val="00FA2894"/>
    <w:rsid w:val="00FA302B"/>
    <w:rsid w:val="00FA310D"/>
    <w:rsid w:val="00FA4472"/>
    <w:rsid w:val="00FA54C7"/>
    <w:rsid w:val="00FB007C"/>
    <w:rsid w:val="00FB03EE"/>
    <w:rsid w:val="00FB1BC4"/>
    <w:rsid w:val="00FB2225"/>
    <w:rsid w:val="00FB600F"/>
    <w:rsid w:val="00FB7D64"/>
    <w:rsid w:val="00FC0178"/>
    <w:rsid w:val="00FC58FA"/>
    <w:rsid w:val="00FC64AC"/>
    <w:rsid w:val="00FD0CD5"/>
    <w:rsid w:val="00FD4622"/>
    <w:rsid w:val="00FD5D43"/>
    <w:rsid w:val="00FD656B"/>
    <w:rsid w:val="00FD7048"/>
    <w:rsid w:val="00FE1361"/>
    <w:rsid w:val="00FE1AEC"/>
    <w:rsid w:val="00FF0E62"/>
    <w:rsid w:val="00FF11AF"/>
    <w:rsid w:val="00FF2E9F"/>
    <w:rsid w:val="00FF4929"/>
    <w:rsid w:val="00FF6E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90FD8283-880E-463A-9ACC-A4E229473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uiPriority="22"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496BD8"/>
    <w:pPr>
      <w:spacing w:after="60"/>
      <w:jc w:val="both"/>
    </w:pPr>
    <w:rPr>
      <w:sz w:val="22"/>
      <w:szCs w:val="22"/>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7"/>
    <w:next w:val="a7"/>
    <w:uiPriority w:val="9"/>
    <w:qFormat/>
    <w:rsid w:val="00496BD8"/>
    <w:pPr>
      <w:keepNext/>
      <w:numPr>
        <w:numId w:val="1"/>
      </w:numPr>
      <w:spacing w:before="240"/>
      <w:jc w:val="center"/>
      <w:outlineLvl w:val="0"/>
    </w:pPr>
    <w:rPr>
      <w:b/>
      <w:bCs/>
      <w:kern w:val="28"/>
      <w:sz w:val="36"/>
      <w:szCs w:val="36"/>
    </w:rPr>
  </w:style>
  <w:style w:type="paragraph" w:styleId="23">
    <w:name w:val="heading 2"/>
    <w:aliases w:val="H2"/>
    <w:basedOn w:val="a7"/>
    <w:next w:val="a7"/>
    <w:link w:val="25"/>
    <w:qFormat/>
    <w:rsid w:val="00496BD8"/>
    <w:pPr>
      <w:keepNext/>
      <w:numPr>
        <w:ilvl w:val="1"/>
        <w:numId w:val="1"/>
      </w:numPr>
      <w:jc w:val="center"/>
      <w:outlineLvl w:val="1"/>
    </w:pPr>
    <w:rPr>
      <w:b/>
      <w:bCs/>
      <w:sz w:val="30"/>
      <w:szCs w:val="30"/>
      <w:lang w:val="x-none" w:eastAsia="x-none"/>
    </w:rPr>
  </w:style>
  <w:style w:type="paragraph" w:styleId="33">
    <w:name w:val="heading 3"/>
    <w:basedOn w:val="a7"/>
    <w:next w:val="a7"/>
    <w:link w:val="35"/>
    <w:qFormat/>
    <w:rsid w:val="00496BD8"/>
    <w:pPr>
      <w:keepNext/>
      <w:numPr>
        <w:ilvl w:val="2"/>
        <w:numId w:val="1"/>
      </w:numPr>
      <w:spacing w:before="240"/>
      <w:outlineLvl w:val="2"/>
    </w:pPr>
    <w:rPr>
      <w:rFonts w:ascii="Arial" w:hAnsi="Arial"/>
      <w:b/>
      <w:bCs/>
      <w:sz w:val="24"/>
      <w:szCs w:val="24"/>
      <w:lang w:val="x-none" w:eastAsia="x-none"/>
    </w:rPr>
  </w:style>
  <w:style w:type="paragraph" w:styleId="43">
    <w:name w:val="heading 4"/>
    <w:basedOn w:val="a7"/>
    <w:next w:val="a7"/>
    <w:link w:val="44"/>
    <w:qFormat/>
    <w:rsid w:val="00496BD8"/>
    <w:pPr>
      <w:keepNext/>
      <w:spacing w:before="240"/>
      <w:outlineLvl w:val="3"/>
    </w:pPr>
    <w:rPr>
      <w:rFonts w:ascii="Arial" w:hAnsi="Arial"/>
      <w:sz w:val="24"/>
      <w:szCs w:val="24"/>
      <w:lang w:val="x-none" w:eastAsia="x-none"/>
    </w:rPr>
  </w:style>
  <w:style w:type="paragraph" w:styleId="52">
    <w:name w:val="heading 5"/>
    <w:basedOn w:val="a7"/>
    <w:next w:val="a7"/>
    <w:link w:val="53"/>
    <w:qFormat/>
    <w:rsid w:val="002F7D10"/>
    <w:pPr>
      <w:spacing w:before="240"/>
      <w:outlineLvl w:val="4"/>
    </w:pPr>
    <w:rPr>
      <w:rFonts w:ascii="Calibri" w:hAnsi="Calibri"/>
      <w:b/>
      <w:bCs/>
      <w:i/>
      <w:iCs/>
      <w:sz w:val="26"/>
      <w:szCs w:val="26"/>
      <w:lang w:val="x-none" w:eastAsia="x-none"/>
    </w:rPr>
  </w:style>
  <w:style w:type="paragraph" w:styleId="6">
    <w:name w:val="heading 6"/>
    <w:basedOn w:val="a7"/>
    <w:next w:val="a7"/>
    <w:link w:val="60"/>
    <w:qFormat/>
    <w:rsid w:val="002B7035"/>
    <w:pPr>
      <w:keepNext/>
      <w:spacing w:after="0"/>
      <w:jc w:val="center"/>
      <w:outlineLvl w:val="5"/>
    </w:pPr>
    <w:rPr>
      <w:color w:val="FFFFFF"/>
      <w:sz w:val="28"/>
      <w:szCs w:val="24"/>
      <w:lang w:val="x-none" w:eastAsia="x-none"/>
    </w:rPr>
  </w:style>
  <w:style w:type="paragraph" w:styleId="7">
    <w:name w:val="heading 7"/>
    <w:basedOn w:val="a7"/>
    <w:next w:val="a7"/>
    <w:link w:val="70"/>
    <w:qFormat/>
    <w:rsid w:val="005E5B1F"/>
    <w:pPr>
      <w:numPr>
        <w:ilvl w:val="6"/>
        <w:numId w:val="4"/>
      </w:numPr>
      <w:spacing w:before="240"/>
      <w:outlineLvl w:val="6"/>
    </w:pPr>
    <w:rPr>
      <w:rFonts w:ascii="Arial" w:hAnsi="Arial"/>
      <w:sz w:val="20"/>
      <w:szCs w:val="20"/>
      <w:lang w:val="x-none" w:eastAsia="x-none"/>
    </w:rPr>
  </w:style>
  <w:style w:type="paragraph" w:styleId="8">
    <w:name w:val="heading 8"/>
    <w:basedOn w:val="a7"/>
    <w:next w:val="a7"/>
    <w:link w:val="80"/>
    <w:qFormat/>
    <w:rsid w:val="002B7035"/>
    <w:pPr>
      <w:spacing w:before="240"/>
      <w:jc w:val="left"/>
      <w:outlineLvl w:val="7"/>
    </w:pPr>
    <w:rPr>
      <w:i/>
      <w:iCs/>
      <w:sz w:val="24"/>
      <w:szCs w:val="24"/>
      <w:lang w:val="x-none" w:eastAsia="x-none"/>
    </w:rPr>
  </w:style>
  <w:style w:type="paragraph" w:styleId="9">
    <w:name w:val="heading 9"/>
    <w:basedOn w:val="a7"/>
    <w:next w:val="a7"/>
    <w:link w:val="90"/>
    <w:qFormat/>
    <w:rsid w:val="005E5B1F"/>
    <w:pPr>
      <w:keepNext/>
      <w:widowControl w:val="0"/>
      <w:shd w:val="clear" w:color="auto" w:fill="FFFFFF"/>
      <w:tabs>
        <w:tab w:val="left" w:pos="9355"/>
      </w:tabs>
      <w:autoSpaceDE w:val="0"/>
      <w:autoSpaceDN w:val="0"/>
      <w:adjustRightInd w:val="0"/>
      <w:spacing w:after="0"/>
      <w:ind w:right="284"/>
      <w:outlineLvl w:val="8"/>
    </w:pPr>
    <w:rPr>
      <w:b/>
      <w:bCs/>
      <w:sz w:val="28"/>
      <w:szCs w:val="20"/>
      <w:lang w:val="x-none" w:eastAsia="x-none"/>
    </w:rPr>
  </w:style>
  <w:style w:type="character" w:default="1" w:styleId="a8">
    <w:name w:val="Default Paragraph Font"/>
    <w:uiPriority w:val="1"/>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ConsPlusNormal">
    <w:name w:val="ConsPlusNormal"/>
    <w:link w:val="ConsPlusNormal0"/>
    <w:rsid w:val="00496BD8"/>
    <w:pPr>
      <w:widowControl w:val="0"/>
      <w:autoSpaceDE w:val="0"/>
      <w:autoSpaceDN w:val="0"/>
      <w:adjustRightInd w:val="0"/>
      <w:ind w:firstLine="720"/>
    </w:pPr>
    <w:rPr>
      <w:rFonts w:ascii="Arial" w:hAnsi="Arial" w:cs="Arial"/>
    </w:rPr>
  </w:style>
  <w:style w:type="character" w:customStyle="1" w:styleId="12">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rsid w:val="00496BD8"/>
    <w:rPr>
      <w:b/>
      <w:bCs/>
      <w:kern w:val="28"/>
      <w:sz w:val="36"/>
      <w:szCs w:val="36"/>
      <w:lang w:val="ru-RU" w:eastAsia="ru-RU"/>
    </w:rPr>
  </w:style>
  <w:style w:type="paragraph" w:styleId="13">
    <w:name w:val="toc 1"/>
    <w:basedOn w:val="a7"/>
    <w:next w:val="a7"/>
    <w:autoRedefine/>
    <w:rsid w:val="00496BD8"/>
    <w:pPr>
      <w:spacing w:before="120" w:after="120"/>
      <w:jc w:val="left"/>
    </w:pPr>
    <w:rPr>
      <w:b/>
      <w:bCs/>
      <w:caps/>
      <w:sz w:val="20"/>
      <w:szCs w:val="20"/>
    </w:rPr>
  </w:style>
  <w:style w:type="paragraph" w:styleId="26">
    <w:name w:val="toc 2"/>
    <w:basedOn w:val="a7"/>
    <w:next w:val="a7"/>
    <w:autoRedefine/>
    <w:rsid w:val="00496BD8"/>
    <w:pPr>
      <w:spacing w:after="0"/>
      <w:ind w:left="240"/>
      <w:jc w:val="left"/>
    </w:pPr>
    <w:rPr>
      <w:smallCaps/>
      <w:sz w:val="20"/>
      <w:szCs w:val="20"/>
    </w:rPr>
  </w:style>
  <w:style w:type="character" w:styleId="ab">
    <w:name w:val="Hyperlink"/>
    <w:uiPriority w:val="99"/>
    <w:rsid w:val="00496BD8"/>
    <w:rPr>
      <w:color w:val="0000FF"/>
      <w:u w:val="single"/>
    </w:rPr>
  </w:style>
  <w:style w:type="paragraph" w:customStyle="1" w:styleId="11">
    <w:name w:val="Стиль1"/>
    <w:basedOn w:val="a7"/>
    <w:rsid w:val="00066045"/>
    <w:pPr>
      <w:keepNext/>
      <w:keepLines/>
      <w:widowControl w:val="0"/>
      <w:numPr>
        <w:numId w:val="2"/>
      </w:numPr>
      <w:suppressLineNumbers/>
      <w:suppressAutoHyphens/>
    </w:pPr>
    <w:rPr>
      <w:b/>
      <w:sz w:val="28"/>
    </w:rPr>
  </w:style>
  <w:style w:type="paragraph" w:customStyle="1" w:styleId="24">
    <w:name w:val="Стиль2"/>
    <w:basedOn w:val="27"/>
    <w:rsid w:val="00066045"/>
    <w:pPr>
      <w:keepNext/>
      <w:keepLines/>
      <w:widowControl w:val="0"/>
      <w:numPr>
        <w:ilvl w:val="1"/>
        <w:numId w:val="2"/>
      </w:numPr>
      <w:suppressLineNumbers/>
      <w:suppressAutoHyphens/>
    </w:pPr>
    <w:rPr>
      <w:b/>
      <w:szCs w:val="20"/>
    </w:rPr>
  </w:style>
  <w:style w:type="paragraph" w:customStyle="1" w:styleId="34">
    <w:name w:val="Стиль3 Знак"/>
    <w:basedOn w:val="28"/>
    <w:rsid w:val="00066045"/>
    <w:pPr>
      <w:widowControl w:val="0"/>
      <w:numPr>
        <w:ilvl w:val="2"/>
        <w:numId w:val="2"/>
      </w:numPr>
      <w:adjustRightInd w:val="0"/>
      <w:spacing w:after="0" w:line="240" w:lineRule="auto"/>
      <w:textAlignment w:val="baseline"/>
    </w:pPr>
    <w:rPr>
      <w:szCs w:val="20"/>
    </w:rPr>
  </w:style>
  <w:style w:type="paragraph" w:customStyle="1" w:styleId="36">
    <w:name w:val="Стиль3"/>
    <w:basedOn w:val="28"/>
    <w:rsid w:val="00066045"/>
    <w:pPr>
      <w:widowControl w:val="0"/>
      <w:tabs>
        <w:tab w:val="num" w:pos="1307"/>
      </w:tabs>
      <w:adjustRightInd w:val="0"/>
      <w:spacing w:after="0" w:line="240" w:lineRule="auto"/>
      <w:ind w:left="1080"/>
      <w:textAlignment w:val="baseline"/>
    </w:pPr>
    <w:rPr>
      <w:szCs w:val="20"/>
    </w:rPr>
  </w:style>
  <w:style w:type="paragraph" w:customStyle="1" w:styleId="37">
    <w:name w:val="Стиль3 Знак Знак"/>
    <w:basedOn w:val="28"/>
    <w:rsid w:val="00066045"/>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7"/>
    <w:rsid w:val="00066045"/>
    <w:pPr>
      <w:spacing w:before="100" w:beforeAutospacing="1" w:after="100" w:afterAutospacing="1"/>
      <w:jc w:val="left"/>
    </w:pPr>
    <w:rPr>
      <w:rFonts w:ascii="Tahoma" w:hAnsi="Tahoma"/>
      <w:sz w:val="20"/>
      <w:szCs w:val="20"/>
      <w:lang w:val="en-US" w:eastAsia="en-US"/>
    </w:rPr>
  </w:style>
  <w:style w:type="paragraph" w:styleId="27">
    <w:name w:val="List Number 2"/>
    <w:basedOn w:val="a7"/>
    <w:rsid w:val="00066045"/>
    <w:pPr>
      <w:tabs>
        <w:tab w:val="num" w:pos="432"/>
      </w:tabs>
      <w:ind w:left="432" w:hanging="432"/>
    </w:pPr>
  </w:style>
  <w:style w:type="paragraph" w:styleId="28">
    <w:name w:val="Body Text Indent 2"/>
    <w:basedOn w:val="a7"/>
    <w:link w:val="29"/>
    <w:rsid w:val="00066045"/>
    <w:pPr>
      <w:spacing w:after="120" w:line="480" w:lineRule="auto"/>
      <w:ind w:left="283"/>
    </w:pPr>
    <w:rPr>
      <w:sz w:val="24"/>
      <w:szCs w:val="24"/>
      <w:lang w:val="x-none" w:eastAsia="x-none"/>
    </w:rPr>
  </w:style>
  <w:style w:type="paragraph" w:styleId="2">
    <w:name w:val="List Bullet 2"/>
    <w:basedOn w:val="a7"/>
    <w:autoRedefine/>
    <w:rsid w:val="00A85AF7"/>
    <w:pPr>
      <w:numPr>
        <w:numId w:val="3"/>
      </w:numPr>
    </w:pPr>
  </w:style>
  <w:style w:type="paragraph" w:styleId="ac">
    <w:name w:val="footer"/>
    <w:basedOn w:val="a7"/>
    <w:link w:val="ad"/>
    <w:rsid w:val="00FA2894"/>
    <w:pPr>
      <w:tabs>
        <w:tab w:val="center" w:pos="4677"/>
        <w:tab w:val="right" w:pos="9355"/>
      </w:tabs>
    </w:pPr>
    <w:rPr>
      <w:sz w:val="24"/>
      <w:szCs w:val="24"/>
      <w:lang w:val="x-none" w:eastAsia="x-none"/>
    </w:rPr>
  </w:style>
  <w:style w:type="character" w:styleId="ae">
    <w:name w:val="page number"/>
    <w:basedOn w:val="a8"/>
    <w:rsid w:val="00FA2894"/>
  </w:style>
  <w:style w:type="paragraph" w:styleId="2a">
    <w:name w:val="Body Text 2"/>
    <w:basedOn w:val="a7"/>
    <w:link w:val="2b"/>
    <w:rsid w:val="006E5E0B"/>
    <w:pPr>
      <w:spacing w:after="120" w:line="480" w:lineRule="auto"/>
    </w:pPr>
    <w:rPr>
      <w:sz w:val="24"/>
      <w:szCs w:val="24"/>
      <w:lang w:val="x-none" w:eastAsia="x-none"/>
    </w:rPr>
  </w:style>
  <w:style w:type="paragraph" w:styleId="38">
    <w:name w:val="Body Text 3"/>
    <w:basedOn w:val="a7"/>
    <w:rsid w:val="00610C0A"/>
    <w:pPr>
      <w:spacing w:after="120"/>
    </w:pPr>
    <w:rPr>
      <w:sz w:val="16"/>
      <w:szCs w:val="16"/>
    </w:rPr>
  </w:style>
  <w:style w:type="paragraph" w:customStyle="1" w:styleId="ConsNormal">
    <w:name w:val="ConsNormal"/>
    <w:link w:val="ConsNormal0"/>
    <w:rsid w:val="00610C0A"/>
    <w:pPr>
      <w:widowControl w:val="0"/>
      <w:autoSpaceDE w:val="0"/>
      <w:autoSpaceDN w:val="0"/>
      <w:adjustRightInd w:val="0"/>
      <w:ind w:left="709" w:right="19772" w:firstLine="720"/>
      <w:jc w:val="both"/>
    </w:pPr>
    <w:rPr>
      <w:rFonts w:ascii="Arial" w:hAnsi="Arial" w:cs="Arial"/>
    </w:rPr>
  </w:style>
  <w:style w:type="paragraph" w:customStyle="1" w:styleId="BodyText22">
    <w:name w:val="Body Text 22"/>
    <w:basedOn w:val="a7"/>
    <w:rsid w:val="00610C0A"/>
    <w:pPr>
      <w:spacing w:after="0"/>
    </w:pPr>
    <w:rPr>
      <w:sz w:val="28"/>
      <w:szCs w:val="20"/>
    </w:rPr>
  </w:style>
  <w:style w:type="paragraph" w:styleId="af">
    <w:name w:val="Date"/>
    <w:basedOn w:val="a7"/>
    <w:next w:val="a7"/>
    <w:rsid w:val="0058136B"/>
  </w:style>
  <w:style w:type="paragraph" w:styleId="af0">
    <w:name w:val="Normal (Web)"/>
    <w:basedOn w:val="a7"/>
    <w:rsid w:val="0058136B"/>
    <w:pPr>
      <w:spacing w:before="100" w:beforeAutospacing="1" w:after="100" w:afterAutospacing="1"/>
      <w:jc w:val="left"/>
    </w:pPr>
  </w:style>
  <w:style w:type="table" w:styleId="af1">
    <w:name w:val="Table Grid"/>
    <w:basedOn w:val="a9"/>
    <w:uiPriority w:val="59"/>
    <w:rsid w:val="003B5DEE"/>
    <w:pPr>
      <w:spacing w:after="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rsid w:val="00826008"/>
    <w:rPr>
      <w:sz w:val="16"/>
      <w:szCs w:val="16"/>
    </w:rPr>
  </w:style>
  <w:style w:type="paragraph" w:styleId="af3">
    <w:name w:val="annotation text"/>
    <w:basedOn w:val="a7"/>
    <w:link w:val="af4"/>
    <w:rsid w:val="00826008"/>
    <w:rPr>
      <w:sz w:val="20"/>
      <w:szCs w:val="20"/>
    </w:rPr>
  </w:style>
  <w:style w:type="paragraph" w:styleId="af5">
    <w:name w:val="annotation subject"/>
    <w:basedOn w:val="af3"/>
    <w:next w:val="af3"/>
    <w:link w:val="14"/>
    <w:rsid w:val="00826008"/>
    <w:rPr>
      <w:b/>
      <w:bCs/>
      <w:lang w:val="x-none" w:eastAsia="x-none"/>
    </w:rPr>
  </w:style>
  <w:style w:type="paragraph" w:styleId="af6">
    <w:name w:val="Balloon Text"/>
    <w:basedOn w:val="a7"/>
    <w:link w:val="af7"/>
    <w:rsid w:val="00826008"/>
    <w:rPr>
      <w:rFonts w:ascii="Tahoma" w:hAnsi="Tahoma"/>
      <w:sz w:val="16"/>
      <w:szCs w:val="16"/>
      <w:lang w:val="x-none" w:eastAsia="x-none"/>
    </w:rPr>
  </w:style>
  <w:style w:type="paragraph" w:styleId="af8">
    <w:name w:val="footnote text"/>
    <w:basedOn w:val="a7"/>
    <w:link w:val="af9"/>
    <w:unhideWhenUsed/>
    <w:rsid w:val="00DC06A4"/>
    <w:rPr>
      <w:sz w:val="20"/>
      <w:szCs w:val="20"/>
    </w:rPr>
  </w:style>
  <w:style w:type="character" w:customStyle="1" w:styleId="af9">
    <w:name w:val="Текст сноски Знак"/>
    <w:basedOn w:val="a8"/>
    <w:link w:val="af8"/>
    <w:rsid w:val="00DC06A4"/>
  </w:style>
  <w:style w:type="character" w:styleId="afa">
    <w:name w:val="footnote reference"/>
    <w:uiPriority w:val="99"/>
    <w:unhideWhenUsed/>
    <w:rsid w:val="00DC06A4"/>
    <w:rPr>
      <w:vertAlign w:val="superscript"/>
    </w:rPr>
  </w:style>
  <w:style w:type="paragraph" w:styleId="afb">
    <w:name w:val="endnote text"/>
    <w:basedOn w:val="a7"/>
    <w:link w:val="afc"/>
    <w:rsid w:val="00C20A04"/>
    <w:rPr>
      <w:sz w:val="20"/>
      <w:szCs w:val="20"/>
    </w:rPr>
  </w:style>
  <w:style w:type="character" w:customStyle="1" w:styleId="afc">
    <w:name w:val="Текст концевой сноски Знак"/>
    <w:basedOn w:val="a8"/>
    <w:link w:val="afb"/>
    <w:rsid w:val="00C20A04"/>
  </w:style>
  <w:style w:type="character" w:styleId="afd">
    <w:name w:val="endnote reference"/>
    <w:rsid w:val="00C20A04"/>
    <w:rPr>
      <w:vertAlign w:val="superscript"/>
    </w:rPr>
  </w:style>
  <w:style w:type="paragraph" w:styleId="afe">
    <w:name w:val="List Paragraph"/>
    <w:basedOn w:val="a7"/>
    <w:link w:val="aff"/>
    <w:qFormat/>
    <w:rsid w:val="00547F80"/>
    <w:pPr>
      <w:spacing w:after="0"/>
      <w:ind w:left="720"/>
      <w:jc w:val="left"/>
    </w:pPr>
    <w:rPr>
      <w:lang w:val="x-none" w:eastAsia="x-none"/>
    </w:rPr>
  </w:style>
  <w:style w:type="paragraph" w:styleId="aff0">
    <w:name w:val="header"/>
    <w:basedOn w:val="a7"/>
    <w:link w:val="aff1"/>
    <w:rsid w:val="008B21B3"/>
    <w:pPr>
      <w:tabs>
        <w:tab w:val="center" w:pos="4677"/>
        <w:tab w:val="right" w:pos="9355"/>
      </w:tabs>
    </w:pPr>
    <w:rPr>
      <w:sz w:val="24"/>
      <w:szCs w:val="24"/>
      <w:lang w:val="x-none" w:eastAsia="x-none"/>
    </w:rPr>
  </w:style>
  <w:style w:type="character" w:customStyle="1" w:styleId="aff1">
    <w:name w:val="Верхний колонтитул Знак"/>
    <w:link w:val="aff0"/>
    <w:rsid w:val="008B21B3"/>
    <w:rPr>
      <w:sz w:val="24"/>
      <w:szCs w:val="24"/>
    </w:rPr>
  </w:style>
  <w:style w:type="character" w:customStyle="1" w:styleId="attribute-value">
    <w:name w:val="attribute-value"/>
    <w:basedOn w:val="a8"/>
    <w:rsid w:val="007A4FFB"/>
  </w:style>
  <w:style w:type="character" w:styleId="aff2">
    <w:name w:val="Strong"/>
    <w:uiPriority w:val="22"/>
    <w:qFormat/>
    <w:rsid w:val="00436736"/>
    <w:rPr>
      <w:b/>
      <w:bCs/>
    </w:rPr>
  </w:style>
  <w:style w:type="character" w:customStyle="1" w:styleId="39">
    <w:name w:val="Текст Знак3"/>
    <w:aliases w:val="Знак2 Знак Знак,Текст Знак Знак Знак1,Текст Знак Знак Знак Знак,Текст Знак1 Знак Знак,Знак2 Знак Знак Знак Знак,Знак2 Знак1 Знак Знак,Текст Знак2 Знак,Текст Знак Знак1 Знак,Знак2 Знак Знак1 Знак1,Текст Знак1 Знак1,Знак2 Знак Знак1 Знак Знак"/>
    <w:link w:val="aff3"/>
    <w:locked/>
    <w:rsid w:val="008B4FEE"/>
    <w:rPr>
      <w:rFonts w:ascii="Courier New" w:hAnsi="Courier New" w:cs="Courier New"/>
    </w:rPr>
  </w:style>
  <w:style w:type="paragraph" w:styleId="aff3">
    <w:name w:val="Plain Text"/>
    <w:aliases w:val="Знак2 Знак,Текст Знак Знак,Текст Знак Знак Знак,Текст Знак1 Знак,Знак2 Знак Знак Знак,Знак2 Знак1 Знак,Текст Знак2,Текст Знак Знак1,Знак2 Знак Знак1,Текст Знак1,Знак2 Знак Знак1 Знак,Текст Знак Знак3,Текст Знак Знак1 Знак Знак,Зна, Знак2 Знак, Зна"/>
    <w:basedOn w:val="a7"/>
    <w:link w:val="39"/>
    <w:unhideWhenUsed/>
    <w:rsid w:val="008B4FEE"/>
    <w:pPr>
      <w:spacing w:after="0"/>
    </w:pPr>
    <w:rPr>
      <w:rFonts w:ascii="Courier New" w:hAnsi="Courier New"/>
      <w:sz w:val="20"/>
      <w:szCs w:val="20"/>
      <w:lang w:val="x-none" w:eastAsia="x-none"/>
    </w:rPr>
  </w:style>
  <w:style w:type="character" w:customStyle="1" w:styleId="aff4">
    <w:name w:val="Текст Знак"/>
    <w:aliases w:val=" Знак2 Знак Знак, Знак2 Знак Знак Знак Знак, Знак2 Знак1 Знак Знак, Знак2 Знак Знак1 Знак,Знак2 Знак Знак2,Текст Знак Знак Знак2,Текст Знак Знак Знак Знак1,Текст Знак1 Знак Знак1,Знак2 Знак Знак Знак Знак1,Знак2 Знак1 Знак Знак1"/>
    <w:rsid w:val="008B4FEE"/>
    <w:rPr>
      <w:rFonts w:ascii="Courier New" w:hAnsi="Courier New" w:cs="Courier New"/>
    </w:rPr>
  </w:style>
  <w:style w:type="character" w:customStyle="1" w:styleId="ad">
    <w:name w:val="Нижний колонтитул Знак"/>
    <w:link w:val="ac"/>
    <w:rsid w:val="00FC64AC"/>
    <w:rPr>
      <w:sz w:val="24"/>
      <w:szCs w:val="24"/>
    </w:rPr>
  </w:style>
  <w:style w:type="character" w:customStyle="1" w:styleId="FontStyle27">
    <w:name w:val="Font Style27"/>
    <w:rsid w:val="00FC64AC"/>
    <w:rPr>
      <w:rFonts w:ascii="Times New Roman" w:hAnsi="Times New Roman" w:cs="Times New Roman" w:hint="default"/>
      <w:sz w:val="22"/>
      <w:szCs w:val="22"/>
    </w:rPr>
  </w:style>
  <w:style w:type="paragraph" w:styleId="aff5">
    <w:name w:val="Body Text"/>
    <w:aliases w:val="Знак1,body text,Основной текст Знак Знак Знак,Основной текст Знак Знак Знак Знак,Основной текст Знак Знак,Основной текст Знак1 Знак,Основной текст Знак Знак1 Знак,Основной текст Знак1 Знак Знак Знак, Знак1"/>
    <w:basedOn w:val="a7"/>
    <w:link w:val="aff6"/>
    <w:rsid w:val="00ED1A04"/>
    <w:pPr>
      <w:spacing w:after="120"/>
    </w:pPr>
    <w:rPr>
      <w:sz w:val="24"/>
      <w:szCs w:val="24"/>
      <w:lang w:val="x-none" w:eastAsia="x-none"/>
    </w:rPr>
  </w:style>
  <w:style w:type="character" w:customStyle="1" w:styleId="aff6">
    <w:name w:val="Основной текст Знак"/>
    <w:aliases w:val="Знак1 Знак,body text Знак,Основной текст Знак Знак Знак Знак1,Основной текст Знак Знак Знак Знак Знак,Основной текст Знак Знак Знак1,Основной текст Знак1 Знак Знак,Основной текст Знак Знак1 Знак Знак, Знак1 Знак"/>
    <w:link w:val="aff5"/>
    <w:rsid w:val="00ED1A04"/>
    <w:rPr>
      <w:sz w:val="24"/>
      <w:szCs w:val="24"/>
    </w:rPr>
  </w:style>
  <w:style w:type="paragraph" w:styleId="aff7">
    <w:name w:val="Body Text Indent"/>
    <w:basedOn w:val="a7"/>
    <w:link w:val="aff8"/>
    <w:rsid w:val="0076119E"/>
    <w:pPr>
      <w:spacing w:after="120"/>
      <w:ind w:left="283"/>
    </w:pPr>
    <w:rPr>
      <w:sz w:val="24"/>
      <w:szCs w:val="24"/>
      <w:lang w:val="x-none" w:eastAsia="x-none"/>
    </w:rPr>
  </w:style>
  <w:style w:type="character" w:customStyle="1" w:styleId="aff8">
    <w:name w:val="Основной текст с отступом Знак"/>
    <w:link w:val="aff7"/>
    <w:rsid w:val="0076119E"/>
    <w:rPr>
      <w:sz w:val="24"/>
      <w:szCs w:val="24"/>
    </w:rPr>
  </w:style>
  <w:style w:type="paragraph" w:styleId="aff9">
    <w:name w:val="No Spacing"/>
    <w:link w:val="affa"/>
    <w:uiPriority w:val="1"/>
    <w:qFormat/>
    <w:rsid w:val="0076119E"/>
    <w:rPr>
      <w:rFonts w:ascii="Calibri" w:eastAsia="Calibri" w:hAnsi="Calibri"/>
      <w:sz w:val="22"/>
      <w:szCs w:val="22"/>
      <w:lang w:eastAsia="en-US"/>
    </w:rPr>
  </w:style>
  <w:style w:type="paragraph" w:customStyle="1" w:styleId="affb">
    <w:name w:val="ОСНОВНОЙ ТЕКСТ"/>
    <w:basedOn w:val="aff7"/>
    <w:autoRedefine/>
    <w:rsid w:val="0076119E"/>
    <w:pPr>
      <w:autoSpaceDE w:val="0"/>
      <w:autoSpaceDN w:val="0"/>
      <w:adjustRightInd w:val="0"/>
      <w:spacing w:before="60" w:after="0"/>
      <w:ind w:left="0" w:firstLine="709"/>
    </w:pPr>
    <w:rPr>
      <w:iCs/>
      <w:sz w:val="28"/>
      <w:szCs w:val="28"/>
    </w:rPr>
  </w:style>
  <w:style w:type="paragraph" w:styleId="3a">
    <w:name w:val="Body Text Indent 3"/>
    <w:basedOn w:val="a7"/>
    <w:link w:val="3b"/>
    <w:rsid w:val="00026D93"/>
    <w:pPr>
      <w:spacing w:after="120"/>
      <w:ind w:left="283"/>
    </w:pPr>
    <w:rPr>
      <w:sz w:val="16"/>
      <w:szCs w:val="16"/>
      <w:lang w:val="x-none" w:eastAsia="x-none"/>
    </w:rPr>
  </w:style>
  <w:style w:type="character" w:customStyle="1" w:styleId="3b">
    <w:name w:val="Основной текст с отступом 3 Знак"/>
    <w:link w:val="3a"/>
    <w:rsid w:val="00026D93"/>
    <w:rPr>
      <w:sz w:val="16"/>
      <w:szCs w:val="16"/>
    </w:rPr>
  </w:style>
  <w:style w:type="paragraph" w:customStyle="1" w:styleId="affc">
    <w:name w:val="Перечисление"/>
    <w:basedOn w:val="a7"/>
    <w:rsid w:val="00026D93"/>
    <w:pPr>
      <w:tabs>
        <w:tab w:val="num" w:pos="360"/>
      </w:tabs>
      <w:spacing w:after="0"/>
      <w:ind w:left="360" w:hanging="360"/>
    </w:pPr>
    <w:rPr>
      <w:sz w:val="28"/>
      <w:szCs w:val="20"/>
    </w:rPr>
  </w:style>
  <w:style w:type="character" w:customStyle="1" w:styleId="ConsNormal0">
    <w:name w:val="ConsNormal Знак"/>
    <w:link w:val="ConsNormal"/>
    <w:locked/>
    <w:rsid w:val="00026D93"/>
    <w:rPr>
      <w:rFonts w:ascii="Arial" w:hAnsi="Arial" w:cs="Arial"/>
      <w:lang w:val="ru-RU" w:eastAsia="ru-RU" w:bidi="ar-SA"/>
    </w:rPr>
  </w:style>
  <w:style w:type="paragraph" w:customStyle="1" w:styleId="ConsPlusNonformat">
    <w:name w:val="ConsPlusNonformat"/>
    <w:rsid w:val="00026D93"/>
    <w:pPr>
      <w:widowControl w:val="0"/>
      <w:autoSpaceDE w:val="0"/>
      <w:autoSpaceDN w:val="0"/>
      <w:adjustRightInd w:val="0"/>
    </w:pPr>
    <w:rPr>
      <w:rFonts w:ascii="Courier New" w:hAnsi="Courier New" w:cs="Courier New"/>
      <w:sz w:val="22"/>
      <w:szCs w:val="22"/>
    </w:rPr>
  </w:style>
  <w:style w:type="character" w:customStyle="1" w:styleId="53">
    <w:name w:val="Заголовок 5 Знак"/>
    <w:link w:val="52"/>
    <w:rsid w:val="002F7D10"/>
    <w:rPr>
      <w:rFonts w:ascii="Calibri" w:eastAsia="Times New Roman" w:hAnsi="Calibri" w:cs="Times New Roman"/>
      <w:b/>
      <w:bCs/>
      <w:i/>
      <w:iCs/>
      <w:sz w:val="26"/>
      <w:szCs w:val="26"/>
    </w:rPr>
  </w:style>
  <w:style w:type="character" w:customStyle="1" w:styleId="60">
    <w:name w:val="Заголовок 6 Знак"/>
    <w:link w:val="6"/>
    <w:rsid w:val="002B7035"/>
    <w:rPr>
      <w:color w:val="FFFFFF"/>
      <w:sz w:val="28"/>
      <w:szCs w:val="24"/>
    </w:rPr>
  </w:style>
  <w:style w:type="character" w:customStyle="1" w:styleId="80">
    <w:name w:val="Заголовок 8 Знак"/>
    <w:link w:val="8"/>
    <w:rsid w:val="002B7035"/>
    <w:rPr>
      <w:i/>
      <w:iCs/>
      <w:sz w:val="24"/>
      <w:szCs w:val="24"/>
    </w:rPr>
  </w:style>
  <w:style w:type="character" w:customStyle="1" w:styleId="25">
    <w:name w:val="Заголовок 2 Знак"/>
    <w:aliases w:val="H2 Знак"/>
    <w:link w:val="23"/>
    <w:rsid w:val="002B7035"/>
    <w:rPr>
      <w:b/>
      <w:bCs/>
      <w:sz w:val="30"/>
      <w:szCs w:val="30"/>
      <w:lang w:val="x-none" w:eastAsia="x-none"/>
    </w:rPr>
  </w:style>
  <w:style w:type="character" w:customStyle="1" w:styleId="35">
    <w:name w:val="Заголовок 3 Знак"/>
    <w:link w:val="33"/>
    <w:rsid w:val="002B7035"/>
    <w:rPr>
      <w:rFonts w:ascii="Arial" w:hAnsi="Arial"/>
      <w:b/>
      <w:bCs/>
      <w:sz w:val="24"/>
      <w:szCs w:val="24"/>
      <w:lang w:val="x-none" w:eastAsia="x-none"/>
    </w:rPr>
  </w:style>
  <w:style w:type="character" w:customStyle="1" w:styleId="44">
    <w:name w:val="Заголовок 4 Знак"/>
    <w:link w:val="43"/>
    <w:rsid w:val="002B7035"/>
    <w:rPr>
      <w:rFonts w:ascii="Arial" w:hAnsi="Arial" w:cs="Arial"/>
      <w:sz w:val="24"/>
      <w:szCs w:val="24"/>
    </w:rPr>
  </w:style>
  <w:style w:type="paragraph" w:customStyle="1" w:styleId="right">
    <w:name w:val="right"/>
    <w:basedOn w:val="a7"/>
    <w:rsid w:val="002B7035"/>
    <w:pPr>
      <w:spacing w:before="100" w:beforeAutospacing="1" w:after="100" w:afterAutospacing="1"/>
      <w:ind w:firstLine="709"/>
      <w:jc w:val="right"/>
    </w:pPr>
  </w:style>
  <w:style w:type="paragraph" w:customStyle="1" w:styleId="center">
    <w:name w:val="center"/>
    <w:basedOn w:val="a7"/>
    <w:rsid w:val="002B7035"/>
    <w:pPr>
      <w:spacing w:before="100" w:beforeAutospacing="1" w:after="100" w:afterAutospacing="1"/>
      <w:ind w:firstLine="709"/>
      <w:jc w:val="center"/>
    </w:pPr>
  </w:style>
  <w:style w:type="paragraph" w:customStyle="1" w:styleId="insertion">
    <w:name w:val="insertion"/>
    <w:basedOn w:val="a7"/>
    <w:rsid w:val="002B7035"/>
    <w:pPr>
      <w:spacing w:before="100" w:beforeAutospacing="1" w:after="100" w:afterAutospacing="1"/>
      <w:ind w:firstLine="709"/>
    </w:pPr>
    <w:rPr>
      <w:color w:val="006600"/>
    </w:rPr>
  </w:style>
  <w:style w:type="paragraph" w:customStyle="1" w:styleId="deletion">
    <w:name w:val="deletion"/>
    <w:basedOn w:val="a7"/>
    <w:rsid w:val="002B7035"/>
    <w:pPr>
      <w:spacing w:before="100" w:beforeAutospacing="1" w:after="100" w:afterAutospacing="1"/>
      <w:ind w:firstLine="709"/>
    </w:pPr>
    <w:rPr>
      <w:color w:val="FF0000"/>
    </w:rPr>
  </w:style>
  <w:style w:type="character" w:styleId="affd">
    <w:name w:val="FollowedHyperlink"/>
    <w:uiPriority w:val="99"/>
    <w:rsid w:val="002B7035"/>
    <w:rPr>
      <w:color w:val="0000FF"/>
      <w:u w:val="single"/>
    </w:rPr>
  </w:style>
  <w:style w:type="character" w:styleId="affe">
    <w:name w:val="Emphasis"/>
    <w:qFormat/>
    <w:rsid w:val="002B7035"/>
    <w:rPr>
      <w:i/>
      <w:iCs/>
    </w:rPr>
  </w:style>
  <w:style w:type="paragraph" w:styleId="a">
    <w:name w:val="List Bullet"/>
    <w:basedOn w:val="a7"/>
    <w:rsid w:val="002B7035"/>
    <w:pPr>
      <w:numPr>
        <w:numId w:val="7"/>
      </w:numPr>
      <w:tabs>
        <w:tab w:val="clear" w:pos="1492"/>
        <w:tab w:val="num" w:pos="360"/>
      </w:tabs>
      <w:spacing w:after="0"/>
      <w:ind w:left="360"/>
      <w:jc w:val="left"/>
    </w:pPr>
  </w:style>
  <w:style w:type="paragraph" w:styleId="30">
    <w:name w:val="List Bullet 3"/>
    <w:basedOn w:val="a7"/>
    <w:rsid w:val="002B7035"/>
    <w:pPr>
      <w:numPr>
        <w:numId w:val="4"/>
      </w:numPr>
      <w:spacing w:after="0"/>
      <w:jc w:val="left"/>
    </w:pPr>
  </w:style>
  <w:style w:type="paragraph" w:styleId="42">
    <w:name w:val="List Bullet 4"/>
    <w:basedOn w:val="a7"/>
    <w:rsid w:val="002B7035"/>
    <w:pPr>
      <w:numPr>
        <w:numId w:val="5"/>
      </w:numPr>
      <w:spacing w:after="0"/>
      <w:jc w:val="left"/>
    </w:pPr>
  </w:style>
  <w:style w:type="paragraph" w:styleId="50">
    <w:name w:val="List Bullet 5"/>
    <w:basedOn w:val="a7"/>
    <w:rsid w:val="002B7035"/>
    <w:pPr>
      <w:numPr>
        <w:numId w:val="6"/>
      </w:numPr>
      <w:spacing w:after="0"/>
      <w:jc w:val="left"/>
    </w:pPr>
  </w:style>
  <w:style w:type="paragraph" w:styleId="HTML">
    <w:name w:val="HTML Preformatted"/>
    <w:basedOn w:val="a7"/>
    <w:link w:val="HTML0"/>
    <w:rsid w:val="002B70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sz w:val="20"/>
      <w:szCs w:val="20"/>
      <w:lang w:val="x-none" w:eastAsia="x-none"/>
    </w:rPr>
  </w:style>
  <w:style w:type="character" w:customStyle="1" w:styleId="HTML0">
    <w:name w:val="Стандартный HTML Знак"/>
    <w:link w:val="HTML"/>
    <w:rsid w:val="002B7035"/>
    <w:rPr>
      <w:rFonts w:ascii="Courier New" w:hAnsi="Courier New" w:cs="Courier New"/>
    </w:rPr>
  </w:style>
  <w:style w:type="character" w:customStyle="1" w:styleId="error">
    <w:name w:val="error"/>
    <w:rsid w:val="002B7035"/>
  </w:style>
  <w:style w:type="character" w:customStyle="1" w:styleId="af7">
    <w:name w:val="Текст выноски Знак"/>
    <w:link w:val="af6"/>
    <w:rsid w:val="002B7035"/>
    <w:rPr>
      <w:rFonts w:ascii="Tahoma" w:hAnsi="Tahoma" w:cs="Tahoma"/>
      <w:sz w:val="16"/>
      <w:szCs w:val="16"/>
    </w:rPr>
  </w:style>
  <w:style w:type="character" w:customStyle="1" w:styleId="af4">
    <w:name w:val="Текст примечания Знак"/>
    <w:link w:val="af3"/>
    <w:rsid w:val="002B7035"/>
  </w:style>
  <w:style w:type="paragraph" w:customStyle="1" w:styleId="130">
    <w:name w:val="Стиль Первая строка:  13 см Эд"/>
    <w:basedOn w:val="a7"/>
    <w:rsid w:val="002B7035"/>
    <w:pPr>
      <w:spacing w:after="0"/>
      <w:ind w:firstLine="737"/>
      <w:jc w:val="left"/>
    </w:pPr>
    <w:rPr>
      <w:szCs w:val="20"/>
    </w:rPr>
  </w:style>
  <w:style w:type="character" w:customStyle="1" w:styleId="29">
    <w:name w:val="Основной текст с отступом 2 Знак"/>
    <w:link w:val="28"/>
    <w:rsid w:val="002B7035"/>
    <w:rPr>
      <w:sz w:val="24"/>
      <w:szCs w:val="24"/>
    </w:rPr>
  </w:style>
  <w:style w:type="character" w:customStyle="1" w:styleId="2b">
    <w:name w:val="Основной текст 2 Знак"/>
    <w:link w:val="2a"/>
    <w:rsid w:val="002B7035"/>
    <w:rPr>
      <w:sz w:val="24"/>
      <w:szCs w:val="24"/>
    </w:rPr>
  </w:style>
  <w:style w:type="paragraph" w:customStyle="1" w:styleId="afff">
    <w:name w:val="Знак"/>
    <w:basedOn w:val="a7"/>
    <w:next w:val="a7"/>
    <w:rsid w:val="002B7035"/>
    <w:pPr>
      <w:spacing w:before="100" w:beforeAutospacing="1" w:after="100" w:afterAutospacing="1"/>
      <w:jc w:val="left"/>
    </w:pPr>
    <w:rPr>
      <w:rFonts w:ascii="Tahoma" w:hAnsi="Tahoma"/>
      <w:sz w:val="20"/>
      <w:szCs w:val="20"/>
      <w:lang w:val="en-US" w:eastAsia="en-US"/>
    </w:rPr>
  </w:style>
  <w:style w:type="paragraph" w:customStyle="1" w:styleId="afff0">
    <w:name w:val="Знак Знак Знак Знак Знак Знак Знак"/>
    <w:basedOn w:val="a7"/>
    <w:rsid w:val="002B7035"/>
    <w:pPr>
      <w:widowControl w:val="0"/>
      <w:adjustRightInd w:val="0"/>
      <w:spacing w:after="160" w:line="240" w:lineRule="exact"/>
      <w:jc w:val="right"/>
    </w:pPr>
    <w:rPr>
      <w:sz w:val="20"/>
      <w:szCs w:val="20"/>
      <w:lang w:val="en-GB" w:eastAsia="en-US"/>
    </w:rPr>
  </w:style>
  <w:style w:type="paragraph" w:customStyle="1" w:styleId="Iauiue">
    <w:name w:val="Iau?iue"/>
    <w:rsid w:val="002B7035"/>
    <w:pPr>
      <w:widowControl w:val="0"/>
      <w:overflowPunct w:val="0"/>
      <w:autoSpaceDE w:val="0"/>
      <w:autoSpaceDN w:val="0"/>
      <w:adjustRightInd w:val="0"/>
      <w:jc w:val="center"/>
    </w:pPr>
    <w:rPr>
      <w:sz w:val="24"/>
      <w:szCs w:val="24"/>
    </w:rPr>
  </w:style>
  <w:style w:type="character" w:customStyle="1" w:styleId="45">
    <w:name w:val="Знак Знак4"/>
    <w:locked/>
    <w:rsid w:val="002B7035"/>
    <w:rPr>
      <w:rFonts w:ascii="Courier New" w:hAnsi="Courier New" w:cs="Courier New"/>
      <w:sz w:val="24"/>
      <w:szCs w:val="24"/>
      <w:lang w:val="ru-RU" w:eastAsia="ru-RU"/>
    </w:rPr>
  </w:style>
  <w:style w:type="paragraph" w:customStyle="1" w:styleId="140">
    <w:name w:val="Знак14"/>
    <w:basedOn w:val="a7"/>
    <w:rsid w:val="002B7035"/>
    <w:pPr>
      <w:widowControl w:val="0"/>
      <w:adjustRightInd w:val="0"/>
      <w:spacing w:after="160" w:line="240" w:lineRule="exact"/>
      <w:jc w:val="right"/>
    </w:pPr>
    <w:rPr>
      <w:sz w:val="20"/>
      <w:szCs w:val="20"/>
      <w:lang w:val="en-GB" w:eastAsia="en-US"/>
    </w:rPr>
  </w:style>
  <w:style w:type="paragraph" w:customStyle="1" w:styleId="2c">
    <w:name w:val="Знак2"/>
    <w:basedOn w:val="a7"/>
    <w:rsid w:val="002B7035"/>
    <w:pPr>
      <w:widowControl w:val="0"/>
      <w:adjustRightInd w:val="0"/>
      <w:spacing w:after="160" w:line="240" w:lineRule="exact"/>
      <w:jc w:val="right"/>
    </w:pPr>
    <w:rPr>
      <w:sz w:val="20"/>
      <w:szCs w:val="20"/>
      <w:lang w:val="en-GB" w:eastAsia="en-US"/>
    </w:rPr>
  </w:style>
  <w:style w:type="numbering" w:customStyle="1" w:styleId="15">
    <w:name w:val="Нет списка1"/>
    <w:next w:val="aa"/>
    <w:uiPriority w:val="99"/>
    <w:semiHidden/>
    <w:unhideWhenUsed/>
    <w:rsid w:val="002B7035"/>
  </w:style>
  <w:style w:type="paragraph" w:customStyle="1" w:styleId="xl63">
    <w:name w:val="xl63"/>
    <w:basedOn w:val="a7"/>
    <w:rsid w:val="002B70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4">
    <w:name w:val="xl64"/>
    <w:basedOn w:val="a7"/>
    <w:rsid w:val="002B70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5">
    <w:name w:val="xl65"/>
    <w:basedOn w:val="a7"/>
    <w:rsid w:val="002B7035"/>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66">
    <w:name w:val="xl66"/>
    <w:basedOn w:val="a7"/>
    <w:rsid w:val="002B7035"/>
    <w:pPr>
      <w:pBdr>
        <w:left w:val="single" w:sz="8" w:space="0" w:color="auto"/>
        <w:bottom w:val="single" w:sz="8" w:space="0" w:color="auto"/>
      </w:pBdr>
      <w:spacing w:before="100" w:beforeAutospacing="1" w:after="100" w:afterAutospacing="1"/>
      <w:jc w:val="center"/>
      <w:textAlignment w:val="center"/>
    </w:pPr>
  </w:style>
  <w:style w:type="paragraph" w:customStyle="1" w:styleId="xl67">
    <w:name w:val="xl67"/>
    <w:basedOn w:val="a7"/>
    <w:rsid w:val="002B7035"/>
    <w:pPr>
      <w:pBdr>
        <w:bottom w:val="single" w:sz="8" w:space="0" w:color="auto"/>
        <w:right w:val="single" w:sz="8" w:space="0" w:color="auto"/>
      </w:pBdr>
      <w:spacing w:before="100" w:beforeAutospacing="1" w:after="100" w:afterAutospacing="1"/>
      <w:jc w:val="center"/>
      <w:textAlignment w:val="center"/>
    </w:pPr>
  </w:style>
  <w:style w:type="paragraph" w:customStyle="1" w:styleId="xl68">
    <w:name w:val="xl68"/>
    <w:basedOn w:val="a7"/>
    <w:rsid w:val="002B7035"/>
    <w:pPr>
      <w:pBdr>
        <w:top w:val="single" w:sz="8" w:space="0" w:color="auto"/>
        <w:left w:val="single" w:sz="8" w:space="0" w:color="auto"/>
        <w:bottom w:val="single" w:sz="8" w:space="0" w:color="auto"/>
      </w:pBdr>
      <w:spacing w:before="100" w:beforeAutospacing="1" w:after="100" w:afterAutospacing="1"/>
      <w:jc w:val="center"/>
      <w:textAlignment w:val="center"/>
    </w:pPr>
    <w:rPr>
      <w:b/>
      <w:bCs/>
    </w:rPr>
  </w:style>
  <w:style w:type="paragraph" w:customStyle="1" w:styleId="xl69">
    <w:name w:val="xl69"/>
    <w:basedOn w:val="a7"/>
    <w:rsid w:val="002B7035"/>
    <w:pPr>
      <w:pBdr>
        <w:top w:val="single" w:sz="8" w:space="0" w:color="auto"/>
        <w:bottom w:val="single" w:sz="8" w:space="0" w:color="auto"/>
      </w:pBdr>
      <w:spacing w:before="100" w:beforeAutospacing="1" w:after="100" w:afterAutospacing="1"/>
      <w:jc w:val="center"/>
      <w:textAlignment w:val="center"/>
    </w:pPr>
    <w:rPr>
      <w:b/>
      <w:bCs/>
    </w:rPr>
  </w:style>
  <w:style w:type="paragraph" w:customStyle="1" w:styleId="xl70">
    <w:name w:val="xl70"/>
    <w:basedOn w:val="a7"/>
    <w:rsid w:val="002B7035"/>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71">
    <w:name w:val="xl71"/>
    <w:basedOn w:val="a7"/>
    <w:rsid w:val="002B7035"/>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72">
    <w:name w:val="xl72"/>
    <w:basedOn w:val="a7"/>
    <w:rsid w:val="002B7035"/>
    <w:pPr>
      <w:pBdr>
        <w:top w:val="single" w:sz="8" w:space="0" w:color="auto"/>
        <w:left w:val="single" w:sz="8" w:space="0" w:color="auto"/>
      </w:pBdr>
      <w:spacing w:before="100" w:beforeAutospacing="1" w:after="100" w:afterAutospacing="1"/>
      <w:jc w:val="center"/>
      <w:textAlignment w:val="center"/>
    </w:pPr>
  </w:style>
  <w:style w:type="paragraph" w:customStyle="1" w:styleId="xl73">
    <w:name w:val="xl73"/>
    <w:basedOn w:val="a7"/>
    <w:rsid w:val="002B7035"/>
    <w:pPr>
      <w:pBdr>
        <w:top w:val="single" w:sz="8" w:space="0" w:color="auto"/>
        <w:right w:val="single" w:sz="8" w:space="0" w:color="auto"/>
      </w:pBdr>
      <w:spacing w:before="100" w:beforeAutospacing="1" w:after="100" w:afterAutospacing="1"/>
      <w:jc w:val="center"/>
      <w:textAlignment w:val="center"/>
    </w:pPr>
  </w:style>
  <w:style w:type="paragraph" w:customStyle="1" w:styleId="xl74">
    <w:name w:val="xl74"/>
    <w:basedOn w:val="a7"/>
    <w:rsid w:val="002B7035"/>
    <w:pPr>
      <w:pBdr>
        <w:top w:val="single" w:sz="8" w:space="0" w:color="auto"/>
        <w:left w:val="single" w:sz="8" w:space="0" w:color="auto"/>
        <w:bottom w:val="single" w:sz="8" w:space="0" w:color="auto"/>
      </w:pBdr>
      <w:spacing w:before="100" w:beforeAutospacing="1" w:after="100" w:afterAutospacing="1"/>
      <w:jc w:val="center"/>
      <w:textAlignment w:val="center"/>
    </w:pPr>
  </w:style>
  <w:style w:type="paragraph" w:customStyle="1" w:styleId="xl75">
    <w:name w:val="xl75"/>
    <w:basedOn w:val="a7"/>
    <w:rsid w:val="002B7035"/>
    <w:pPr>
      <w:pBdr>
        <w:top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76">
    <w:name w:val="xl76"/>
    <w:basedOn w:val="a7"/>
    <w:rsid w:val="002B7035"/>
    <w:pPr>
      <w:pBdr>
        <w:top w:val="single" w:sz="8" w:space="0" w:color="auto"/>
        <w:bottom w:val="single" w:sz="8" w:space="0" w:color="auto"/>
      </w:pBdr>
      <w:spacing w:before="100" w:beforeAutospacing="1" w:after="100" w:afterAutospacing="1"/>
      <w:jc w:val="center"/>
      <w:textAlignment w:val="center"/>
    </w:pPr>
  </w:style>
  <w:style w:type="paragraph" w:customStyle="1" w:styleId="xl77">
    <w:name w:val="xl77"/>
    <w:basedOn w:val="a7"/>
    <w:rsid w:val="002B7035"/>
    <w:pPr>
      <w:pBdr>
        <w:top w:val="single" w:sz="8" w:space="0" w:color="auto"/>
      </w:pBdr>
      <w:spacing w:before="100" w:beforeAutospacing="1" w:after="100" w:afterAutospacing="1"/>
      <w:jc w:val="center"/>
      <w:textAlignment w:val="center"/>
    </w:pPr>
  </w:style>
  <w:style w:type="paragraph" w:customStyle="1" w:styleId="xl78">
    <w:name w:val="xl78"/>
    <w:basedOn w:val="a7"/>
    <w:rsid w:val="002B7035"/>
    <w:pPr>
      <w:pBdr>
        <w:bottom w:val="single" w:sz="8" w:space="0" w:color="auto"/>
      </w:pBdr>
      <w:spacing w:before="100" w:beforeAutospacing="1" w:after="100" w:afterAutospacing="1"/>
      <w:jc w:val="center"/>
      <w:textAlignment w:val="center"/>
    </w:pPr>
  </w:style>
  <w:style w:type="paragraph" w:customStyle="1" w:styleId="xl79">
    <w:name w:val="xl79"/>
    <w:basedOn w:val="a7"/>
    <w:rsid w:val="002B7035"/>
    <w:pPr>
      <w:pBdr>
        <w:top w:val="single" w:sz="8" w:space="0" w:color="auto"/>
        <w:left w:val="single" w:sz="8" w:space="0" w:color="auto"/>
        <w:bottom w:val="single" w:sz="8" w:space="0" w:color="auto"/>
      </w:pBdr>
      <w:spacing w:before="100" w:beforeAutospacing="1" w:after="100" w:afterAutospacing="1"/>
      <w:jc w:val="left"/>
      <w:textAlignment w:val="center"/>
    </w:pPr>
    <w:rPr>
      <w:b/>
      <w:bCs/>
    </w:rPr>
  </w:style>
  <w:style w:type="paragraph" w:customStyle="1" w:styleId="xl80">
    <w:name w:val="xl80"/>
    <w:basedOn w:val="a7"/>
    <w:rsid w:val="002B7035"/>
    <w:pPr>
      <w:pBdr>
        <w:top w:val="single" w:sz="8" w:space="0" w:color="auto"/>
        <w:bottom w:val="single" w:sz="8" w:space="0" w:color="auto"/>
      </w:pBdr>
      <w:spacing w:before="100" w:beforeAutospacing="1" w:after="100" w:afterAutospacing="1"/>
      <w:jc w:val="left"/>
      <w:textAlignment w:val="center"/>
    </w:pPr>
    <w:rPr>
      <w:b/>
      <w:bCs/>
    </w:rPr>
  </w:style>
  <w:style w:type="paragraph" w:customStyle="1" w:styleId="xl81">
    <w:name w:val="xl81"/>
    <w:basedOn w:val="a7"/>
    <w:rsid w:val="002B7035"/>
    <w:pPr>
      <w:pBdr>
        <w:top w:val="single" w:sz="8" w:space="0" w:color="auto"/>
        <w:bottom w:val="single" w:sz="8" w:space="0" w:color="auto"/>
        <w:right w:val="single" w:sz="8" w:space="0" w:color="auto"/>
      </w:pBdr>
      <w:spacing w:before="100" w:beforeAutospacing="1" w:after="100" w:afterAutospacing="1"/>
      <w:jc w:val="left"/>
      <w:textAlignment w:val="center"/>
    </w:pPr>
    <w:rPr>
      <w:b/>
      <w:bCs/>
    </w:rPr>
  </w:style>
  <w:style w:type="paragraph" w:customStyle="1" w:styleId="xl82">
    <w:name w:val="xl82"/>
    <w:basedOn w:val="a7"/>
    <w:rsid w:val="002B7035"/>
    <w:pPr>
      <w:pBdr>
        <w:left w:val="single" w:sz="8" w:space="0" w:color="auto"/>
        <w:right w:val="single" w:sz="8" w:space="0" w:color="auto"/>
      </w:pBdr>
      <w:spacing w:before="100" w:beforeAutospacing="1" w:after="100" w:afterAutospacing="1"/>
      <w:jc w:val="center"/>
      <w:textAlignment w:val="center"/>
    </w:pPr>
  </w:style>
  <w:style w:type="paragraph" w:customStyle="1" w:styleId="xl83">
    <w:name w:val="xl83"/>
    <w:basedOn w:val="a7"/>
    <w:rsid w:val="002B7035"/>
    <w:pPr>
      <w:pBdr>
        <w:left w:val="single" w:sz="8" w:space="0" w:color="auto"/>
      </w:pBdr>
      <w:spacing w:before="100" w:beforeAutospacing="1" w:after="100" w:afterAutospacing="1"/>
      <w:jc w:val="center"/>
      <w:textAlignment w:val="center"/>
    </w:pPr>
  </w:style>
  <w:style w:type="paragraph" w:customStyle="1" w:styleId="xl84">
    <w:name w:val="xl84"/>
    <w:basedOn w:val="a7"/>
    <w:rsid w:val="002B7035"/>
    <w:pPr>
      <w:pBdr>
        <w:right w:val="single" w:sz="8" w:space="0" w:color="auto"/>
      </w:pBdr>
      <w:spacing w:before="100" w:beforeAutospacing="1" w:after="100" w:afterAutospacing="1"/>
      <w:jc w:val="center"/>
      <w:textAlignment w:val="center"/>
    </w:pPr>
  </w:style>
  <w:style w:type="paragraph" w:customStyle="1" w:styleId="xl85">
    <w:name w:val="xl85"/>
    <w:basedOn w:val="a7"/>
    <w:rsid w:val="002B7035"/>
    <w:pPr>
      <w:pBdr>
        <w:left w:val="single" w:sz="8" w:space="0" w:color="auto"/>
        <w:bottom w:val="single" w:sz="8" w:space="0" w:color="auto"/>
        <w:right w:val="single" w:sz="8" w:space="0" w:color="auto"/>
      </w:pBdr>
      <w:spacing w:before="100" w:beforeAutospacing="1" w:after="100" w:afterAutospacing="1"/>
      <w:jc w:val="left"/>
      <w:textAlignment w:val="center"/>
    </w:pPr>
  </w:style>
  <w:style w:type="paragraph" w:customStyle="1" w:styleId="xl86">
    <w:name w:val="xl86"/>
    <w:basedOn w:val="a7"/>
    <w:rsid w:val="002B7035"/>
    <w:pPr>
      <w:pBdr>
        <w:top w:val="single" w:sz="8" w:space="0" w:color="auto"/>
        <w:left w:val="single" w:sz="8" w:space="0" w:color="auto"/>
        <w:right w:val="single" w:sz="8" w:space="0" w:color="auto"/>
      </w:pBdr>
      <w:spacing w:before="100" w:beforeAutospacing="1" w:after="100" w:afterAutospacing="1"/>
      <w:jc w:val="left"/>
      <w:textAlignment w:val="center"/>
    </w:pPr>
  </w:style>
  <w:style w:type="paragraph" w:customStyle="1" w:styleId="xl87">
    <w:name w:val="xl87"/>
    <w:basedOn w:val="a7"/>
    <w:rsid w:val="002B7035"/>
    <w:pPr>
      <w:pBdr>
        <w:left w:val="single" w:sz="8" w:space="0" w:color="auto"/>
        <w:right w:val="single" w:sz="8" w:space="0" w:color="auto"/>
      </w:pBdr>
      <w:spacing w:before="100" w:beforeAutospacing="1" w:after="100" w:afterAutospacing="1"/>
      <w:jc w:val="left"/>
      <w:textAlignment w:val="center"/>
    </w:pPr>
  </w:style>
  <w:style w:type="paragraph" w:customStyle="1" w:styleId="xl88">
    <w:name w:val="xl88"/>
    <w:basedOn w:val="a7"/>
    <w:rsid w:val="002B7035"/>
    <w:pPr>
      <w:pBdr>
        <w:top w:val="single" w:sz="8" w:space="0" w:color="auto"/>
        <w:left w:val="single" w:sz="8" w:space="0" w:color="auto"/>
        <w:bottom w:val="single" w:sz="8" w:space="0" w:color="auto"/>
      </w:pBdr>
      <w:spacing w:before="100" w:beforeAutospacing="1" w:after="100" w:afterAutospacing="1"/>
      <w:jc w:val="left"/>
      <w:textAlignment w:val="center"/>
    </w:pPr>
  </w:style>
  <w:style w:type="paragraph" w:customStyle="1" w:styleId="xl89">
    <w:name w:val="xl89"/>
    <w:basedOn w:val="a7"/>
    <w:rsid w:val="002B7035"/>
    <w:pPr>
      <w:pBdr>
        <w:top w:val="single" w:sz="8" w:space="0" w:color="auto"/>
        <w:bottom w:val="single" w:sz="8" w:space="0" w:color="auto"/>
        <w:right w:val="single" w:sz="8" w:space="0" w:color="auto"/>
      </w:pBdr>
      <w:spacing w:before="100" w:beforeAutospacing="1" w:after="100" w:afterAutospacing="1"/>
      <w:jc w:val="left"/>
      <w:textAlignment w:val="center"/>
    </w:pPr>
  </w:style>
  <w:style w:type="paragraph" w:customStyle="1" w:styleId="xl90">
    <w:name w:val="xl90"/>
    <w:basedOn w:val="a7"/>
    <w:rsid w:val="002B7035"/>
    <w:pPr>
      <w:pBdr>
        <w:left w:val="single" w:sz="8" w:space="0" w:color="auto"/>
        <w:bottom w:val="single" w:sz="8" w:space="0" w:color="auto"/>
      </w:pBdr>
      <w:spacing w:before="100" w:beforeAutospacing="1" w:after="100" w:afterAutospacing="1"/>
      <w:jc w:val="center"/>
      <w:textAlignment w:val="center"/>
    </w:pPr>
  </w:style>
  <w:style w:type="paragraph" w:customStyle="1" w:styleId="xl91">
    <w:name w:val="xl91"/>
    <w:basedOn w:val="a7"/>
    <w:rsid w:val="002B7035"/>
    <w:pPr>
      <w:pBdr>
        <w:bottom w:val="single" w:sz="8" w:space="0" w:color="auto"/>
        <w:right w:val="single" w:sz="8" w:space="0" w:color="auto"/>
      </w:pBdr>
      <w:spacing w:before="100" w:beforeAutospacing="1" w:after="100" w:afterAutospacing="1"/>
      <w:jc w:val="center"/>
      <w:textAlignment w:val="center"/>
    </w:pPr>
  </w:style>
  <w:style w:type="paragraph" w:customStyle="1" w:styleId="xl92">
    <w:name w:val="xl92"/>
    <w:basedOn w:val="a7"/>
    <w:rsid w:val="002B7035"/>
    <w:pPr>
      <w:pBdr>
        <w:left w:val="single" w:sz="8" w:space="0" w:color="auto"/>
      </w:pBdr>
      <w:spacing w:before="100" w:beforeAutospacing="1" w:after="100" w:afterAutospacing="1"/>
      <w:jc w:val="left"/>
    </w:pPr>
  </w:style>
  <w:style w:type="paragraph" w:customStyle="1" w:styleId="xl93">
    <w:name w:val="xl93"/>
    <w:basedOn w:val="a7"/>
    <w:rsid w:val="002B7035"/>
    <w:pPr>
      <w:pBdr>
        <w:right w:val="single" w:sz="8" w:space="0" w:color="auto"/>
      </w:pBdr>
      <w:spacing w:before="100" w:beforeAutospacing="1" w:after="100" w:afterAutospacing="1"/>
      <w:jc w:val="left"/>
    </w:pPr>
  </w:style>
  <w:style w:type="paragraph" w:customStyle="1" w:styleId="xl94">
    <w:name w:val="xl94"/>
    <w:basedOn w:val="a7"/>
    <w:rsid w:val="002B7035"/>
    <w:pPr>
      <w:pBdr>
        <w:left w:val="single" w:sz="8" w:space="0" w:color="auto"/>
        <w:bottom w:val="single" w:sz="8" w:space="0" w:color="auto"/>
      </w:pBdr>
      <w:spacing w:before="100" w:beforeAutospacing="1" w:after="100" w:afterAutospacing="1"/>
      <w:jc w:val="left"/>
    </w:pPr>
  </w:style>
  <w:style w:type="paragraph" w:customStyle="1" w:styleId="xl95">
    <w:name w:val="xl95"/>
    <w:basedOn w:val="a7"/>
    <w:rsid w:val="002B7035"/>
    <w:pPr>
      <w:pBdr>
        <w:bottom w:val="single" w:sz="8" w:space="0" w:color="auto"/>
        <w:right w:val="single" w:sz="8" w:space="0" w:color="auto"/>
      </w:pBdr>
      <w:spacing w:before="100" w:beforeAutospacing="1" w:after="100" w:afterAutospacing="1"/>
      <w:jc w:val="left"/>
    </w:pPr>
  </w:style>
  <w:style w:type="paragraph" w:customStyle="1" w:styleId="xl96">
    <w:name w:val="xl96"/>
    <w:basedOn w:val="a7"/>
    <w:rsid w:val="002B7035"/>
    <w:pPr>
      <w:pBdr>
        <w:top w:val="single" w:sz="8" w:space="0" w:color="auto"/>
        <w:left w:val="single" w:sz="8" w:space="0" w:color="auto"/>
      </w:pBdr>
      <w:spacing w:before="100" w:beforeAutospacing="1" w:after="100" w:afterAutospacing="1"/>
      <w:jc w:val="center"/>
      <w:textAlignment w:val="center"/>
    </w:pPr>
    <w:rPr>
      <w:b/>
      <w:bCs/>
    </w:rPr>
  </w:style>
  <w:style w:type="paragraph" w:customStyle="1" w:styleId="xl97">
    <w:name w:val="xl97"/>
    <w:basedOn w:val="a7"/>
    <w:rsid w:val="002B7035"/>
    <w:pPr>
      <w:pBdr>
        <w:top w:val="single" w:sz="8" w:space="0" w:color="auto"/>
      </w:pBdr>
      <w:spacing w:before="100" w:beforeAutospacing="1" w:after="100" w:afterAutospacing="1"/>
      <w:jc w:val="center"/>
      <w:textAlignment w:val="center"/>
    </w:pPr>
    <w:rPr>
      <w:b/>
      <w:bCs/>
    </w:rPr>
  </w:style>
  <w:style w:type="paragraph" w:customStyle="1" w:styleId="xl98">
    <w:name w:val="xl98"/>
    <w:basedOn w:val="a7"/>
    <w:rsid w:val="002B7035"/>
    <w:pPr>
      <w:pBdr>
        <w:top w:val="single" w:sz="8" w:space="0" w:color="auto"/>
      </w:pBdr>
      <w:spacing w:before="100" w:beforeAutospacing="1" w:after="100" w:afterAutospacing="1"/>
      <w:jc w:val="left"/>
      <w:textAlignment w:val="center"/>
    </w:pPr>
  </w:style>
  <w:style w:type="paragraph" w:customStyle="1" w:styleId="xl99">
    <w:name w:val="xl99"/>
    <w:basedOn w:val="a7"/>
    <w:rsid w:val="002B7035"/>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100">
    <w:name w:val="xl100"/>
    <w:basedOn w:val="a7"/>
    <w:rsid w:val="002B7035"/>
    <w:pPr>
      <w:pBdr>
        <w:bottom w:val="single" w:sz="8" w:space="0" w:color="auto"/>
      </w:pBdr>
      <w:spacing w:before="100" w:beforeAutospacing="1" w:after="100" w:afterAutospacing="1"/>
      <w:jc w:val="center"/>
      <w:textAlignment w:val="center"/>
    </w:pPr>
    <w:rPr>
      <w:b/>
      <w:bCs/>
    </w:rPr>
  </w:style>
  <w:style w:type="paragraph" w:customStyle="1" w:styleId="xl101">
    <w:name w:val="xl101"/>
    <w:basedOn w:val="a7"/>
    <w:rsid w:val="002B7035"/>
    <w:pPr>
      <w:pBdr>
        <w:bottom w:val="single" w:sz="8" w:space="0" w:color="auto"/>
      </w:pBdr>
      <w:spacing w:before="100" w:beforeAutospacing="1" w:after="100" w:afterAutospacing="1"/>
      <w:jc w:val="left"/>
      <w:textAlignment w:val="center"/>
    </w:pPr>
  </w:style>
  <w:style w:type="paragraph" w:customStyle="1" w:styleId="xl102">
    <w:name w:val="xl102"/>
    <w:basedOn w:val="a7"/>
    <w:rsid w:val="002B7035"/>
    <w:pPr>
      <w:pBdr>
        <w:top w:val="single" w:sz="8" w:space="0" w:color="auto"/>
        <w:bottom w:val="single" w:sz="8" w:space="0" w:color="auto"/>
      </w:pBdr>
      <w:spacing w:before="100" w:beforeAutospacing="1" w:after="100" w:afterAutospacing="1"/>
      <w:jc w:val="left"/>
      <w:textAlignment w:val="center"/>
    </w:pPr>
  </w:style>
  <w:style w:type="paragraph" w:customStyle="1" w:styleId="xl103">
    <w:name w:val="xl103"/>
    <w:basedOn w:val="a7"/>
    <w:rsid w:val="002B7035"/>
    <w:pPr>
      <w:spacing w:before="100" w:beforeAutospacing="1" w:after="100" w:afterAutospacing="1"/>
      <w:jc w:val="center"/>
      <w:textAlignment w:val="center"/>
    </w:pPr>
  </w:style>
  <w:style w:type="paragraph" w:customStyle="1" w:styleId="xl104">
    <w:name w:val="xl104"/>
    <w:basedOn w:val="a7"/>
    <w:rsid w:val="002B70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7"/>
    <w:rsid w:val="002B7035"/>
    <w:pPr>
      <w:pBdr>
        <w:top w:val="single" w:sz="8" w:space="0" w:color="auto"/>
        <w:right w:val="single" w:sz="8" w:space="0" w:color="auto"/>
      </w:pBdr>
      <w:spacing w:before="100" w:beforeAutospacing="1" w:after="100" w:afterAutospacing="1"/>
      <w:jc w:val="center"/>
      <w:textAlignment w:val="center"/>
    </w:pPr>
    <w:rPr>
      <w:b/>
      <w:bCs/>
    </w:rPr>
  </w:style>
  <w:style w:type="paragraph" w:customStyle="1" w:styleId="afff1">
    <w:name w:val="Пункт"/>
    <w:basedOn w:val="a7"/>
    <w:rsid w:val="00B56F64"/>
    <w:pPr>
      <w:tabs>
        <w:tab w:val="num" w:pos="1980"/>
      </w:tabs>
      <w:spacing w:after="0"/>
      <w:ind w:left="1404" w:hanging="504"/>
    </w:pPr>
  </w:style>
  <w:style w:type="paragraph" w:customStyle="1" w:styleId="Style2">
    <w:name w:val="Style2"/>
    <w:basedOn w:val="a7"/>
    <w:rsid w:val="00B56F64"/>
    <w:pPr>
      <w:widowControl w:val="0"/>
      <w:autoSpaceDE w:val="0"/>
      <w:autoSpaceDN w:val="0"/>
      <w:adjustRightInd w:val="0"/>
      <w:spacing w:after="0" w:line="264" w:lineRule="exact"/>
      <w:jc w:val="center"/>
    </w:pPr>
  </w:style>
  <w:style w:type="character" w:customStyle="1" w:styleId="FontStyle17">
    <w:name w:val="Font Style17"/>
    <w:rsid w:val="00B56F64"/>
    <w:rPr>
      <w:rFonts w:ascii="Times New Roman" w:hAnsi="Times New Roman" w:cs="Times New Roman"/>
      <w:sz w:val="24"/>
      <w:szCs w:val="24"/>
    </w:rPr>
  </w:style>
  <w:style w:type="character" w:customStyle="1" w:styleId="afff2">
    <w:name w:val="Основной текст_"/>
    <w:link w:val="16"/>
    <w:rsid w:val="00B56F64"/>
    <w:rPr>
      <w:sz w:val="26"/>
      <w:szCs w:val="26"/>
      <w:shd w:val="clear" w:color="auto" w:fill="FFFFFF"/>
    </w:rPr>
  </w:style>
  <w:style w:type="paragraph" w:customStyle="1" w:styleId="16">
    <w:name w:val="Основной текст1"/>
    <w:basedOn w:val="a7"/>
    <w:link w:val="afff2"/>
    <w:rsid w:val="00B56F64"/>
    <w:pPr>
      <w:widowControl w:val="0"/>
      <w:shd w:val="clear" w:color="auto" w:fill="FFFFFF"/>
      <w:spacing w:before="240" w:after="0" w:line="317" w:lineRule="exact"/>
    </w:pPr>
    <w:rPr>
      <w:sz w:val="26"/>
      <w:szCs w:val="26"/>
      <w:lang w:val="x-none" w:eastAsia="x-none"/>
    </w:rPr>
  </w:style>
  <w:style w:type="character" w:customStyle="1" w:styleId="databind">
    <w:name w:val="databind"/>
    <w:rsid w:val="00C50EF2"/>
  </w:style>
  <w:style w:type="character" w:customStyle="1" w:styleId="autonum">
    <w:name w:val="autonum"/>
    <w:rsid w:val="00C50EF2"/>
  </w:style>
  <w:style w:type="paragraph" w:styleId="afff3">
    <w:name w:val="Название"/>
    <w:aliases w:val="Основной текст с отступом 2 Знак Знак Знак Знак Знак,Название Знак Знак Знак Знак Знак Знак Знак Знак,Основной текст с отступом 2 Знак Знак Знак Знак Знак Знак Знак Знак Знак,Название Знак Знак Знак Знак Знак Знак Знак Знак Знак Знак"/>
    <w:basedOn w:val="a7"/>
    <w:link w:val="afff4"/>
    <w:qFormat/>
    <w:rsid w:val="00C50EF2"/>
    <w:pPr>
      <w:spacing w:after="0"/>
      <w:jc w:val="center"/>
    </w:pPr>
    <w:rPr>
      <w:b/>
      <w:sz w:val="32"/>
      <w:szCs w:val="20"/>
      <w:lang w:val="x-none" w:eastAsia="x-none"/>
    </w:rPr>
  </w:style>
  <w:style w:type="character" w:customStyle="1" w:styleId="afff4">
    <w:name w:val="Название Знак"/>
    <w:aliases w:val="Основной текст с отступом 2 Знак Знак Знак Знак Знак Знак,Название Знак Знак Знак Знак Знак Знак Знак Знак Знак,Основной текст с отступом 2 Знак Знак Знак Знак Знак Знак Знак Знак Знак Знак"/>
    <w:link w:val="afff3"/>
    <w:rsid w:val="00C50EF2"/>
    <w:rPr>
      <w:b/>
      <w:sz w:val="32"/>
    </w:rPr>
  </w:style>
  <w:style w:type="character" w:customStyle="1" w:styleId="ep">
    <w:name w:val="ep"/>
    <w:rsid w:val="00C50EF2"/>
  </w:style>
  <w:style w:type="paragraph" w:customStyle="1" w:styleId="WW-">
    <w:name w:val="WW-Текст"/>
    <w:basedOn w:val="a7"/>
    <w:rsid w:val="00142285"/>
    <w:pPr>
      <w:widowControl w:val="0"/>
      <w:suppressAutoHyphens/>
      <w:spacing w:after="0" w:line="360" w:lineRule="atLeast"/>
      <w:textAlignment w:val="baseline"/>
    </w:pPr>
    <w:rPr>
      <w:rFonts w:ascii="Courier New" w:hAnsi="Courier New" w:cs="Courier New"/>
      <w:lang w:eastAsia="ar-SA"/>
    </w:rPr>
  </w:style>
  <w:style w:type="paragraph" w:customStyle="1" w:styleId="211">
    <w:name w:val="Основной текст с отступом 21"/>
    <w:basedOn w:val="a7"/>
    <w:rsid w:val="00624AA0"/>
    <w:pPr>
      <w:widowControl w:val="0"/>
      <w:suppressAutoHyphens/>
      <w:spacing w:after="120" w:line="480" w:lineRule="auto"/>
      <w:ind w:left="283"/>
      <w:textAlignment w:val="baseline"/>
    </w:pPr>
    <w:rPr>
      <w:rFonts w:cs="Calibri"/>
      <w:lang w:eastAsia="ar-SA"/>
    </w:rPr>
  </w:style>
  <w:style w:type="paragraph" w:customStyle="1" w:styleId="afff5">
    <w:name w:val="Таблицы (моноширинный)"/>
    <w:basedOn w:val="a7"/>
    <w:next w:val="a7"/>
    <w:rsid w:val="00624AA0"/>
    <w:pPr>
      <w:widowControl w:val="0"/>
      <w:suppressAutoHyphens/>
      <w:spacing w:after="0"/>
    </w:pPr>
    <w:rPr>
      <w:rFonts w:ascii="Courier New" w:hAnsi="Courier New" w:cs="Calibri"/>
      <w:sz w:val="20"/>
      <w:szCs w:val="20"/>
      <w:lang w:eastAsia="ar-SA"/>
    </w:rPr>
  </w:style>
  <w:style w:type="character" w:customStyle="1" w:styleId="afff6">
    <w:name w:val="Символ сноски"/>
    <w:rsid w:val="00624AA0"/>
    <w:rPr>
      <w:vertAlign w:val="superscript"/>
    </w:rPr>
  </w:style>
  <w:style w:type="paragraph" w:customStyle="1" w:styleId="311">
    <w:name w:val="Основной текст 31"/>
    <w:basedOn w:val="a7"/>
    <w:rsid w:val="00624AA0"/>
    <w:pPr>
      <w:widowControl w:val="0"/>
      <w:suppressAutoHyphens/>
      <w:spacing w:after="120" w:line="360" w:lineRule="atLeast"/>
      <w:textAlignment w:val="baseline"/>
    </w:pPr>
    <w:rPr>
      <w:rFonts w:cs="Calibri"/>
      <w:sz w:val="16"/>
      <w:szCs w:val="16"/>
      <w:lang w:eastAsia="ar-SA"/>
    </w:rPr>
  </w:style>
  <w:style w:type="paragraph" w:customStyle="1" w:styleId="17">
    <w:name w:val="Обычный1"/>
    <w:rsid w:val="009D7FF5"/>
    <w:pPr>
      <w:widowControl w:val="0"/>
      <w:spacing w:before="260" w:line="300" w:lineRule="auto"/>
      <w:ind w:firstLine="1200"/>
    </w:pPr>
    <w:rPr>
      <w:snapToGrid w:val="0"/>
      <w:sz w:val="24"/>
      <w:szCs w:val="22"/>
    </w:rPr>
  </w:style>
  <w:style w:type="character" w:customStyle="1" w:styleId="affa">
    <w:name w:val="Без интервала Знак"/>
    <w:link w:val="aff9"/>
    <w:uiPriority w:val="1"/>
    <w:rsid w:val="00681C0F"/>
    <w:rPr>
      <w:rFonts w:ascii="Calibri" w:eastAsia="Calibri" w:hAnsi="Calibri"/>
      <w:sz w:val="22"/>
      <w:szCs w:val="22"/>
      <w:lang w:eastAsia="en-US" w:bidi="ar-SA"/>
    </w:rPr>
  </w:style>
  <w:style w:type="numbering" w:customStyle="1" w:styleId="2d">
    <w:name w:val="Нет списка2"/>
    <w:next w:val="aa"/>
    <w:semiHidden/>
    <w:rsid w:val="00B910AF"/>
  </w:style>
  <w:style w:type="table" w:customStyle="1" w:styleId="18">
    <w:name w:val="Сетка таблицы1"/>
    <w:basedOn w:val="a9"/>
    <w:next w:val="af1"/>
    <w:rsid w:val="00B910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7">
    <w:name w:val="Знак Знак Знак Знак Знак Знак Знак Знак Знак Знак"/>
    <w:basedOn w:val="a7"/>
    <w:rsid w:val="00B910AF"/>
    <w:pPr>
      <w:spacing w:before="100" w:beforeAutospacing="1" w:after="100" w:afterAutospacing="1"/>
      <w:jc w:val="left"/>
    </w:pPr>
    <w:rPr>
      <w:rFonts w:ascii="Tahoma" w:hAnsi="Tahoma"/>
      <w:sz w:val="20"/>
      <w:szCs w:val="20"/>
      <w:lang w:val="en-US" w:eastAsia="en-US"/>
    </w:rPr>
  </w:style>
  <w:style w:type="character" w:customStyle="1" w:styleId="apple-converted-space">
    <w:name w:val="apple-converted-space"/>
    <w:basedOn w:val="a8"/>
    <w:rsid w:val="008E53E8"/>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7"/>
    <w:rsid w:val="003C285B"/>
    <w:pPr>
      <w:spacing w:before="100" w:beforeAutospacing="1" w:after="100" w:afterAutospacing="1"/>
      <w:jc w:val="left"/>
    </w:pPr>
    <w:rPr>
      <w:rFonts w:ascii="Tahoma" w:hAnsi="Tahoma"/>
      <w:sz w:val="20"/>
      <w:szCs w:val="20"/>
      <w:lang w:val="en-US" w:eastAsia="en-US"/>
    </w:rPr>
  </w:style>
  <w:style w:type="character" w:customStyle="1" w:styleId="ConsPlusNormal0">
    <w:name w:val="ConsPlusNormal Знак"/>
    <w:link w:val="ConsPlusNormal"/>
    <w:locked/>
    <w:rsid w:val="00643AFE"/>
    <w:rPr>
      <w:rFonts w:ascii="Arial" w:hAnsi="Arial" w:cs="Arial"/>
      <w:lang w:val="ru-RU" w:eastAsia="ru-RU" w:bidi="ar-SA"/>
    </w:rPr>
  </w:style>
  <w:style w:type="character" w:customStyle="1" w:styleId="innerslider">
    <w:name w:val="inner_slider"/>
    <w:basedOn w:val="a8"/>
    <w:rsid w:val="006429CD"/>
  </w:style>
  <w:style w:type="numbering" w:customStyle="1" w:styleId="3c">
    <w:name w:val="Нет списка3"/>
    <w:next w:val="aa"/>
    <w:uiPriority w:val="99"/>
    <w:semiHidden/>
    <w:unhideWhenUsed/>
    <w:rsid w:val="006F7CC0"/>
  </w:style>
  <w:style w:type="paragraph" w:customStyle="1" w:styleId="font5">
    <w:name w:val="font5"/>
    <w:basedOn w:val="a7"/>
    <w:rsid w:val="006F7CC0"/>
    <w:pPr>
      <w:spacing w:before="100" w:beforeAutospacing="1" w:after="100" w:afterAutospacing="1"/>
      <w:jc w:val="left"/>
    </w:pPr>
    <w:rPr>
      <w:rFonts w:ascii="Arial" w:hAnsi="Arial" w:cs="Arial"/>
      <w:i/>
      <w:iCs/>
      <w:sz w:val="18"/>
      <w:szCs w:val="18"/>
    </w:rPr>
  </w:style>
  <w:style w:type="paragraph" w:customStyle="1" w:styleId="font6">
    <w:name w:val="font6"/>
    <w:basedOn w:val="a7"/>
    <w:rsid w:val="006F7CC0"/>
    <w:pPr>
      <w:spacing w:before="100" w:beforeAutospacing="1" w:after="100" w:afterAutospacing="1"/>
      <w:jc w:val="left"/>
    </w:pPr>
    <w:rPr>
      <w:rFonts w:ascii="Arial" w:hAnsi="Arial" w:cs="Arial"/>
      <w:i/>
      <w:iCs/>
      <w:sz w:val="14"/>
      <w:szCs w:val="14"/>
    </w:rPr>
  </w:style>
  <w:style w:type="numbering" w:styleId="111111">
    <w:name w:val="Outline List 2"/>
    <w:basedOn w:val="aa"/>
    <w:rsid w:val="00E36341"/>
    <w:pPr>
      <w:numPr>
        <w:numId w:val="8"/>
      </w:numPr>
    </w:pPr>
  </w:style>
  <w:style w:type="numbering" w:customStyle="1" w:styleId="46">
    <w:name w:val="Нет списка4"/>
    <w:next w:val="aa"/>
    <w:uiPriority w:val="99"/>
    <w:semiHidden/>
    <w:unhideWhenUsed/>
    <w:rsid w:val="009C090A"/>
  </w:style>
  <w:style w:type="paragraph" w:customStyle="1" w:styleId="xl106">
    <w:name w:val="xl106"/>
    <w:basedOn w:val="a7"/>
    <w:rsid w:val="009C090A"/>
    <w:pPr>
      <w:pBdr>
        <w:left w:val="single" w:sz="4" w:space="0" w:color="auto"/>
        <w:bottom w:val="single" w:sz="4" w:space="0" w:color="auto"/>
        <w:right w:val="single" w:sz="8" w:space="0" w:color="auto"/>
      </w:pBdr>
      <w:spacing w:before="100" w:beforeAutospacing="1" w:after="100" w:afterAutospacing="1"/>
      <w:jc w:val="left"/>
    </w:pPr>
  </w:style>
  <w:style w:type="paragraph" w:customStyle="1" w:styleId="xl107">
    <w:name w:val="xl107"/>
    <w:basedOn w:val="a7"/>
    <w:rsid w:val="009C090A"/>
    <w:pPr>
      <w:pBdr>
        <w:left w:val="single" w:sz="4" w:space="0" w:color="auto"/>
        <w:bottom w:val="single" w:sz="4" w:space="0" w:color="auto"/>
        <w:right w:val="single" w:sz="8" w:space="0" w:color="auto"/>
      </w:pBdr>
      <w:spacing w:before="100" w:beforeAutospacing="1" w:after="100" w:afterAutospacing="1"/>
      <w:jc w:val="left"/>
    </w:pPr>
    <w:rPr>
      <w:color w:val="000000"/>
    </w:rPr>
  </w:style>
  <w:style w:type="paragraph" w:customStyle="1" w:styleId="xl108">
    <w:name w:val="xl108"/>
    <w:basedOn w:val="a7"/>
    <w:rsid w:val="009C090A"/>
    <w:pPr>
      <w:pBdr>
        <w:left w:val="single" w:sz="4" w:space="0" w:color="auto"/>
        <w:bottom w:val="single" w:sz="4" w:space="0" w:color="auto"/>
      </w:pBdr>
      <w:spacing w:before="100" w:beforeAutospacing="1" w:after="100" w:afterAutospacing="1"/>
      <w:jc w:val="right"/>
    </w:pPr>
    <w:rPr>
      <w:color w:val="000000"/>
    </w:rPr>
  </w:style>
  <w:style w:type="paragraph" w:customStyle="1" w:styleId="xl109">
    <w:name w:val="xl109"/>
    <w:basedOn w:val="a7"/>
    <w:rsid w:val="009C090A"/>
    <w:pPr>
      <w:pBdr>
        <w:left w:val="single" w:sz="8" w:space="0" w:color="auto"/>
        <w:right w:val="single" w:sz="8" w:space="0" w:color="auto"/>
      </w:pBdr>
      <w:spacing w:before="100" w:beforeAutospacing="1" w:after="100" w:afterAutospacing="1"/>
      <w:jc w:val="center"/>
    </w:pPr>
    <w:rPr>
      <w:sz w:val="16"/>
      <w:szCs w:val="16"/>
    </w:rPr>
  </w:style>
  <w:style w:type="paragraph" w:customStyle="1" w:styleId="xl110">
    <w:name w:val="xl110"/>
    <w:basedOn w:val="a7"/>
    <w:rsid w:val="009C090A"/>
    <w:pPr>
      <w:pBdr>
        <w:top w:val="single" w:sz="8" w:space="0" w:color="auto"/>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xl111">
    <w:name w:val="xl111"/>
    <w:basedOn w:val="a7"/>
    <w:rsid w:val="009C090A"/>
    <w:pPr>
      <w:pBdr>
        <w:bottom w:val="single" w:sz="4" w:space="0" w:color="auto"/>
      </w:pBdr>
      <w:spacing w:before="100" w:beforeAutospacing="1" w:after="100" w:afterAutospacing="1"/>
      <w:jc w:val="left"/>
    </w:pPr>
    <w:rPr>
      <w:b/>
      <w:bCs/>
      <w:color w:val="000000"/>
    </w:rPr>
  </w:style>
  <w:style w:type="paragraph" w:customStyle="1" w:styleId="xl112">
    <w:name w:val="xl112"/>
    <w:basedOn w:val="a7"/>
    <w:rsid w:val="009C090A"/>
    <w:pPr>
      <w:pBdr>
        <w:left w:val="single" w:sz="8" w:space="0" w:color="auto"/>
        <w:right w:val="single" w:sz="8" w:space="0" w:color="auto"/>
      </w:pBdr>
      <w:spacing w:before="100" w:beforeAutospacing="1" w:after="100" w:afterAutospacing="1"/>
      <w:jc w:val="left"/>
    </w:pPr>
    <w:rPr>
      <w:color w:val="000000"/>
    </w:rPr>
  </w:style>
  <w:style w:type="paragraph" w:customStyle="1" w:styleId="xl113">
    <w:name w:val="xl113"/>
    <w:basedOn w:val="a7"/>
    <w:rsid w:val="009C090A"/>
    <w:pPr>
      <w:pBdr>
        <w:left w:val="single" w:sz="8" w:space="0" w:color="auto"/>
        <w:right w:val="single" w:sz="8" w:space="0" w:color="auto"/>
      </w:pBdr>
      <w:spacing w:before="100" w:beforeAutospacing="1" w:after="100" w:afterAutospacing="1"/>
      <w:jc w:val="left"/>
    </w:pPr>
    <w:rPr>
      <w:color w:val="000000"/>
    </w:rPr>
  </w:style>
  <w:style w:type="paragraph" w:customStyle="1" w:styleId="xl114">
    <w:name w:val="xl114"/>
    <w:basedOn w:val="a7"/>
    <w:rsid w:val="009C090A"/>
    <w:pPr>
      <w:pBdr>
        <w:right w:val="single" w:sz="4" w:space="0" w:color="auto"/>
      </w:pBdr>
      <w:spacing w:before="100" w:beforeAutospacing="1" w:after="100" w:afterAutospacing="1"/>
      <w:jc w:val="left"/>
    </w:pPr>
    <w:rPr>
      <w:color w:val="000000"/>
    </w:rPr>
  </w:style>
  <w:style w:type="paragraph" w:customStyle="1" w:styleId="xl115">
    <w:name w:val="xl115"/>
    <w:basedOn w:val="a7"/>
    <w:rsid w:val="009C090A"/>
    <w:pPr>
      <w:pBdr>
        <w:top w:val="single" w:sz="8" w:space="0" w:color="auto"/>
        <w:left w:val="single" w:sz="4" w:space="0" w:color="auto"/>
        <w:bottom w:val="single" w:sz="8" w:space="0" w:color="auto"/>
        <w:right w:val="single" w:sz="4" w:space="0" w:color="auto"/>
      </w:pBdr>
      <w:spacing w:before="100" w:beforeAutospacing="1" w:after="100" w:afterAutospacing="1"/>
      <w:jc w:val="left"/>
    </w:pPr>
    <w:rPr>
      <w:b/>
      <w:bCs/>
      <w:color w:val="000000"/>
    </w:rPr>
  </w:style>
  <w:style w:type="paragraph" w:customStyle="1" w:styleId="xl116">
    <w:name w:val="xl116"/>
    <w:basedOn w:val="a7"/>
    <w:rsid w:val="009C090A"/>
    <w:pPr>
      <w:pBdr>
        <w:top w:val="single" w:sz="8" w:space="0" w:color="auto"/>
        <w:bottom w:val="single" w:sz="8" w:space="0" w:color="auto"/>
      </w:pBdr>
      <w:spacing w:before="100" w:beforeAutospacing="1" w:after="100" w:afterAutospacing="1"/>
      <w:jc w:val="left"/>
    </w:pPr>
    <w:rPr>
      <w:b/>
      <w:bCs/>
      <w:color w:val="000000"/>
    </w:rPr>
  </w:style>
  <w:style w:type="paragraph" w:customStyle="1" w:styleId="xl117">
    <w:name w:val="xl117"/>
    <w:basedOn w:val="a7"/>
    <w:rsid w:val="009C090A"/>
    <w:pPr>
      <w:pBdr>
        <w:top w:val="single" w:sz="8" w:space="0" w:color="auto"/>
        <w:left w:val="single" w:sz="4" w:space="0" w:color="auto"/>
        <w:bottom w:val="single" w:sz="8" w:space="0" w:color="auto"/>
      </w:pBdr>
      <w:spacing w:before="100" w:beforeAutospacing="1" w:after="100" w:afterAutospacing="1"/>
      <w:jc w:val="left"/>
    </w:pPr>
    <w:rPr>
      <w:b/>
      <w:bCs/>
      <w:color w:val="000000"/>
    </w:rPr>
  </w:style>
  <w:style w:type="paragraph" w:customStyle="1" w:styleId="xl118">
    <w:name w:val="xl118"/>
    <w:basedOn w:val="a7"/>
    <w:rsid w:val="009C090A"/>
    <w:pPr>
      <w:pBdr>
        <w:top w:val="single" w:sz="8" w:space="0" w:color="auto"/>
        <w:left w:val="single" w:sz="8" w:space="0" w:color="auto"/>
        <w:bottom w:val="single" w:sz="8" w:space="0" w:color="auto"/>
        <w:right w:val="single" w:sz="8" w:space="0" w:color="auto"/>
      </w:pBdr>
      <w:spacing w:before="100" w:beforeAutospacing="1" w:after="100" w:afterAutospacing="1"/>
      <w:jc w:val="left"/>
    </w:pPr>
    <w:rPr>
      <w:b/>
      <w:bCs/>
      <w:color w:val="000000"/>
    </w:rPr>
  </w:style>
  <w:style w:type="paragraph" w:customStyle="1" w:styleId="xl119">
    <w:name w:val="xl119"/>
    <w:basedOn w:val="a7"/>
    <w:rsid w:val="009C090A"/>
    <w:pPr>
      <w:pBdr>
        <w:top w:val="single" w:sz="4" w:space="0" w:color="auto"/>
        <w:bottom w:val="single" w:sz="4" w:space="0" w:color="auto"/>
      </w:pBdr>
      <w:spacing w:before="100" w:beforeAutospacing="1" w:after="100" w:afterAutospacing="1"/>
      <w:jc w:val="left"/>
    </w:pPr>
    <w:rPr>
      <w:b/>
      <w:bCs/>
      <w:color w:val="000000"/>
    </w:rPr>
  </w:style>
  <w:style w:type="paragraph" w:customStyle="1" w:styleId="xl120">
    <w:name w:val="xl120"/>
    <w:basedOn w:val="a7"/>
    <w:rsid w:val="009C090A"/>
    <w:pPr>
      <w:pBdr>
        <w:left w:val="single" w:sz="4" w:space="0" w:color="auto"/>
      </w:pBdr>
      <w:spacing w:before="100" w:beforeAutospacing="1" w:after="100" w:afterAutospacing="1"/>
      <w:jc w:val="left"/>
    </w:pPr>
    <w:rPr>
      <w:b/>
      <w:bCs/>
      <w:color w:val="000000"/>
    </w:rPr>
  </w:style>
  <w:style w:type="paragraph" w:customStyle="1" w:styleId="xl121">
    <w:name w:val="xl121"/>
    <w:basedOn w:val="a7"/>
    <w:rsid w:val="009C090A"/>
    <w:pPr>
      <w:pBdr>
        <w:top w:val="single" w:sz="4" w:space="0" w:color="auto"/>
        <w:left w:val="single" w:sz="8" w:space="0" w:color="auto"/>
        <w:bottom w:val="single" w:sz="4" w:space="0" w:color="auto"/>
        <w:right w:val="single" w:sz="8" w:space="0" w:color="auto"/>
      </w:pBdr>
      <w:spacing w:before="100" w:beforeAutospacing="1" w:after="100" w:afterAutospacing="1"/>
      <w:jc w:val="left"/>
    </w:pPr>
    <w:rPr>
      <w:color w:val="000000"/>
    </w:rPr>
  </w:style>
  <w:style w:type="paragraph" w:customStyle="1" w:styleId="xl122">
    <w:name w:val="xl122"/>
    <w:basedOn w:val="a7"/>
    <w:rsid w:val="009C090A"/>
    <w:pPr>
      <w:pBdr>
        <w:left w:val="single" w:sz="4" w:space="0" w:color="auto"/>
        <w:bottom w:val="single" w:sz="4" w:space="0" w:color="auto"/>
        <w:right w:val="single" w:sz="4" w:space="0" w:color="auto"/>
      </w:pBdr>
      <w:spacing w:before="100" w:beforeAutospacing="1" w:after="100" w:afterAutospacing="1"/>
      <w:jc w:val="left"/>
    </w:pPr>
    <w:rPr>
      <w:b/>
      <w:bCs/>
      <w:color w:val="000000"/>
    </w:rPr>
  </w:style>
  <w:style w:type="paragraph" w:customStyle="1" w:styleId="xl123">
    <w:name w:val="xl123"/>
    <w:basedOn w:val="a7"/>
    <w:rsid w:val="009C090A"/>
    <w:pPr>
      <w:pBdr>
        <w:left w:val="single" w:sz="8" w:space="0" w:color="auto"/>
        <w:bottom w:val="single" w:sz="4" w:space="0" w:color="auto"/>
        <w:right w:val="single" w:sz="8" w:space="0" w:color="auto"/>
      </w:pBdr>
      <w:spacing w:before="100" w:beforeAutospacing="1" w:after="100" w:afterAutospacing="1"/>
      <w:jc w:val="left"/>
    </w:pPr>
    <w:rPr>
      <w:color w:val="000000"/>
    </w:rPr>
  </w:style>
  <w:style w:type="paragraph" w:customStyle="1" w:styleId="xl124">
    <w:name w:val="xl124"/>
    <w:basedOn w:val="a7"/>
    <w:rsid w:val="009C090A"/>
    <w:pPr>
      <w:pBdr>
        <w:left w:val="single" w:sz="4" w:space="0" w:color="auto"/>
        <w:right w:val="single" w:sz="4" w:space="0" w:color="auto"/>
      </w:pBdr>
      <w:spacing w:before="100" w:beforeAutospacing="1" w:after="100" w:afterAutospacing="1"/>
      <w:jc w:val="left"/>
    </w:pPr>
    <w:rPr>
      <w:color w:val="000000"/>
    </w:rPr>
  </w:style>
  <w:style w:type="paragraph" w:customStyle="1" w:styleId="xl125">
    <w:name w:val="xl125"/>
    <w:basedOn w:val="a7"/>
    <w:rsid w:val="009C090A"/>
    <w:pPr>
      <w:pBdr>
        <w:top w:val="single" w:sz="8" w:space="0" w:color="auto"/>
      </w:pBdr>
      <w:spacing w:before="100" w:beforeAutospacing="1" w:after="100" w:afterAutospacing="1"/>
      <w:jc w:val="left"/>
    </w:pPr>
    <w:rPr>
      <w:b/>
      <w:bCs/>
      <w:color w:val="000000"/>
    </w:rPr>
  </w:style>
  <w:style w:type="paragraph" w:customStyle="1" w:styleId="xl126">
    <w:name w:val="xl126"/>
    <w:basedOn w:val="a7"/>
    <w:rsid w:val="009C090A"/>
    <w:pPr>
      <w:pBdr>
        <w:top w:val="single" w:sz="8" w:space="0" w:color="auto"/>
        <w:left w:val="single" w:sz="4" w:space="0" w:color="auto"/>
        <w:right w:val="single" w:sz="4" w:space="0" w:color="auto"/>
      </w:pBdr>
      <w:spacing w:before="100" w:beforeAutospacing="1" w:after="100" w:afterAutospacing="1"/>
      <w:jc w:val="left"/>
    </w:pPr>
    <w:rPr>
      <w:b/>
      <w:bCs/>
      <w:color w:val="000000"/>
    </w:rPr>
  </w:style>
  <w:style w:type="paragraph" w:customStyle="1" w:styleId="xl127">
    <w:name w:val="xl127"/>
    <w:basedOn w:val="a7"/>
    <w:rsid w:val="009C090A"/>
    <w:pPr>
      <w:pBdr>
        <w:top w:val="single" w:sz="8" w:space="0" w:color="auto"/>
        <w:left w:val="single" w:sz="4" w:space="0" w:color="auto"/>
      </w:pBdr>
      <w:spacing w:before="100" w:beforeAutospacing="1" w:after="100" w:afterAutospacing="1"/>
      <w:jc w:val="left"/>
    </w:pPr>
    <w:rPr>
      <w:b/>
      <w:bCs/>
      <w:color w:val="000000"/>
    </w:rPr>
  </w:style>
  <w:style w:type="paragraph" w:customStyle="1" w:styleId="xl128">
    <w:name w:val="xl128"/>
    <w:basedOn w:val="a7"/>
    <w:rsid w:val="009C090A"/>
    <w:pPr>
      <w:pBdr>
        <w:top w:val="single" w:sz="8" w:space="0" w:color="auto"/>
        <w:left w:val="single" w:sz="8" w:space="0" w:color="auto"/>
        <w:right w:val="single" w:sz="8" w:space="0" w:color="auto"/>
      </w:pBdr>
      <w:spacing w:before="100" w:beforeAutospacing="1" w:after="100" w:afterAutospacing="1"/>
      <w:jc w:val="left"/>
    </w:pPr>
    <w:rPr>
      <w:b/>
      <w:bCs/>
      <w:color w:val="000000"/>
    </w:rPr>
  </w:style>
  <w:style w:type="paragraph" w:customStyle="1" w:styleId="xl129">
    <w:name w:val="xl129"/>
    <w:basedOn w:val="a7"/>
    <w:rsid w:val="009C090A"/>
    <w:pPr>
      <w:pBdr>
        <w:left w:val="single" w:sz="8" w:space="0" w:color="auto"/>
        <w:right w:val="single" w:sz="4" w:space="0" w:color="auto"/>
      </w:pBdr>
      <w:spacing w:before="100" w:beforeAutospacing="1" w:after="100" w:afterAutospacing="1"/>
      <w:jc w:val="left"/>
    </w:pPr>
    <w:rPr>
      <w:color w:val="000000"/>
    </w:rPr>
  </w:style>
  <w:style w:type="paragraph" w:customStyle="1" w:styleId="xl130">
    <w:name w:val="xl130"/>
    <w:basedOn w:val="a7"/>
    <w:rsid w:val="009C090A"/>
    <w:pPr>
      <w:pBdr>
        <w:bottom w:val="single" w:sz="8" w:space="0" w:color="auto"/>
      </w:pBdr>
      <w:spacing w:before="100" w:beforeAutospacing="1" w:after="100" w:afterAutospacing="1"/>
      <w:jc w:val="left"/>
    </w:pPr>
    <w:rPr>
      <w:color w:val="FF0000"/>
    </w:rPr>
  </w:style>
  <w:style w:type="paragraph" w:customStyle="1" w:styleId="xl131">
    <w:name w:val="xl131"/>
    <w:basedOn w:val="a7"/>
    <w:rsid w:val="009C090A"/>
    <w:pPr>
      <w:pBdr>
        <w:top w:val="single" w:sz="4" w:space="0" w:color="auto"/>
      </w:pBdr>
      <w:spacing w:before="100" w:beforeAutospacing="1" w:after="100" w:afterAutospacing="1"/>
      <w:jc w:val="left"/>
    </w:pPr>
    <w:rPr>
      <w:b/>
      <w:bCs/>
      <w:color w:val="000000"/>
    </w:rPr>
  </w:style>
  <w:style w:type="paragraph" w:customStyle="1" w:styleId="xl132">
    <w:name w:val="xl132"/>
    <w:basedOn w:val="a7"/>
    <w:rsid w:val="009C090A"/>
    <w:pPr>
      <w:pBdr>
        <w:top w:val="single" w:sz="4" w:space="0" w:color="auto"/>
      </w:pBdr>
      <w:spacing w:before="100" w:beforeAutospacing="1" w:after="100" w:afterAutospacing="1"/>
      <w:jc w:val="left"/>
    </w:pPr>
    <w:rPr>
      <w:color w:val="000000"/>
    </w:rPr>
  </w:style>
  <w:style w:type="paragraph" w:customStyle="1" w:styleId="xl133">
    <w:name w:val="xl133"/>
    <w:basedOn w:val="a7"/>
    <w:rsid w:val="009C090A"/>
    <w:pPr>
      <w:pBdr>
        <w:bottom w:val="single" w:sz="4" w:space="0" w:color="auto"/>
      </w:pBdr>
      <w:spacing w:before="100" w:beforeAutospacing="1" w:after="100" w:afterAutospacing="1"/>
      <w:jc w:val="left"/>
    </w:pPr>
    <w:rPr>
      <w:color w:val="000000"/>
    </w:rPr>
  </w:style>
  <w:style w:type="paragraph" w:customStyle="1" w:styleId="xl134">
    <w:name w:val="xl134"/>
    <w:basedOn w:val="a7"/>
    <w:rsid w:val="009C090A"/>
    <w:pPr>
      <w:spacing w:before="100" w:beforeAutospacing="1" w:after="100" w:afterAutospacing="1"/>
      <w:jc w:val="left"/>
    </w:pPr>
    <w:rPr>
      <w:color w:val="000000"/>
    </w:rPr>
  </w:style>
  <w:style w:type="paragraph" w:customStyle="1" w:styleId="xl135">
    <w:name w:val="xl135"/>
    <w:basedOn w:val="a7"/>
    <w:rsid w:val="009C090A"/>
    <w:pPr>
      <w:spacing w:before="100" w:beforeAutospacing="1" w:after="100" w:afterAutospacing="1"/>
      <w:jc w:val="left"/>
    </w:pPr>
    <w:rPr>
      <w:b/>
      <w:bCs/>
      <w:color w:val="000000"/>
    </w:rPr>
  </w:style>
  <w:style w:type="paragraph" w:customStyle="1" w:styleId="xl136">
    <w:name w:val="xl136"/>
    <w:basedOn w:val="a7"/>
    <w:rsid w:val="009C090A"/>
    <w:pPr>
      <w:pBdr>
        <w:top w:val="single" w:sz="4" w:space="0" w:color="auto"/>
        <w:right w:val="single" w:sz="4" w:space="0" w:color="auto"/>
      </w:pBdr>
      <w:spacing w:before="100" w:beforeAutospacing="1" w:after="100" w:afterAutospacing="1"/>
      <w:jc w:val="left"/>
    </w:pPr>
    <w:rPr>
      <w:color w:val="000000"/>
    </w:rPr>
  </w:style>
  <w:style w:type="paragraph" w:customStyle="1" w:styleId="xl137">
    <w:name w:val="xl137"/>
    <w:basedOn w:val="a7"/>
    <w:rsid w:val="009C090A"/>
    <w:pPr>
      <w:pBdr>
        <w:bottom w:val="single" w:sz="8" w:space="0" w:color="auto"/>
      </w:pBdr>
      <w:spacing w:before="100" w:beforeAutospacing="1" w:after="100" w:afterAutospacing="1"/>
      <w:jc w:val="left"/>
    </w:pPr>
    <w:rPr>
      <w:b/>
      <w:bCs/>
      <w:color w:val="000000"/>
    </w:rPr>
  </w:style>
  <w:style w:type="paragraph" w:customStyle="1" w:styleId="xl138">
    <w:name w:val="xl138"/>
    <w:basedOn w:val="a7"/>
    <w:rsid w:val="009C090A"/>
    <w:pPr>
      <w:pBdr>
        <w:left w:val="single" w:sz="8" w:space="0" w:color="auto"/>
        <w:right w:val="single" w:sz="8" w:space="0" w:color="auto"/>
      </w:pBdr>
      <w:spacing w:before="100" w:beforeAutospacing="1" w:after="100" w:afterAutospacing="1"/>
      <w:jc w:val="left"/>
    </w:pPr>
    <w:rPr>
      <w:b/>
      <w:bCs/>
      <w:color w:val="000000"/>
    </w:rPr>
  </w:style>
  <w:style w:type="paragraph" w:customStyle="1" w:styleId="xl139">
    <w:name w:val="xl139"/>
    <w:basedOn w:val="a7"/>
    <w:rsid w:val="009C090A"/>
    <w:pPr>
      <w:pBdr>
        <w:left w:val="single" w:sz="8" w:space="0" w:color="auto"/>
        <w:bottom w:val="single" w:sz="4" w:space="0" w:color="auto"/>
        <w:right w:val="single" w:sz="8" w:space="0" w:color="auto"/>
      </w:pBdr>
      <w:spacing w:before="100" w:beforeAutospacing="1" w:after="100" w:afterAutospacing="1"/>
      <w:jc w:val="left"/>
    </w:pPr>
    <w:rPr>
      <w:b/>
      <w:bCs/>
      <w:color w:val="000000"/>
    </w:rPr>
  </w:style>
  <w:style w:type="paragraph" w:customStyle="1" w:styleId="xl140">
    <w:name w:val="xl140"/>
    <w:basedOn w:val="a7"/>
    <w:rsid w:val="009C090A"/>
    <w:pPr>
      <w:pBdr>
        <w:left w:val="single" w:sz="8" w:space="0" w:color="auto"/>
        <w:bottom w:val="single" w:sz="8" w:space="0" w:color="auto"/>
        <w:right w:val="single" w:sz="8" w:space="0" w:color="auto"/>
      </w:pBdr>
      <w:spacing w:before="100" w:beforeAutospacing="1" w:after="100" w:afterAutospacing="1"/>
      <w:jc w:val="left"/>
    </w:pPr>
    <w:rPr>
      <w:b/>
      <w:bCs/>
      <w:color w:val="000000"/>
    </w:rPr>
  </w:style>
  <w:style w:type="paragraph" w:customStyle="1" w:styleId="xl141">
    <w:name w:val="xl141"/>
    <w:basedOn w:val="a7"/>
    <w:rsid w:val="009C090A"/>
    <w:pPr>
      <w:pBdr>
        <w:top w:val="single" w:sz="8" w:space="0" w:color="auto"/>
        <w:right w:val="single" w:sz="4" w:space="0" w:color="auto"/>
      </w:pBdr>
      <w:spacing w:before="100" w:beforeAutospacing="1" w:after="100" w:afterAutospacing="1"/>
      <w:jc w:val="left"/>
    </w:pPr>
    <w:rPr>
      <w:b/>
      <w:bCs/>
      <w:color w:val="000000"/>
    </w:rPr>
  </w:style>
  <w:style w:type="paragraph" w:customStyle="1" w:styleId="xl142">
    <w:name w:val="xl142"/>
    <w:basedOn w:val="a7"/>
    <w:rsid w:val="009C090A"/>
    <w:pPr>
      <w:pBdr>
        <w:top w:val="single" w:sz="4" w:space="0" w:color="auto"/>
        <w:right w:val="single" w:sz="4" w:space="0" w:color="auto"/>
      </w:pBdr>
      <w:spacing w:before="100" w:beforeAutospacing="1" w:after="100" w:afterAutospacing="1"/>
      <w:jc w:val="left"/>
    </w:pPr>
    <w:rPr>
      <w:color w:val="000000"/>
    </w:rPr>
  </w:style>
  <w:style w:type="paragraph" w:customStyle="1" w:styleId="xl143">
    <w:name w:val="xl143"/>
    <w:basedOn w:val="a7"/>
    <w:rsid w:val="009C090A"/>
    <w:pPr>
      <w:pBdr>
        <w:bottom w:val="single" w:sz="4" w:space="0" w:color="auto"/>
        <w:right w:val="single" w:sz="4" w:space="0" w:color="auto"/>
      </w:pBdr>
      <w:spacing w:before="100" w:beforeAutospacing="1" w:after="100" w:afterAutospacing="1"/>
      <w:jc w:val="left"/>
    </w:pPr>
    <w:rPr>
      <w:color w:val="000000"/>
    </w:rPr>
  </w:style>
  <w:style w:type="paragraph" w:customStyle="1" w:styleId="xl144">
    <w:name w:val="xl144"/>
    <w:basedOn w:val="a7"/>
    <w:rsid w:val="009C090A"/>
    <w:pPr>
      <w:pBdr>
        <w:top w:val="single" w:sz="4" w:space="0" w:color="auto"/>
        <w:left w:val="single" w:sz="4" w:space="0" w:color="auto"/>
        <w:right w:val="single" w:sz="4" w:space="0" w:color="auto"/>
      </w:pBdr>
      <w:spacing w:before="100" w:beforeAutospacing="1" w:after="100" w:afterAutospacing="1"/>
      <w:jc w:val="center"/>
    </w:pPr>
    <w:rPr>
      <w:sz w:val="16"/>
      <w:szCs w:val="16"/>
    </w:rPr>
  </w:style>
  <w:style w:type="paragraph" w:customStyle="1" w:styleId="xl145">
    <w:name w:val="xl145"/>
    <w:basedOn w:val="a7"/>
    <w:rsid w:val="009C090A"/>
    <w:pPr>
      <w:pBdr>
        <w:left w:val="single" w:sz="4" w:space="0" w:color="auto"/>
        <w:right w:val="single" w:sz="4" w:space="0" w:color="auto"/>
      </w:pBdr>
      <w:spacing w:before="100" w:beforeAutospacing="1" w:after="100" w:afterAutospacing="1"/>
      <w:jc w:val="center"/>
    </w:pPr>
    <w:rPr>
      <w:color w:val="000000"/>
    </w:rPr>
  </w:style>
  <w:style w:type="paragraph" w:customStyle="1" w:styleId="xl146">
    <w:name w:val="xl146"/>
    <w:basedOn w:val="a7"/>
    <w:rsid w:val="009C090A"/>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47">
    <w:name w:val="xl147"/>
    <w:basedOn w:val="a7"/>
    <w:rsid w:val="009C090A"/>
    <w:pPr>
      <w:pBdr>
        <w:bottom w:val="single" w:sz="4" w:space="0" w:color="auto"/>
      </w:pBdr>
      <w:spacing w:before="100" w:beforeAutospacing="1" w:after="100" w:afterAutospacing="1"/>
      <w:jc w:val="left"/>
    </w:pPr>
    <w:rPr>
      <w:color w:val="000000"/>
    </w:rPr>
  </w:style>
  <w:style w:type="paragraph" w:customStyle="1" w:styleId="xl148">
    <w:name w:val="xl148"/>
    <w:basedOn w:val="a7"/>
    <w:rsid w:val="009C090A"/>
    <w:pPr>
      <w:pBdr>
        <w:bottom w:val="single" w:sz="8" w:space="0" w:color="auto"/>
        <w:right w:val="single" w:sz="4" w:space="0" w:color="auto"/>
      </w:pBdr>
      <w:spacing w:before="100" w:beforeAutospacing="1" w:after="100" w:afterAutospacing="1"/>
      <w:jc w:val="left"/>
    </w:pPr>
    <w:rPr>
      <w:color w:val="FF0000"/>
    </w:rPr>
  </w:style>
  <w:style w:type="numbering" w:customStyle="1" w:styleId="54">
    <w:name w:val="Нет списка5"/>
    <w:next w:val="aa"/>
    <w:uiPriority w:val="99"/>
    <w:semiHidden/>
    <w:unhideWhenUsed/>
    <w:rsid w:val="0018220D"/>
  </w:style>
  <w:style w:type="table" w:customStyle="1" w:styleId="2e">
    <w:name w:val="Сетка таблицы2"/>
    <w:basedOn w:val="a9"/>
    <w:next w:val="af1"/>
    <w:uiPriority w:val="59"/>
    <w:rsid w:val="0018220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8">
    <w:name w:val="Знак Знак Знак"/>
    <w:basedOn w:val="a7"/>
    <w:uiPriority w:val="99"/>
    <w:rsid w:val="0018220D"/>
    <w:pPr>
      <w:spacing w:before="100" w:beforeAutospacing="1" w:after="100" w:afterAutospacing="1"/>
      <w:jc w:val="left"/>
    </w:pPr>
    <w:rPr>
      <w:rFonts w:ascii="Tahoma" w:hAnsi="Tahoma" w:cs="Tahoma"/>
      <w:sz w:val="20"/>
      <w:szCs w:val="20"/>
      <w:lang w:val="en-US" w:eastAsia="en-US"/>
    </w:rPr>
  </w:style>
  <w:style w:type="numbering" w:customStyle="1" w:styleId="1111111">
    <w:name w:val="1 / 1.1 / 1.1.11"/>
    <w:basedOn w:val="aa"/>
    <w:next w:val="111111"/>
    <w:rsid w:val="00F03165"/>
    <w:pPr>
      <w:numPr>
        <w:numId w:val="2"/>
      </w:numPr>
    </w:pPr>
  </w:style>
  <w:style w:type="paragraph" w:customStyle="1" w:styleId="afff9">
    <w:name w:val="Содержимое таблицы"/>
    <w:basedOn w:val="a7"/>
    <w:rsid w:val="007F03FA"/>
    <w:pPr>
      <w:widowControl w:val="0"/>
      <w:suppressLineNumbers/>
      <w:suppressAutoHyphens/>
      <w:spacing w:after="0"/>
      <w:jc w:val="left"/>
    </w:pPr>
    <w:rPr>
      <w:rFonts w:eastAsia="Andale Sans UI"/>
      <w:kern w:val="1"/>
      <w:sz w:val="24"/>
      <w:szCs w:val="24"/>
      <w:lang/>
    </w:rPr>
  </w:style>
  <w:style w:type="character" w:customStyle="1" w:styleId="70">
    <w:name w:val="Заголовок 7 Знак"/>
    <w:link w:val="7"/>
    <w:rsid w:val="005E5B1F"/>
    <w:rPr>
      <w:rFonts w:ascii="Arial" w:hAnsi="Arial"/>
      <w:lang w:val="x-none" w:eastAsia="x-none"/>
    </w:rPr>
  </w:style>
  <w:style w:type="character" w:customStyle="1" w:styleId="90">
    <w:name w:val="Заголовок 9 Знак"/>
    <w:link w:val="9"/>
    <w:rsid w:val="005E5B1F"/>
    <w:rPr>
      <w:b/>
      <w:bCs/>
      <w:sz w:val="28"/>
      <w:shd w:val="clear" w:color="auto" w:fill="FFFFFF"/>
    </w:rPr>
  </w:style>
  <w:style w:type="numbering" w:customStyle="1" w:styleId="61">
    <w:name w:val="Нет списка6"/>
    <w:next w:val="aa"/>
    <w:semiHidden/>
    <w:rsid w:val="005E5B1F"/>
  </w:style>
  <w:style w:type="table" w:customStyle="1" w:styleId="3d">
    <w:name w:val="Сетка таблицы3"/>
    <w:basedOn w:val="a9"/>
    <w:next w:val="af1"/>
    <w:rsid w:val="005E5B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a">
    <w:name w:val=" Знак Знак Знак Знак Знак Знак Знак"/>
    <w:basedOn w:val="a7"/>
    <w:rsid w:val="005E5B1F"/>
    <w:pPr>
      <w:spacing w:before="100" w:beforeAutospacing="1" w:after="100" w:afterAutospacing="1"/>
      <w:jc w:val="left"/>
    </w:pPr>
    <w:rPr>
      <w:rFonts w:ascii="Tahoma" w:hAnsi="Tahoma"/>
      <w:sz w:val="20"/>
      <w:szCs w:val="20"/>
      <w:lang w:val="en-US" w:eastAsia="en-US"/>
    </w:rPr>
  </w:style>
  <w:style w:type="character" w:customStyle="1" w:styleId="grame">
    <w:name w:val="grame"/>
    <w:rsid w:val="005E5B1F"/>
  </w:style>
  <w:style w:type="numbering" w:customStyle="1" w:styleId="1111112">
    <w:name w:val="1 / 1.1 / 1.1.12"/>
    <w:basedOn w:val="aa"/>
    <w:next w:val="111111"/>
    <w:rsid w:val="005E5B1F"/>
    <w:pPr>
      <w:numPr>
        <w:numId w:val="2"/>
      </w:numPr>
    </w:pPr>
  </w:style>
  <w:style w:type="paragraph" w:customStyle="1" w:styleId="19">
    <w:name w:val=" Знак Знак1"/>
    <w:basedOn w:val="a7"/>
    <w:rsid w:val="005E5B1F"/>
    <w:pPr>
      <w:spacing w:before="100" w:beforeAutospacing="1" w:after="100" w:afterAutospacing="1"/>
      <w:jc w:val="left"/>
    </w:pPr>
    <w:rPr>
      <w:rFonts w:ascii="Tahoma" w:hAnsi="Tahoma"/>
      <w:sz w:val="20"/>
      <w:szCs w:val="20"/>
      <w:lang w:val="en-US" w:eastAsia="en-US"/>
    </w:rPr>
  </w:style>
  <w:style w:type="paragraph" w:customStyle="1" w:styleId="afffb">
    <w:name w:val="Îáû÷íûé"/>
    <w:rsid w:val="005E5B1F"/>
  </w:style>
  <w:style w:type="paragraph" w:customStyle="1" w:styleId="afffc">
    <w:name w:val="Подраздел"/>
    <w:basedOn w:val="a7"/>
    <w:rsid w:val="005E5B1F"/>
    <w:pPr>
      <w:suppressAutoHyphens/>
      <w:spacing w:before="240" w:after="120"/>
      <w:jc w:val="center"/>
    </w:pPr>
    <w:rPr>
      <w:rFonts w:ascii="TimesDL" w:hAnsi="TimesDL"/>
      <w:b/>
      <w:smallCaps/>
      <w:spacing w:val="-2"/>
      <w:sz w:val="24"/>
      <w:szCs w:val="20"/>
    </w:rPr>
  </w:style>
  <w:style w:type="character" w:customStyle="1" w:styleId="zag1">
    <w:name w:val="zag1"/>
    <w:rsid w:val="005E5B1F"/>
    <w:rPr>
      <w:b/>
      <w:bCs/>
      <w:sz w:val="20"/>
      <w:szCs w:val="20"/>
    </w:rPr>
  </w:style>
  <w:style w:type="paragraph" w:customStyle="1" w:styleId="BodyTextIndent2">
    <w:name w:val="Body Text Indent 2"/>
    <w:basedOn w:val="a7"/>
    <w:rsid w:val="005E5B1F"/>
    <w:pPr>
      <w:widowControl w:val="0"/>
      <w:spacing w:after="0"/>
      <w:ind w:firstLine="709"/>
      <w:jc w:val="left"/>
    </w:pPr>
    <w:rPr>
      <w:sz w:val="27"/>
      <w:szCs w:val="20"/>
    </w:rPr>
  </w:style>
  <w:style w:type="paragraph" w:customStyle="1" w:styleId="afffd">
    <w:name w:val=" Знак Знак Знак"/>
    <w:basedOn w:val="a7"/>
    <w:rsid w:val="005E5B1F"/>
    <w:pPr>
      <w:spacing w:before="100" w:beforeAutospacing="1" w:after="100" w:afterAutospacing="1"/>
      <w:jc w:val="left"/>
    </w:pPr>
    <w:rPr>
      <w:rFonts w:ascii="Tahoma" w:hAnsi="Tahoma"/>
      <w:sz w:val="20"/>
      <w:szCs w:val="20"/>
      <w:lang w:val="en-US" w:eastAsia="en-US"/>
    </w:rPr>
  </w:style>
  <w:style w:type="paragraph" w:customStyle="1" w:styleId="2f">
    <w:name w:val="çàãîëîâîê 2"/>
    <w:basedOn w:val="a7"/>
    <w:next w:val="a7"/>
    <w:rsid w:val="005E5B1F"/>
    <w:pPr>
      <w:keepNext/>
      <w:spacing w:after="0"/>
    </w:pPr>
    <w:rPr>
      <w:sz w:val="24"/>
      <w:szCs w:val="20"/>
    </w:rPr>
  </w:style>
  <w:style w:type="paragraph" w:customStyle="1" w:styleId="ConsNonformat">
    <w:name w:val="ConsNonformat"/>
    <w:rsid w:val="005E5B1F"/>
    <w:pPr>
      <w:widowControl w:val="0"/>
    </w:pPr>
    <w:rPr>
      <w:rFonts w:ascii="Consultant" w:hAnsi="Consultant"/>
      <w:snapToGrid w:val="0"/>
    </w:rPr>
  </w:style>
  <w:style w:type="paragraph" w:customStyle="1" w:styleId="a6">
    <w:name w:val="Раздел"/>
    <w:basedOn w:val="a7"/>
    <w:rsid w:val="005E5B1F"/>
    <w:pPr>
      <w:numPr>
        <w:ilvl w:val="1"/>
        <w:numId w:val="10"/>
      </w:numPr>
      <w:spacing w:before="120" w:after="120"/>
      <w:jc w:val="center"/>
    </w:pPr>
    <w:rPr>
      <w:rFonts w:ascii="Arial Narrow" w:hAnsi="Arial Narrow"/>
      <w:b/>
      <w:sz w:val="28"/>
      <w:szCs w:val="20"/>
    </w:rPr>
  </w:style>
  <w:style w:type="paragraph" w:customStyle="1" w:styleId="a5">
    <w:name w:val="Часть"/>
    <w:basedOn w:val="a7"/>
    <w:rsid w:val="005E5B1F"/>
    <w:pPr>
      <w:numPr>
        <w:numId w:val="10"/>
      </w:numPr>
      <w:jc w:val="center"/>
    </w:pPr>
    <w:rPr>
      <w:rFonts w:ascii="Arial" w:hAnsi="Arial"/>
      <w:b/>
      <w:caps/>
      <w:sz w:val="32"/>
      <w:szCs w:val="20"/>
    </w:rPr>
  </w:style>
  <w:style w:type="paragraph" w:customStyle="1" w:styleId="2CharCharCharCharCharCharCharCharCharCharCharCharCharCharCharChar0">
    <w:name w:val=" Знак Знак2 Char Char Знак Знак Char Char Знак Знак Char Char Знак Знак Char Char Знак Знак Char Char Знак Знак Char Char Знак Знак Char Char Знак Знак Char Char"/>
    <w:basedOn w:val="a7"/>
    <w:rsid w:val="005E5B1F"/>
    <w:pPr>
      <w:spacing w:before="100" w:beforeAutospacing="1" w:after="100" w:afterAutospacing="1"/>
      <w:jc w:val="left"/>
    </w:pPr>
    <w:rPr>
      <w:rFonts w:ascii="Tahoma" w:hAnsi="Tahoma"/>
      <w:sz w:val="20"/>
      <w:szCs w:val="20"/>
      <w:lang w:val="en-US" w:eastAsia="en-US"/>
    </w:rPr>
  </w:style>
  <w:style w:type="paragraph" w:customStyle="1" w:styleId="afffe">
    <w:name w:val=" Знак"/>
    <w:basedOn w:val="a7"/>
    <w:rsid w:val="005E5B1F"/>
    <w:pPr>
      <w:spacing w:after="160" w:line="240" w:lineRule="exact"/>
    </w:pPr>
    <w:rPr>
      <w:rFonts w:ascii="Verdana" w:hAnsi="Verdana"/>
      <w:szCs w:val="20"/>
      <w:lang w:val="en-US" w:eastAsia="en-US"/>
    </w:rPr>
  </w:style>
  <w:style w:type="paragraph" w:customStyle="1" w:styleId="2-11">
    <w:name w:val="содержание2-11"/>
    <w:basedOn w:val="a7"/>
    <w:rsid w:val="005E5B1F"/>
    <w:rPr>
      <w:sz w:val="24"/>
      <w:szCs w:val="24"/>
    </w:rPr>
  </w:style>
  <w:style w:type="paragraph" w:customStyle="1" w:styleId="Ieieeeieiioeooe">
    <w:name w:val="Ie?iee eieiioeooe"/>
    <w:basedOn w:val="Iauiue"/>
    <w:rsid w:val="005E5B1F"/>
    <w:pPr>
      <w:widowControl/>
      <w:tabs>
        <w:tab w:val="center" w:pos="4536"/>
        <w:tab w:val="right" w:pos="9072"/>
      </w:tabs>
      <w:overflowPunct/>
      <w:autoSpaceDE/>
      <w:autoSpaceDN/>
      <w:adjustRightInd/>
      <w:jc w:val="left"/>
    </w:pPr>
    <w:rPr>
      <w:sz w:val="20"/>
      <w:szCs w:val="20"/>
    </w:rPr>
  </w:style>
  <w:style w:type="paragraph" w:styleId="affff">
    <w:name w:val="Subtitle"/>
    <w:basedOn w:val="a7"/>
    <w:link w:val="affff0"/>
    <w:qFormat/>
    <w:rsid w:val="005E5B1F"/>
    <w:pPr>
      <w:spacing w:after="0"/>
      <w:jc w:val="left"/>
    </w:pPr>
    <w:rPr>
      <w:b/>
      <w:sz w:val="24"/>
      <w:szCs w:val="20"/>
      <w:lang w:val="x-none" w:eastAsia="x-none"/>
    </w:rPr>
  </w:style>
  <w:style w:type="character" w:customStyle="1" w:styleId="affff0">
    <w:name w:val="Подзаголовок Знак"/>
    <w:link w:val="affff"/>
    <w:rsid w:val="005E5B1F"/>
    <w:rPr>
      <w:b/>
      <w:sz w:val="24"/>
    </w:rPr>
  </w:style>
  <w:style w:type="paragraph" w:customStyle="1" w:styleId="affff1">
    <w:name w:val="Простой текст"/>
    <w:basedOn w:val="aff3"/>
    <w:rsid w:val="005E5B1F"/>
    <w:pPr>
      <w:spacing w:before="60" w:after="60"/>
    </w:pPr>
    <w:rPr>
      <w:rFonts w:ascii="Times New Roman" w:hAnsi="Times New Roman" w:cs="GaramondNarrowC"/>
      <w:sz w:val="24"/>
    </w:rPr>
  </w:style>
  <w:style w:type="paragraph" w:styleId="a0">
    <w:name w:val="List Number"/>
    <w:basedOn w:val="a7"/>
    <w:rsid w:val="005E5B1F"/>
    <w:pPr>
      <w:numPr>
        <w:numId w:val="11"/>
      </w:numPr>
    </w:pPr>
    <w:rPr>
      <w:sz w:val="24"/>
      <w:szCs w:val="24"/>
    </w:rPr>
  </w:style>
  <w:style w:type="paragraph" w:styleId="3">
    <w:name w:val="List Number 3"/>
    <w:basedOn w:val="a7"/>
    <w:rsid w:val="005E5B1F"/>
    <w:pPr>
      <w:numPr>
        <w:numId w:val="12"/>
      </w:numPr>
    </w:pPr>
    <w:rPr>
      <w:sz w:val="24"/>
      <w:szCs w:val="24"/>
    </w:rPr>
  </w:style>
  <w:style w:type="paragraph" w:styleId="4">
    <w:name w:val="List Number 4"/>
    <w:basedOn w:val="a7"/>
    <w:rsid w:val="005E5B1F"/>
    <w:pPr>
      <w:numPr>
        <w:numId w:val="13"/>
      </w:numPr>
    </w:pPr>
    <w:rPr>
      <w:sz w:val="24"/>
      <w:szCs w:val="24"/>
    </w:rPr>
  </w:style>
  <w:style w:type="paragraph" w:styleId="5">
    <w:name w:val="List Number 5"/>
    <w:basedOn w:val="a7"/>
    <w:rsid w:val="005E5B1F"/>
    <w:pPr>
      <w:numPr>
        <w:numId w:val="14"/>
      </w:numPr>
    </w:pPr>
    <w:rPr>
      <w:sz w:val="24"/>
      <w:szCs w:val="24"/>
    </w:rPr>
  </w:style>
  <w:style w:type="paragraph" w:customStyle="1" w:styleId="32">
    <w:name w:val="Раздел 3"/>
    <w:basedOn w:val="a7"/>
    <w:rsid w:val="005E5B1F"/>
    <w:pPr>
      <w:numPr>
        <w:numId w:val="15"/>
      </w:numPr>
      <w:spacing w:before="120" w:after="120"/>
      <w:jc w:val="center"/>
    </w:pPr>
    <w:rPr>
      <w:b/>
      <w:bCs/>
      <w:sz w:val="24"/>
      <w:szCs w:val="24"/>
    </w:rPr>
  </w:style>
  <w:style w:type="paragraph" w:customStyle="1" w:styleId="a3">
    <w:name w:val="Условия контракта"/>
    <w:basedOn w:val="a7"/>
    <w:rsid w:val="005E5B1F"/>
    <w:pPr>
      <w:numPr>
        <w:numId w:val="9"/>
      </w:numPr>
      <w:spacing w:before="240" w:after="120"/>
    </w:pPr>
    <w:rPr>
      <w:b/>
      <w:bCs/>
      <w:sz w:val="24"/>
      <w:szCs w:val="24"/>
    </w:rPr>
  </w:style>
  <w:style w:type="paragraph" w:customStyle="1" w:styleId="Instruction">
    <w:name w:val="Instruction"/>
    <w:basedOn w:val="2a"/>
    <w:rsid w:val="005E5B1F"/>
    <w:pPr>
      <w:tabs>
        <w:tab w:val="num" w:pos="360"/>
      </w:tabs>
      <w:spacing w:before="180" w:after="60" w:line="240" w:lineRule="auto"/>
      <w:ind w:left="360" w:hanging="360"/>
    </w:pPr>
    <w:rPr>
      <w:b/>
      <w:bCs/>
      <w:lang w:val="ru-RU" w:eastAsia="ru-RU"/>
    </w:rPr>
  </w:style>
  <w:style w:type="paragraph" w:customStyle="1" w:styleId="affff2">
    <w:name w:val="Тендерные данные"/>
    <w:basedOn w:val="a7"/>
    <w:rsid w:val="005E5B1F"/>
    <w:pPr>
      <w:tabs>
        <w:tab w:val="left" w:pos="1985"/>
      </w:tabs>
      <w:spacing w:before="120"/>
    </w:pPr>
    <w:rPr>
      <w:b/>
      <w:bCs/>
      <w:sz w:val="24"/>
      <w:szCs w:val="24"/>
    </w:rPr>
  </w:style>
  <w:style w:type="paragraph" w:styleId="3e">
    <w:name w:val="toc 3"/>
    <w:basedOn w:val="a7"/>
    <w:next w:val="a7"/>
    <w:autoRedefine/>
    <w:rsid w:val="005E5B1F"/>
    <w:pPr>
      <w:spacing w:after="0"/>
      <w:ind w:left="480"/>
      <w:jc w:val="left"/>
    </w:pPr>
    <w:rPr>
      <w:i/>
      <w:iCs/>
      <w:sz w:val="20"/>
      <w:szCs w:val="20"/>
    </w:rPr>
  </w:style>
  <w:style w:type="paragraph" w:customStyle="1" w:styleId="affff3">
    <w:name w:val="Íîðìàëüíûé"/>
    <w:rsid w:val="005E5B1F"/>
    <w:rPr>
      <w:rFonts w:ascii="Courier" w:hAnsi="Courier" w:cs="Courier"/>
      <w:sz w:val="24"/>
      <w:szCs w:val="24"/>
      <w:lang w:val="en-GB"/>
    </w:rPr>
  </w:style>
  <w:style w:type="paragraph" w:styleId="affff4">
    <w:name w:val="Block Text"/>
    <w:basedOn w:val="a7"/>
    <w:rsid w:val="005E5B1F"/>
    <w:pPr>
      <w:spacing w:after="120"/>
      <w:ind w:left="1440" w:right="1440"/>
    </w:pPr>
    <w:rPr>
      <w:sz w:val="24"/>
      <w:szCs w:val="24"/>
    </w:rPr>
  </w:style>
  <w:style w:type="character" w:customStyle="1" w:styleId="affff5">
    <w:name w:val="Знак Знак"/>
    <w:rsid w:val="005E5B1F"/>
    <w:rPr>
      <w:rFonts w:ascii="Arial" w:hAnsi="Arial" w:cs="Arial"/>
      <w:sz w:val="24"/>
      <w:szCs w:val="24"/>
      <w:lang w:val="ru-RU" w:eastAsia="ru-RU"/>
    </w:rPr>
  </w:style>
  <w:style w:type="character" w:customStyle="1" w:styleId="affff6">
    <w:name w:val="Основной шрифт"/>
    <w:rsid w:val="005E5B1F"/>
  </w:style>
  <w:style w:type="paragraph" w:styleId="HTML1">
    <w:name w:val="HTML Address"/>
    <w:basedOn w:val="a7"/>
    <w:link w:val="HTML2"/>
    <w:rsid w:val="005E5B1F"/>
    <w:rPr>
      <w:i/>
      <w:iCs/>
      <w:sz w:val="24"/>
      <w:szCs w:val="24"/>
      <w:lang w:val="x-none" w:eastAsia="x-none"/>
    </w:rPr>
  </w:style>
  <w:style w:type="character" w:customStyle="1" w:styleId="HTML2">
    <w:name w:val="Адрес HTML Знак"/>
    <w:link w:val="HTML1"/>
    <w:rsid w:val="005E5B1F"/>
    <w:rPr>
      <w:i/>
      <w:iCs/>
      <w:sz w:val="24"/>
      <w:szCs w:val="24"/>
    </w:rPr>
  </w:style>
  <w:style w:type="paragraph" w:styleId="affff7">
    <w:name w:val="envelope address"/>
    <w:basedOn w:val="a7"/>
    <w:rsid w:val="005E5B1F"/>
    <w:pPr>
      <w:framePr w:w="7920" w:h="1980" w:hRule="exact" w:hSpace="180" w:wrap="auto" w:hAnchor="page" w:xAlign="center" w:yAlign="bottom"/>
      <w:ind w:left="2880"/>
    </w:pPr>
    <w:rPr>
      <w:rFonts w:ascii="Arial" w:hAnsi="Arial" w:cs="Arial"/>
      <w:sz w:val="24"/>
      <w:szCs w:val="24"/>
    </w:rPr>
  </w:style>
  <w:style w:type="character" w:styleId="HTML3">
    <w:name w:val="HTML Acronym"/>
    <w:rsid w:val="005E5B1F"/>
  </w:style>
  <w:style w:type="paragraph" w:styleId="affff8">
    <w:name w:val="Note Heading"/>
    <w:basedOn w:val="a7"/>
    <w:next w:val="a7"/>
    <w:link w:val="affff9"/>
    <w:rsid w:val="005E5B1F"/>
    <w:rPr>
      <w:sz w:val="24"/>
      <w:szCs w:val="24"/>
      <w:lang w:val="x-none" w:eastAsia="x-none"/>
    </w:rPr>
  </w:style>
  <w:style w:type="character" w:customStyle="1" w:styleId="affff9">
    <w:name w:val="Заголовок записки Знак"/>
    <w:link w:val="affff8"/>
    <w:rsid w:val="005E5B1F"/>
    <w:rPr>
      <w:sz w:val="24"/>
      <w:szCs w:val="24"/>
    </w:rPr>
  </w:style>
  <w:style w:type="character" w:styleId="HTML4">
    <w:name w:val="HTML Keyboard"/>
    <w:rsid w:val="005E5B1F"/>
    <w:rPr>
      <w:rFonts w:ascii="Courier New" w:hAnsi="Courier New" w:cs="Courier New"/>
      <w:sz w:val="20"/>
      <w:szCs w:val="20"/>
    </w:rPr>
  </w:style>
  <w:style w:type="character" w:styleId="HTML5">
    <w:name w:val="HTML Code"/>
    <w:rsid w:val="005E5B1F"/>
    <w:rPr>
      <w:rFonts w:ascii="Courier New" w:hAnsi="Courier New" w:cs="Courier New"/>
      <w:sz w:val="20"/>
      <w:szCs w:val="20"/>
    </w:rPr>
  </w:style>
  <w:style w:type="paragraph" w:styleId="affffa">
    <w:name w:val="Body Text First Indent"/>
    <w:basedOn w:val="aff5"/>
    <w:link w:val="affffb"/>
    <w:rsid w:val="005E5B1F"/>
    <w:pPr>
      <w:ind w:firstLine="210"/>
    </w:pPr>
  </w:style>
  <w:style w:type="character" w:customStyle="1" w:styleId="affffb">
    <w:name w:val="Красная строка Знак"/>
    <w:link w:val="affffa"/>
    <w:rsid w:val="005E5B1F"/>
    <w:rPr>
      <w:sz w:val="24"/>
      <w:szCs w:val="24"/>
      <w:lang w:val="x-none" w:eastAsia="x-none"/>
    </w:rPr>
  </w:style>
  <w:style w:type="paragraph" w:styleId="2f0">
    <w:name w:val="Body Text First Indent 2"/>
    <w:basedOn w:val="2a"/>
    <w:link w:val="2f1"/>
    <w:rsid w:val="005E5B1F"/>
    <w:pPr>
      <w:spacing w:line="240" w:lineRule="auto"/>
      <w:ind w:left="283" w:firstLine="210"/>
    </w:pPr>
    <w:rPr>
      <w:lang w:val="ru-RU" w:eastAsia="ru-RU"/>
    </w:rPr>
  </w:style>
  <w:style w:type="character" w:customStyle="1" w:styleId="2f1">
    <w:name w:val="Красная строка 2 Знак"/>
    <w:basedOn w:val="aff8"/>
    <w:link w:val="2f0"/>
    <w:rsid w:val="005E5B1F"/>
    <w:rPr>
      <w:sz w:val="24"/>
      <w:szCs w:val="24"/>
    </w:rPr>
  </w:style>
  <w:style w:type="character" w:styleId="affffc">
    <w:name w:val="line number"/>
    <w:rsid w:val="005E5B1F"/>
  </w:style>
  <w:style w:type="character" w:styleId="HTML6">
    <w:name w:val="HTML Sample"/>
    <w:rsid w:val="005E5B1F"/>
    <w:rPr>
      <w:rFonts w:ascii="Courier New" w:hAnsi="Courier New" w:cs="Courier New"/>
    </w:rPr>
  </w:style>
  <w:style w:type="paragraph" w:styleId="2f2">
    <w:name w:val="envelope return"/>
    <w:basedOn w:val="a7"/>
    <w:rsid w:val="005E5B1F"/>
    <w:rPr>
      <w:rFonts w:ascii="Arial" w:hAnsi="Arial" w:cs="Arial"/>
      <w:sz w:val="20"/>
      <w:szCs w:val="20"/>
    </w:rPr>
  </w:style>
  <w:style w:type="paragraph" w:styleId="affffd">
    <w:name w:val="Normal Indent"/>
    <w:basedOn w:val="a7"/>
    <w:rsid w:val="005E5B1F"/>
    <w:pPr>
      <w:ind w:left="708"/>
    </w:pPr>
    <w:rPr>
      <w:sz w:val="24"/>
      <w:szCs w:val="24"/>
    </w:rPr>
  </w:style>
  <w:style w:type="character" w:styleId="HTML7">
    <w:name w:val="HTML Definition"/>
    <w:rsid w:val="005E5B1F"/>
    <w:rPr>
      <w:i/>
      <w:iCs/>
    </w:rPr>
  </w:style>
  <w:style w:type="character" w:styleId="HTML8">
    <w:name w:val="HTML Variable"/>
    <w:rsid w:val="005E5B1F"/>
    <w:rPr>
      <w:i/>
      <w:iCs/>
    </w:rPr>
  </w:style>
  <w:style w:type="character" w:styleId="HTML9">
    <w:name w:val="HTML Typewriter"/>
    <w:rsid w:val="005E5B1F"/>
    <w:rPr>
      <w:rFonts w:ascii="Courier New" w:hAnsi="Courier New" w:cs="Courier New"/>
      <w:sz w:val="20"/>
      <w:szCs w:val="20"/>
    </w:rPr>
  </w:style>
  <w:style w:type="paragraph" w:styleId="affffe">
    <w:name w:val="Signature"/>
    <w:basedOn w:val="a7"/>
    <w:link w:val="afffff"/>
    <w:rsid w:val="005E5B1F"/>
    <w:pPr>
      <w:ind w:left="4252"/>
    </w:pPr>
    <w:rPr>
      <w:sz w:val="24"/>
      <w:szCs w:val="24"/>
      <w:lang w:val="x-none" w:eastAsia="x-none"/>
    </w:rPr>
  </w:style>
  <w:style w:type="character" w:customStyle="1" w:styleId="afffff">
    <w:name w:val="Подпись Знак"/>
    <w:link w:val="affffe"/>
    <w:rsid w:val="005E5B1F"/>
    <w:rPr>
      <w:sz w:val="24"/>
      <w:szCs w:val="24"/>
    </w:rPr>
  </w:style>
  <w:style w:type="paragraph" w:styleId="afffff0">
    <w:name w:val="Salutation"/>
    <w:basedOn w:val="a7"/>
    <w:next w:val="a7"/>
    <w:link w:val="afffff1"/>
    <w:rsid w:val="005E5B1F"/>
    <w:rPr>
      <w:sz w:val="24"/>
      <w:szCs w:val="24"/>
      <w:lang w:val="x-none" w:eastAsia="x-none"/>
    </w:rPr>
  </w:style>
  <w:style w:type="character" w:customStyle="1" w:styleId="afffff1">
    <w:name w:val="Приветствие Знак"/>
    <w:link w:val="afffff0"/>
    <w:rsid w:val="005E5B1F"/>
    <w:rPr>
      <w:sz w:val="24"/>
      <w:szCs w:val="24"/>
    </w:rPr>
  </w:style>
  <w:style w:type="paragraph" w:styleId="afffff2">
    <w:name w:val="List Continue"/>
    <w:basedOn w:val="a7"/>
    <w:rsid w:val="005E5B1F"/>
    <w:pPr>
      <w:spacing w:after="120"/>
      <w:ind w:left="283"/>
    </w:pPr>
    <w:rPr>
      <w:sz w:val="24"/>
      <w:szCs w:val="24"/>
    </w:rPr>
  </w:style>
  <w:style w:type="paragraph" w:styleId="2f3">
    <w:name w:val="List Continue 2"/>
    <w:basedOn w:val="a7"/>
    <w:rsid w:val="005E5B1F"/>
    <w:pPr>
      <w:spacing w:after="120"/>
      <w:ind w:left="566"/>
    </w:pPr>
    <w:rPr>
      <w:sz w:val="24"/>
      <w:szCs w:val="24"/>
    </w:rPr>
  </w:style>
  <w:style w:type="paragraph" w:styleId="3f">
    <w:name w:val="List Continue 3"/>
    <w:basedOn w:val="a7"/>
    <w:rsid w:val="005E5B1F"/>
    <w:pPr>
      <w:spacing w:after="120"/>
      <w:ind w:left="849"/>
    </w:pPr>
    <w:rPr>
      <w:sz w:val="24"/>
      <w:szCs w:val="24"/>
    </w:rPr>
  </w:style>
  <w:style w:type="paragraph" w:styleId="47">
    <w:name w:val="List Continue 4"/>
    <w:basedOn w:val="a7"/>
    <w:rsid w:val="005E5B1F"/>
    <w:pPr>
      <w:spacing w:after="120"/>
      <w:ind w:left="1132"/>
    </w:pPr>
    <w:rPr>
      <w:sz w:val="24"/>
      <w:szCs w:val="24"/>
    </w:rPr>
  </w:style>
  <w:style w:type="paragraph" w:styleId="55">
    <w:name w:val="List Continue 5"/>
    <w:basedOn w:val="a7"/>
    <w:rsid w:val="005E5B1F"/>
    <w:pPr>
      <w:spacing w:after="120"/>
      <w:ind w:left="1415"/>
    </w:pPr>
    <w:rPr>
      <w:sz w:val="24"/>
      <w:szCs w:val="24"/>
    </w:rPr>
  </w:style>
  <w:style w:type="paragraph" w:styleId="afffff3">
    <w:name w:val="Closing"/>
    <w:basedOn w:val="a7"/>
    <w:link w:val="afffff4"/>
    <w:rsid w:val="005E5B1F"/>
    <w:pPr>
      <w:ind w:left="4252"/>
    </w:pPr>
    <w:rPr>
      <w:sz w:val="24"/>
      <w:szCs w:val="24"/>
      <w:lang w:val="x-none" w:eastAsia="x-none"/>
    </w:rPr>
  </w:style>
  <w:style w:type="character" w:customStyle="1" w:styleId="afffff4">
    <w:name w:val="Прощание Знак"/>
    <w:link w:val="afffff3"/>
    <w:rsid w:val="005E5B1F"/>
    <w:rPr>
      <w:sz w:val="24"/>
      <w:szCs w:val="24"/>
    </w:rPr>
  </w:style>
  <w:style w:type="paragraph" w:styleId="afffff5">
    <w:name w:val="List"/>
    <w:basedOn w:val="a7"/>
    <w:rsid w:val="005E5B1F"/>
    <w:pPr>
      <w:ind w:left="283" w:hanging="283"/>
    </w:pPr>
    <w:rPr>
      <w:sz w:val="24"/>
      <w:szCs w:val="24"/>
    </w:rPr>
  </w:style>
  <w:style w:type="paragraph" w:styleId="2f4">
    <w:name w:val="List 2"/>
    <w:basedOn w:val="a7"/>
    <w:rsid w:val="005E5B1F"/>
    <w:pPr>
      <w:ind w:left="566" w:hanging="283"/>
    </w:pPr>
    <w:rPr>
      <w:sz w:val="24"/>
      <w:szCs w:val="24"/>
    </w:rPr>
  </w:style>
  <w:style w:type="paragraph" w:styleId="3f0">
    <w:name w:val="List 3"/>
    <w:basedOn w:val="a7"/>
    <w:rsid w:val="005E5B1F"/>
    <w:pPr>
      <w:ind w:left="849" w:hanging="283"/>
    </w:pPr>
    <w:rPr>
      <w:sz w:val="24"/>
      <w:szCs w:val="24"/>
    </w:rPr>
  </w:style>
  <w:style w:type="paragraph" w:styleId="48">
    <w:name w:val="List 4"/>
    <w:basedOn w:val="a7"/>
    <w:rsid w:val="005E5B1F"/>
    <w:pPr>
      <w:ind w:left="1132" w:hanging="283"/>
    </w:pPr>
    <w:rPr>
      <w:sz w:val="24"/>
      <w:szCs w:val="24"/>
    </w:rPr>
  </w:style>
  <w:style w:type="paragraph" w:styleId="56">
    <w:name w:val="List 5"/>
    <w:basedOn w:val="a7"/>
    <w:rsid w:val="005E5B1F"/>
    <w:pPr>
      <w:ind w:left="1415" w:hanging="283"/>
    </w:pPr>
    <w:rPr>
      <w:sz w:val="24"/>
      <w:szCs w:val="24"/>
    </w:rPr>
  </w:style>
  <w:style w:type="character" w:styleId="HTMLa">
    <w:name w:val="HTML Cite"/>
    <w:rsid w:val="005E5B1F"/>
    <w:rPr>
      <w:i/>
      <w:iCs/>
    </w:rPr>
  </w:style>
  <w:style w:type="paragraph" w:styleId="afffff6">
    <w:name w:val="Message Header"/>
    <w:basedOn w:val="a7"/>
    <w:link w:val="afffff7"/>
    <w:rsid w:val="005E5B1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4"/>
      <w:lang w:val="x-none" w:eastAsia="x-none"/>
    </w:rPr>
  </w:style>
  <w:style w:type="character" w:customStyle="1" w:styleId="afffff7">
    <w:name w:val="Шапка Знак"/>
    <w:link w:val="afffff6"/>
    <w:rsid w:val="005E5B1F"/>
    <w:rPr>
      <w:rFonts w:ascii="Arial" w:hAnsi="Arial" w:cs="Arial"/>
      <w:sz w:val="24"/>
      <w:szCs w:val="24"/>
      <w:shd w:val="pct20" w:color="auto" w:fill="auto"/>
    </w:rPr>
  </w:style>
  <w:style w:type="paragraph" w:styleId="afffff8">
    <w:name w:val="E-mail Signature"/>
    <w:basedOn w:val="a7"/>
    <w:link w:val="afffff9"/>
    <w:rsid w:val="005E5B1F"/>
    <w:rPr>
      <w:sz w:val="24"/>
      <w:szCs w:val="24"/>
      <w:lang w:val="x-none" w:eastAsia="x-none"/>
    </w:rPr>
  </w:style>
  <w:style w:type="character" w:customStyle="1" w:styleId="afffff9">
    <w:name w:val="Электронная подпись Знак"/>
    <w:link w:val="afffff8"/>
    <w:rsid w:val="005E5B1F"/>
    <w:rPr>
      <w:sz w:val="24"/>
      <w:szCs w:val="24"/>
    </w:rPr>
  </w:style>
  <w:style w:type="paragraph" w:styleId="49">
    <w:name w:val="toc 4"/>
    <w:basedOn w:val="a7"/>
    <w:next w:val="a7"/>
    <w:autoRedefine/>
    <w:rsid w:val="005E5B1F"/>
    <w:pPr>
      <w:spacing w:after="0"/>
      <w:ind w:left="720"/>
      <w:jc w:val="left"/>
    </w:pPr>
    <w:rPr>
      <w:sz w:val="18"/>
      <w:szCs w:val="18"/>
    </w:rPr>
  </w:style>
  <w:style w:type="paragraph" w:styleId="57">
    <w:name w:val="toc 5"/>
    <w:basedOn w:val="a7"/>
    <w:next w:val="a7"/>
    <w:autoRedefine/>
    <w:rsid w:val="005E5B1F"/>
    <w:pPr>
      <w:spacing w:after="0"/>
      <w:ind w:left="960"/>
      <w:jc w:val="left"/>
    </w:pPr>
    <w:rPr>
      <w:sz w:val="18"/>
      <w:szCs w:val="18"/>
    </w:rPr>
  </w:style>
  <w:style w:type="paragraph" w:styleId="62">
    <w:name w:val="toc 6"/>
    <w:basedOn w:val="a7"/>
    <w:next w:val="a7"/>
    <w:autoRedefine/>
    <w:rsid w:val="005E5B1F"/>
    <w:pPr>
      <w:spacing w:after="0"/>
      <w:ind w:left="1200"/>
      <w:jc w:val="left"/>
    </w:pPr>
    <w:rPr>
      <w:sz w:val="18"/>
      <w:szCs w:val="18"/>
    </w:rPr>
  </w:style>
  <w:style w:type="paragraph" w:styleId="71">
    <w:name w:val="toc 7"/>
    <w:basedOn w:val="a7"/>
    <w:next w:val="a7"/>
    <w:autoRedefine/>
    <w:rsid w:val="005E5B1F"/>
    <w:pPr>
      <w:spacing w:after="0"/>
      <w:ind w:left="1440"/>
      <w:jc w:val="left"/>
    </w:pPr>
    <w:rPr>
      <w:sz w:val="18"/>
      <w:szCs w:val="18"/>
    </w:rPr>
  </w:style>
  <w:style w:type="paragraph" w:styleId="81">
    <w:name w:val="toc 8"/>
    <w:basedOn w:val="a7"/>
    <w:next w:val="a7"/>
    <w:autoRedefine/>
    <w:rsid w:val="005E5B1F"/>
    <w:pPr>
      <w:spacing w:after="0"/>
      <w:ind w:left="1680"/>
      <w:jc w:val="left"/>
    </w:pPr>
    <w:rPr>
      <w:sz w:val="18"/>
      <w:szCs w:val="18"/>
    </w:rPr>
  </w:style>
  <w:style w:type="paragraph" w:styleId="91">
    <w:name w:val="toc 9"/>
    <w:basedOn w:val="a7"/>
    <w:next w:val="a7"/>
    <w:autoRedefine/>
    <w:rsid w:val="005E5B1F"/>
    <w:pPr>
      <w:spacing w:after="0"/>
      <w:ind w:left="1920"/>
      <w:jc w:val="left"/>
    </w:pPr>
    <w:rPr>
      <w:sz w:val="18"/>
      <w:szCs w:val="18"/>
    </w:rPr>
  </w:style>
  <w:style w:type="paragraph" w:customStyle="1" w:styleId="2-1">
    <w:name w:val="содержание2-1"/>
    <w:basedOn w:val="33"/>
    <w:next w:val="a7"/>
    <w:rsid w:val="005E5B1F"/>
    <w:pPr>
      <w:numPr>
        <w:ilvl w:val="0"/>
        <w:numId w:val="0"/>
      </w:numPr>
    </w:pPr>
    <w:rPr>
      <w:rFonts w:cs="Arial"/>
      <w:lang w:val="ru-RU" w:eastAsia="ru-RU"/>
    </w:rPr>
  </w:style>
  <w:style w:type="paragraph" w:customStyle="1" w:styleId="212">
    <w:name w:val="Заголовок 2.1"/>
    <w:basedOn w:val="10"/>
    <w:rsid w:val="005E5B1F"/>
    <w:pPr>
      <w:keepLines/>
      <w:widowControl w:val="0"/>
      <w:numPr>
        <w:numId w:val="0"/>
      </w:numPr>
      <w:suppressLineNumbers/>
      <w:tabs>
        <w:tab w:val="num" w:pos="432"/>
        <w:tab w:val="num" w:pos="858"/>
      </w:tabs>
      <w:suppressAutoHyphens/>
      <w:ind w:left="432" w:hanging="432"/>
    </w:pPr>
    <w:rPr>
      <w:caps/>
      <w:lang w:val="x-none" w:eastAsia="x-none"/>
    </w:rPr>
  </w:style>
  <w:style w:type="character" w:customStyle="1" w:styleId="1a">
    <w:name w:val="Знак Знак1"/>
    <w:rsid w:val="005E5B1F"/>
    <w:rPr>
      <w:sz w:val="24"/>
      <w:szCs w:val="24"/>
      <w:lang w:val="ru-RU" w:eastAsia="ru-RU"/>
    </w:rPr>
  </w:style>
  <w:style w:type="paragraph" w:customStyle="1" w:styleId="40">
    <w:name w:val="Стиль4"/>
    <w:basedOn w:val="23"/>
    <w:next w:val="a7"/>
    <w:rsid w:val="005E5B1F"/>
    <w:pPr>
      <w:keepLines/>
      <w:widowControl w:val="0"/>
      <w:numPr>
        <w:numId w:val="4"/>
      </w:numPr>
      <w:suppressLineNumbers/>
      <w:tabs>
        <w:tab w:val="num" w:pos="1116"/>
      </w:tabs>
      <w:suppressAutoHyphens/>
      <w:ind w:left="1116" w:firstLine="567"/>
    </w:pPr>
    <w:rPr>
      <w:lang w:val="ru-RU" w:eastAsia="ru-RU"/>
    </w:rPr>
  </w:style>
  <w:style w:type="paragraph" w:customStyle="1" w:styleId="afffffa">
    <w:name w:val="Таблица заголовок"/>
    <w:basedOn w:val="a7"/>
    <w:rsid w:val="005E5B1F"/>
    <w:pPr>
      <w:spacing w:before="120" w:after="120" w:line="360" w:lineRule="auto"/>
      <w:jc w:val="right"/>
    </w:pPr>
    <w:rPr>
      <w:b/>
      <w:bCs/>
      <w:sz w:val="28"/>
      <w:szCs w:val="28"/>
    </w:rPr>
  </w:style>
  <w:style w:type="paragraph" w:customStyle="1" w:styleId="afffffb">
    <w:name w:val="текст таблицы"/>
    <w:basedOn w:val="a7"/>
    <w:rsid w:val="005E5B1F"/>
    <w:pPr>
      <w:spacing w:before="120" w:after="0"/>
      <w:ind w:right="-102"/>
      <w:jc w:val="left"/>
    </w:pPr>
    <w:rPr>
      <w:sz w:val="24"/>
      <w:szCs w:val="24"/>
    </w:rPr>
  </w:style>
  <w:style w:type="paragraph" w:customStyle="1" w:styleId="afffffc">
    <w:name w:val="Пункт Знак"/>
    <w:basedOn w:val="a7"/>
    <w:rsid w:val="005E5B1F"/>
    <w:pPr>
      <w:tabs>
        <w:tab w:val="num" w:pos="1134"/>
        <w:tab w:val="left" w:pos="1701"/>
      </w:tabs>
      <w:snapToGrid w:val="0"/>
      <w:spacing w:after="0" w:line="360" w:lineRule="auto"/>
      <w:ind w:left="1134" w:hanging="567"/>
    </w:pPr>
    <w:rPr>
      <w:sz w:val="28"/>
      <w:szCs w:val="28"/>
    </w:rPr>
  </w:style>
  <w:style w:type="paragraph" w:customStyle="1" w:styleId="afffffd">
    <w:name w:val="a"/>
    <w:basedOn w:val="a7"/>
    <w:rsid w:val="005E5B1F"/>
    <w:pPr>
      <w:snapToGrid w:val="0"/>
      <w:spacing w:after="0" w:line="360" w:lineRule="auto"/>
      <w:ind w:left="1134" w:hanging="567"/>
    </w:pPr>
    <w:rPr>
      <w:sz w:val="28"/>
      <w:szCs w:val="28"/>
    </w:rPr>
  </w:style>
  <w:style w:type="paragraph" w:customStyle="1" w:styleId="afffffe">
    <w:name w:val="Словарная статья"/>
    <w:basedOn w:val="a7"/>
    <w:next w:val="a7"/>
    <w:rsid w:val="005E5B1F"/>
    <w:pPr>
      <w:autoSpaceDE w:val="0"/>
      <w:autoSpaceDN w:val="0"/>
      <w:adjustRightInd w:val="0"/>
      <w:spacing w:after="0"/>
      <w:ind w:right="118"/>
    </w:pPr>
    <w:rPr>
      <w:rFonts w:ascii="Arial" w:hAnsi="Arial" w:cs="Arial"/>
      <w:sz w:val="20"/>
      <w:szCs w:val="20"/>
    </w:rPr>
  </w:style>
  <w:style w:type="paragraph" w:customStyle="1" w:styleId="affffff">
    <w:name w:val="Комментарий пользователя"/>
    <w:basedOn w:val="a7"/>
    <w:next w:val="a7"/>
    <w:rsid w:val="005E5B1F"/>
    <w:pPr>
      <w:autoSpaceDE w:val="0"/>
      <w:autoSpaceDN w:val="0"/>
      <w:adjustRightInd w:val="0"/>
      <w:spacing w:after="0"/>
      <w:ind w:left="170"/>
      <w:jc w:val="left"/>
    </w:pPr>
    <w:rPr>
      <w:rFonts w:ascii="Arial" w:hAnsi="Arial" w:cs="Arial"/>
      <w:i/>
      <w:iCs/>
      <w:color w:val="000080"/>
      <w:sz w:val="20"/>
      <w:szCs w:val="20"/>
    </w:rPr>
  </w:style>
  <w:style w:type="character" w:customStyle="1" w:styleId="labelbodytext1">
    <w:name w:val="label_body_text_1"/>
    <w:rsid w:val="005E5B1F"/>
  </w:style>
  <w:style w:type="paragraph" w:customStyle="1" w:styleId="1DocumentHeader1">
    <w:name w:val="Заголовок 1.Document Header1"/>
    <w:basedOn w:val="a7"/>
    <w:next w:val="a7"/>
    <w:rsid w:val="005E5B1F"/>
    <w:pPr>
      <w:keepNext/>
      <w:spacing w:before="240"/>
      <w:jc w:val="center"/>
      <w:outlineLvl w:val="0"/>
    </w:pPr>
    <w:rPr>
      <w:kern w:val="28"/>
      <w:sz w:val="36"/>
      <w:szCs w:val="36"/>
    </w:rPr>
  </w:style>
  <w:style w:type="character" w:customStyle="1" w:styleId="110">
    <w:name w:val="Знак Знак11"/>
    <w:rsid w:val="005E5B1F"/>
    <w:rPr>
      <w:sz w:val="24"/>
      <w:szCs w:val="24"/>
      <w:lang w:val="ru-RU" w:eastAsia="ru-RU"/>
    </w:rPr>
  </w:style>
  <w:style w:type="paragraph" w:customStyle="1" w:styleId="200">
    <w:name w:val="20"/>
    <w:basedOn w:val="a7"/>
    <w:rsid w:val="005E5B1F"/>
    <w:pPr>
      <w:spacing w:before="104" w:after="104"/>
      <w:ind w:left="104" w:right="104"/>
      <w:jc w:val="left"/>
    </w:pPr>
    <w:rPr>
      <w:sz w:val="24"/>
      <w:szCs w:val="24"/>
    </w:rPr>
  </w:style>
  <w:style w:type="paragraph" w:customStyle="1" w:styleId="affffff0">
    <w:name w:val="Подпункт"/>
    <w:basedOn w:val="afff1"/>
    <w:rsid w:val="005E5B1F"/>
    <w:pPr>
      <w:tabs>
        <w:tab w:val="clear" w:pos="1980"/>
        <w:tab w:val="num" w:pos="2520"/>
      </w:tabs>
      <w:ind w:left="1728" w:hanging="648"/>
    </w:pPr>
    <w:rPr>
      <w:sz w:val="24"/>
      <w:szCs w:val="24"/>
    </w:rPr>
  </w:style>
  <w:style w:type="paragraph" w:styleId="affffff1">
    <w:name w:val="Document Map"/>
    <w:basedOn w:val="a7"/>
    <w:link w:val="affffff2"/>
    <w:rsid w:val="005E5B1F"/>
    <w:pPr>
      <w:shd w:val="clear" w:color="auto" w:fill="000080"/>
    </w:pPr>
    <w:rPr>
      <w:rFonts w:ascii="Tahoma" w:hAnsi="Tahoma"/>
      <w:sz w:val="20"/>
      <w:szCs w:val="20"/>
      <w:lang w:val="x-none" w:eastAsia="x-none"/>
    </w:rPr>
  </w:style>
  <w:style w:type="character" w:customStyle="1" w:styleId="affffff2">
    <w:name w:val="Схема документа Знак"/>
    <w:link w:val="affffff1"/>
    <w:rsid w:val="005E5B1F"/>
    <w:rPr>
      <w:rFonts w:ascii="Tahoma" w:hAnsi="Tahoma" w:cs="Tahoma"/>
      <w:shd w:val="clear" w:color="auto" w:fill="000080"/>
    </w:rPr>
  </w:style>
  <w:style w:type="paragraph" w:customStyle="1" w:styleId="affffff3">
    <w:name w:val="Таблица шапка"/>
    <w:basedOn w:val="a7"/>
    <w:rsid w:val="005E5B1F"/>
    <w:pPr>
      <w:keepNext/>
      <w:spacing w:before="40" w:after="40"/>
      <w:ind w:left="57" w:right="57"/>
      <w:jc w:val="left"/>
    </w:pPr>
    <w:rPr>
      <w:sz w:val="18"/>
      <w:szCs w:val="18"/>
    </w:rPr>
  </w:style>
  <w:style w:type="paragraph" w:customStyle="1" w:styleId="affffff4">
    <w:name w:val="Таблица текст"/>
    <w:basedOn w:val="a7"/>
    <w:rsid w:val="005E5B1F"/>
    <w:pPr>
      <w:spacing w:before="40" w:after="40"/>
      <w:ind w:left="57" w:right="57"/>
      <w:jc w:val="left"/>
    </w:pPr>
  </w:style>
  <w:style w:type="paragraph" w:customStyle="1" w:styleId="a4">
    <w:name w:val="пункт"/>
    <w:basedOn w:val="a7"/>
    <w:rsid w:val="005E5B1F"/>
    <w:pPr>
      <w:numPr>
        <w:ilvl w:val="2"/>
        <w:numId w:val="16"/>
      </w:numPr>
      <w:spacing w:before="60"/>
      <w:jc w:val="left"/>
    </w:pPr>
    <w:rPr>
      <w:sz w:val="24"/>
      <w:szCs w:val="24"/>
    </w:rPr>
  </w:style>
  <w:style w:type="paragraph" w:customStyle="1" w:styleId="1CharChar">
    <w:name w:val="1 Знак Char Знак Char Знак"/>
    <w:basedOn w:val="a7"/>
    <w:rsid w:val="005E5B1F"/>
    <w:pPr>
      <w:spacing w:after="160" w:line="240" w:lineRule="exact"/>
      <w:jc w:val="left"/>
    </w:pPr>
    <w:rPr>
      <w:rFonts w:eastAsia="Calibri"/>
      <w:sz w:val="20"/>
      <w:szCs w:val="20"/>
      <w:lang w:eastAsia="zh-CN"/>
    </w:rPr>
  </w:style>
  <w:style w:type="character" w:customStyle="1" w:styleId="affffff5">
    <w:name w:val="Гипертекстовая ссылка"/>
    <w:rsid w:val="005E5B1F"/>
    <w:rPr>
      <w:color w:val="008000"/>
      <w:sz w:val="20"/>
      <w:szCs w:val="20"/>
      <w:u w:val="single"/>
    </w:rPr>
  </w:style>
  <w:style w:type="paragraph" w:customStyle="1" w:styleId="affffff6">
    <w:name w:val="Стиль"/>
    <w:rsid w:val="005E5B1F"/>
    <w:pPr>
      <w:widowControl w:val="0"/>
      <w:autoSpaceDE w:val="0"/>
      <w:autoSpaceDN w:val="0"/>
      <w:adjustRightInd w:val="0"/>
    </w:pPr>
    <w:rPr>
      <w:rFonts w:ascii="Arial" w:hAnsi="Arial" w:cs="Arial"/>
      <w:sz w:val="24"/>
      <w:szCs w:val="24"/>
    </w:rPr>
  </w:style>
  <w:style w:type="paragraph" w:customStyle="1" w:styleId="affffff7">
    <w:name w:val=" Знак Знак Знак Знак Знак Знак Знак Знак Знак Знак"/>
    <w:basedOn w:val="a7"/>
    <w:rsid w:val="005E5B1F"/>
    <w:pPr>
      <w:spacing w:after="160" w:line="240" w:lineRule="exact"/>
      <w:jc w:val="left"/>
    </w:pPr>
    <w:rPr>
      <w:rFonts w:ascii="Verdana" w:hAnsi="Verdana" w:cs="Verdana"/>
      <w:sz w:val="20"/>
      <w:szCs w:val="20"/>
      <w:lang w:val="en-US" w:eastAsia="en-US"/>
    </w:rPr>
  </w:style>
  <w:style w:type="paragraph" w:customStyle="1" w:styleId="2f5">
    <w:name w:val=" Знак Знак Знак2 Знак"/>
    <w:basedOn w:val="a7"/>
    <w:rsid w:val="005E5B1F"/>
    <w:pPr>
      <w:widowControl w:val="0"/>
      <w:adjustRightInd w:val="0"/>
      <w:spacing w:after="160" w:line="240" w:lineRule="exact"/>
      <w:jc w:val="right"/>
    </w:pPr>
    <w:rPr>
      <w:sz w:val="20"/>
      <w:szCs w:val="20"/>
      <w:lang w:val="en-GB" w:eastAsia="en-US"/>
    </w:rPr>
  </w:style>
  <w:style w:type="paragraph" w:customStyle="1" w:styleId="20">
    <w:name w:val="ТКД КЗ2"/>
    <w:basedOn w:val="a7"/>
    <w:rsid w:val="005E5B1F"/>
    <w:pPr>
      <w:numPr>
        <w:numId w:val="17"/>
      </w:numPr>
      <w:tabs>
        <w:tab w:val="clear" w:pos="390"/>
        <w:tab w:val="left" w:pos="567"/>
        <w:tab w:val="left" w:pos="851"/>
      </w:tabs>
      <w:spacing w:before="40" w:after="40"/>
      <w:ind w:left="0" w:firstLine="0"/>
      <w:outlineLvl w:val="1"/>
    </w:pPr>
    <w:rPr>
      <w:rFonts w:cs="Arial"/>
      <w:bCs/>
      <w:iCs/>
      <w:color w:val="000000"/>
      <w:sz w:val="24"/>
      <w:szCs w:val="28"/>
    </w:rPr>
  </w:style>
  <w:style w:type="paragraph" w:customStyle="1" w:styleId="a2">
    <w:name w:val="_Текст"/>
    <w:basedOn w:val="a7"/>
    <w:rsid w:val="005E5B1F"/>
    <w:pPr>
      <w:numPr>
        <w:ilvl w:val="1"/>
        <w:numId w:val="17"/>
      </w:numPr>
      <w:tabs>
        <w:tab w:val="clear" w:pos="1277"/>
      </w:tabs>
      <w:spacing w:before="60"/>
      <w:ind w:left="0"/>
    </w:pPr>
    <w:rPr>
      <w:rFonts w:cs="Tahoma"/>
      <w:color w:val="000000"/>
      <w:sz w:val="24"/>
      <w:szCs w:val="20"/>
    </w:rPr>
  </w:style>
  <w:style w:type="character" w:customStyle="1" w:styleId="150">
    <w:name w:val=" Знак Знак15"/>
    <w:rsid w:val="005E5B1F"/>
    <w:rPr>
      <w:rFonts w:ascii="Courier New" w:hAnsi="Courier New" w:cs="Courier New"/>
    </w:rPr>
  </w:style>
  <w:style w:type="paragraph" w:customStyle="1" w:styleId="Standard">
    <w:name w:val="Standard"/>
    <w:rsid w:val="005E5B1F"/>
    <w:pPr>
      <w:widowControl w:val="0"/>
      <w:suppressAutoHyphens/>
      <w:autoSpaceDN w:val="0"/>
      <w:textAlignment w:val="baseline"/>
    </w:pPr>
    <w:rPr>
      <w:rFonts w:eastAsia="Andale Sans UI" w:cs="Tahoma"/>
      <w:kern w:val="3"/>
      <w:sz w:val="24"/>
      <w:szCs w:val="24"/>
      <w:lang w:val="de-DE" w:eastAsia="ja-JP" w:bidi="fa-IR"/>
    </w:rPr>
  </w:style>
  <w:style w:type="table" w:customStyle="1" w:styleId="111">
    <w:name w:val="Сетка таблицы11"/>
    <w:basedOn w:val="a9"/>
    <w:next w:val="af1"/>
    <w:uiPriority w:val="59"/>
    <w:rsid w:val="005E5B1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4">
    <w:name w:val="xl24"/>
    <w:basedOn w:val="a7"/>
    <w:rsid w:val="005E5B1F"/>
    <w:pPr>
      <w:pBdr>
        <w:bottom w:val="single" w:sz="4" w:space="0" w:color="000000"/>
        <w:right w:val="single" w:sz="4" w:space="0" w:color="000000"/>
      </w:pBdr>
      <w:spacing w:before="280" w:after="280"/>
      <w:jc w:val="center"/>
      <w:textAlignment w:val="top"/>
    </w:pPr>
    <w:rPr>
      <w:sz w:val="24"/>
      <w:szCs w:val="24"/>
      <w:lang w:eastAsia="ar-SA"/>
    </w:rPr>
  </w:style>
  <w:style w:type="paragraph" w:customStyle="1" w:styleId="ConsPlusCell">
    <w:name w:val="ConsPlusCell"/>
    <w:rsid w:val="005E5B1F"/>
    <w:pPr>
      <w:widowControl w:val="0"/>
      <w:suppressAutoHyphens/>
      <w:autoSpaceDE w:val="0"/>
    </w:pPr>
    <w:rPr>
      <w:rFonts w:ascii="Arial" w:eastAsia="Arial" w:hAnsi="Arial" w:cs="Arial"/>
      <w:lang w:eastAsia="ar-SA"/>
    </w:rPr>
  </w:style>
  <w:style w:type="paragraph" w:customStyle="1" w:styleId="213">
    <w:name w:val="Список 21"/>
    <w:basedOn w:val="a7"/>
    <w:rsid w:val="005E5B1F"/>
    <w:pPr>
      <w:widowControl w:val="0"/>
      <w:spacing w:before="100" w:after="100"/>
      <w:ind w:left="566" w:hanging="283"/>
      <w:jc w:val="left"/>
    </w:pPr>
    <w:rPr>
      <w:sz w:val="24"/>
      <w:szCs w:val="24"/>
      <w:lang w:eastAsia="ar-SA"/>
    </w:rPr>
  </w:style>
  <w:style w:type="numbering" w:customStyle="1" w:styleId="72">
    <w:name w:val="Нет списка7"/>
    <w:next w:val="aa"/>
    <w:semiHidden/>
    <w:rsid w:val="000F7BF5"/>
  </w:style>
  <w:style w:type="table" w:customStyle="1" w:styleId="4a">
    <w:name w:val="Сетка таблицы4"/>
    <w:basedOn w:val="a9"/>
    <w:next w:val="af1"/>
    <w:rsid w:val="000F7B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aa"/>
    <w:next w:val="111111"/>
    <w:rsid w:val="000F7BF5"/>
    <w:pPr>
      <w:numPr>
        <w:numId w:val="2"/>
      </w:numPr>
    </w:pPr>
  </w:style>
  <w:style w:type="character" w:customStyle="1" w:styleId="214">
    <w:name w:val=" Знак Знак21"/>
    <w:locked/>
    <w:rsid w:val="000F7BF5"/>
    <w:rPr>
      <w:rFonts w:ascii="Arial" w:hAnsi="Arial" w:cs="Arial"/>
      <w:b/>
      <w:bCs/>
      <w:sz w:val="26"/>
      <w:szCs w:val="26"/>
      <w:lang w:val="ru-RU" w:eastAsia="ru-RU" w:bidi="ar-SA"/>
    </w:rPr>
  </w:style>
  <w:style w:type="character" w:customStyle="1" w:styleId="141">
    <w:name w:val=" Знак Знак14"/>
    <w:rsid w:val="000F7BF5"/>
    <w:rPr>
      <w:rFonts w:ascii="Courier New" w:hAnsi="Courier New"/>
      <w:lang w:val="x-none" w:eastAsia="x-none" w:bidi="ar-SA"/>
    </w:rPr>
  </w:style>
  <w:style w:type="paragraph" w:customStyle="1" w:styleId="western">
    <w:name w:val="western"/>
    <w:basedOn w:val="a7"/>
    <w:rsid w:val="000F7BF5"/>
    <w:pPr>
      <w:spacing w:before="100" w:beforeAutospacing="1" w:after="100" w:afterAutospacing="1"/>
      <w:jc w:val="left"/>
    </w:pPr>
    <w:rPr>
      <w:sz w:val="24"/>
      <w:szCs w:val="24"/>
    </w:rPr>
  </w:style>
  <w:style w:type="character" w:customStyle="1" w:styleId="1b">
    <w:name w:val="Основной текст Знак1"/>
    <w:rsid w:val="000F7BF5"/>
    <w:rPr>
      <w:b/>
      <w:sz w:val="32"/>
    </w:rPr>
  </w:style>
  <w:style w:type="paragraph" w:customStyle="1" w:styleId="affffff8">
    <w:name w:val="Знак Знак Знак Знак Знак Знак Знак Знак Знак Знак Знак"/>
    <w:basedOn w:val="a7"/>
    <w:rsid w:val="000F7BF5"/>
    <w:pPr>
      <w:spacing w:after="160" w:line="240" w:lineRule="exact"/>
    </w:pPr>
    <w:rPr>
      <w:rFonts w:ascii="Verdana" w:hAnsi="Verdana" w:cs="Verdana"/>
      <w:lang w:val="en-US" w:eastAsia="en-US"/>
    </w:rPr>
  </w:style>
  <w:style w:type="character" w:customStyle="1" w:styleId="aff">
    <w:name w:val="Абзац списка Знак"/>
    <w:link w:val="afe"/>
    <w:locked/>
    <w:rsid w:val="000F7BF5"/>
    <w:rPr>
      <w:sz w:val="22"/>
      <w:szCs w:val="22"/>
    </w:rPr>
  </w:style>
  <w:style w:type="paragraph" w:customStyle="1" w:styleId="Style1">
    <w:name w:val="Style1"/>
    <w:basedOn w:val="a7"/>
    <w:rsid w:val="000F7BF5"/>
    <w:pPr>
      <w:widowControl w:val="0"/>
      <w:autoSpaceDE w:val="0"/>
      <w:autoSpaceDN w:val="0"/>
      <w:adjustRightInd w:val="0"/>
      <w:spacing w:after="0"/>
      <w:jc w:val="left"/>
    </w:pPr>
    <w:rPr>
      <w:sz w:val="24"/>
      <w:szCs w:val="24"/>
    </w:rPr>
  </w:style>
  <w:style w:type="paragraph" w:customStyle="1" w:styleId="Style3">
    <w:name w:val="Style3"/>
    <w:basedOn w:val="a7"/>
    <w:rsid w:val="000F7BF5"/>
    <w:pPr>
      <w:widowControl w:val="0"/>
      <w:autoSpaceDE w:val="0"/>
      <w:autoSpaceDN w:val="0"/>
      <w:adjustRightInd w:val="0"/>
      <w:spacing w:after="0" w:line="274" w:lineRule="exact"/>
      <w:jc w:val="center"/>
    </w:pPr>
    <w:rPr>
      <w:sz w:val="24"/>
      <w:szCs w:val="24"/>
    </w:rPr>
  </w:style>
  <w:style w:type="paragraph" w:customStyle="1" w:styleId="Style4">
    <w:name w:val="Style4"/>
    <w:basedOn w:val="a7"/>
    <w:rsid w:val="000F7BF5"/>
    <w:pPr>
      <w:widowControl w:val="0"/>
      <w:autoSpaceDE w:val="0"/>
      <w:autoSpaceDN w:val="0"/>
      <w:adjustRightInd w:val="0"/>
      <w:spacing w:after="0"/>
      <w:jc w:val="left"/>
    </w:pPr>
    <w:rPr>
      <w:sz w:val="24"/>
      <w:szCs w:val="24"/>
    </w:rPr>
  </w:style>
  <w:style w:type="character" w:customStyle="1" w:styleId="FontStyle11">
    <w:name w:val="Font Style11"/>
    <w:rsid w:val="000F7BF5"/>
    <w:rPr>
      <w:rFonts w:ascii="Times New Roman" w:hAnsi="Times New Roman" w:cs="Times New Roman"/>
      <w:b/>
      <w:bCs/>
      <w:i/>
      <w:iCs/>
      <w:color w:val="000000"/>
      <w:spacing w:val="-10"/>
      <w:sz w:val="10"/>
      <w:szCs w:val="10"/>
    </w:rPr>
  </w:style>
  <w:style w:type="character" w:customStyle="1" w:styleId="FontStyle12">
    <w:name w:val="Font Style12"/>
    <w:rsid w:val="000F7BF5"/>
    <w:rPr>
      <w:rFonts w:ascii="Times New Roman" w:hAnsi="Times New Roman" w:cs="Times New Roman"/>
      <w:b/>
      <w:bCs/>
      <w:color w:val="000000"/>
      <w:sz w:val="10"/>
      <w:szCs w:val="10"/>
    </w:rPr>
  </w:style>
  <w:style w:type="character" w:customStyle="1" w:styleId="FontStyle13">
    <w:name w:val="Font Style13"/>
    <w:rsid w:val="000F7BF5"/>
    <w:rPr>
      <w:rFonts w:ascii="Times New Roman" w:hAnsi="Times New Roman" w:cs="Times New Roman"/>
      <w:color w:val="000000"/>
      <w:sz w:val="22"/>
      <w:szCs w:val="22"/>
    </w:rPr>
  </w:style>
  <w:style w:type="paragraph" w:customStyle="1" w:styleId="Normal12pt">
    <w:name w:val="Normal + 12 pt"/>
    <w:aliases w:val="Первая строка:Обычный+12pt"/>
    <w:basedOn w:val="a7"/>
    <w:link w:val="Normal12pt12pt"/>
    <w:rsid w:val="000F7BF5"/>
    <w:pPr>
      <w:widowControl w:val="0"/>
      <w:spacing w:after="0"/>
      <w:ind w:firstLine="567"/>
    </w:pPr>
    <w:rPr>
      <w:snapToGrid w:val="0"/>
      <w:sz w:val="24"/>
      <w:szCs w:val="24"/>
      <w:lang w:val="x-none" w:eastAsia="x-none"/>
    </w:rPr>
  </w:style>
  <w:style w:type="character" w:customStyle="1" w:styleId="Normal12pt12pt">
    <w:name w:val="Normal + 12 pt;Первая строка:Обычный+12pt Знак"/>
    <w:link w:val="Normal12pt"/>
    <w:rsid w:val="000F7BF5"/>
    <w:rPr>
      <w:snapToGrid w:val="0"/>
      <w:sz w:val="24"/>
      <w:szCs w:val="24"/>
    </w:rPr>
  </w:style>
  <w:style w:type="character" w:customStyle="1" w:styleId="apple-style-span">
    <w:name w:val="apple-style-span"/>
    <w:rsid w:val="000F7BF5"/>
    <w:rPr>
      <w:rFonts w:cs="Times New Roman"/>
    </w:rPr>
  </w:style>
  <w:style w:type="paragraph" w:customStyle="1" w:styleId="2f6">
    <w:name w:val="Основной текст2"/>
    <w:basedOn w:val="a7"/>
    <w:rsid w:val="000F7BF5"/>
    <w:pPr>
      <w:shd w:val="clear" w:color="auto" w:fill="FFFFFF"/>
      <w:spacing w:before="240" w:after="240" w:line="324" w:lineRule="exact"/>
    </w:pPr>
    <w:rPr>
      <w:sz w:val="26"/>
      <w:szCs w:val="26"/>
    </w:rPr>
  </w:style>
  <w:style w:type="character" w:customStyle="1" w:styleId="affffff9">
    <w:name w:val="Основной текст + Полужирный"/>
    <w:rsid w:val="000F7BF5"/>
    <w:rPr>
      <w:rFonts w:ascii="Times New Roman" w:hAnsi="Times New Roman" w:cs="Times New Roman"/>
      <w:b/>
      <w:bCs/>
      <w:spacing w:val="0"/>
      <w:sz w:val="26"/>
      <w:szCs w:val="26"/>
      <w:shd w:val="clear" w:color="auto" w:fill="FFFFFF"/>
    </w:rPr>
  </w:style>
  <w:style w:type="numbering" w:customStyle="1" w:styleId="82">
    <w:name w:val="Нет списка8"/>
    <w:next w:val="aa"/>
    <w:uiPriority w:val="99"/>
    <w:semiHidden/>
    <w:unhideWhenUsed/>
    <w:rsid w:val="00AA0F3D"/>
  </w:style>
  <w:style w:type="character" w:customStyle="1" w:styleId="WW8Num4z0">
    <w:name w:val="WW8Num4z0"/>
    <w:rsid w:val="00AA0F3D"/>
    <w:rPr>
      <w:rFonts w:ascii="Symbol" w:hAnsi="Symbol" w:cs="Symbol"/>
    </w:rPr>
  </w:style>
  <w:style w:type="character" w:customStyle="1" w:styleId="WW8Num5z0">
    <w:name w:val="WW8Num5z0"/>
    <w:rsid w:val="00AA0F3D"/>
    <w:rPr>
      <w:rFonts w:ascii="Symbol" w:hAnsi="Symbol" w:cs="Symbol"/>
    </w:rPr>
  </w:style>
  <w:style w:type="character" w:customStyle="1" w:styleId="WW8Num6z0">
    <w:name w:val="WW8Num6z0"/>
    <w:rsid w:val="00AA0F3D"/>
    <w:rPr>
      <w:rFonts w:ascii="Symbol" w:hAnsi="Symbol" w:cs="Symbol"/>
    </w:rPr>
  </w:style>
  <w:style w:type="character" w:customStyle="1" w:styleId="WW8Num7z0">
    <w:name w:val="WW8Num7z0"/>
    <w:rsid w:val="00AA0F3D"/>
    <w:rPr>
      <w:rFonts w:ascii="Symbol" w:hAnsi="Symbol" w:cs="Symbol"/>
    </w:rPr>
  </w:style>
  <w:style w:type="character" w:customStyle="1" w:styleId="WW8Num10z0">
    <w:name w:val="WW8Num10z0"/>
    <w:rsid w:val="00AA0F3D"/>
    <w:rPr>
      <w:rFonts w:ascii="Times New Roman" w:eastAsia="Times New Roman" w:hAnsi="Times New Roman" w:cs="Times New Roman"/>
      <w:b/>
      <w:u w:val="none"/>
    </w:rPr>
  </w:style>
  <w:style w:type="character" w:customStyle="1" w:styleId="WW8Num12z0">
    <w:name w:val="WW8Num12z0"/>
    <w:rsid w:val="00AA0F3D"/>
    <w:rPr>
      <w:rFonts w:ascii="Times New Roman" w:hAnsi="Times New Roman"/>
      <w:b w:val="0"/>
      <w:i w:val="0"/>
      <w:sz w:val="24"/>
    </w:rPr>
  </w:style>
  <w:style w:type="character" w:customStyle="1" w:styleId="WW8Num12z1">
    <w:name w:val="WW8Num12z1"/>
    <w:rsid w:val="00AA0F3D"/>
    <w:rPr>
      <w:rFonts w:ascii="Times New Roman" w:eastAsia="Times New Roman" w:hAnsi="Times New Roman" w:cs="Times New Roman"/>
    </w:rPr>
  </w:style>
  <w:style w:type="character" w:customStyle="1" w:styleId="WW8Num17z0">
    <w:name w:val="WW8Num17z0"/>
    <w:rsid w:val="00AA0F3D"/>
    <w:rPr>
      <w:b/>
      <w:bCs/>
      <w:i w:val="0"/>
      <w:iCs w:val="0"/>
      <w:caps w:val="0"/>
      <w:smallCaps w:val="0"/>
      <w:strike w:val="0"/>
      <w:dstrike w:val="0"/>
      <w:vanish w:val="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style>
  <w:style w:type="character" w:customStyle="1" w:styleId="WW8Num17z1">
    <w:name w:val="WW8Num17z1"/>
    <w:rsid w:val="00AA0F3D"/>
    <w:rPr>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7z2">
    <w:name w:val="WW8Num17z2"/>
    <w:rsid w:val="00AA0F3D"/>
    <w:rPr>
      <w:b w:val="0"/>
      <w:bCs w:val="0"/>
      <w:i w:val="0"/>
      <w:iCs w:val="0"/>
    </w:rPr>
  </w:style>
  <w:style w:type="character" w:customStyle="1" w:styleId="WW8Num17z3">
    <w:name w:val="WW8Num17z3"/>
    <w:rsid w:val="00AA0F3D"/>
    <w:rPr>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0z0">
    <w:name w:val="WW8Num20z0"/>
    <w:rsid w:val="00AA0F3D"/>
    <w:rPr>
      <w:rFonts w:ascii="Times New Roman" w:hAnsi="Times New Roman" w:cs="Times New Roman"/>
    </w:rPr>
  </w:style>
  <w:style w:type="character" w:customStyle="1" w:styleId="WW8Num21z0">
    <w:name w:val="WW8Num21z0"/>
    <w:rsid w:val="00AA0F3D"/>
    <w:rPr>
      <w:b/>
      <w:i w:val="0"/>
      <w:color w:val="auto"/>
      <w:sz w:val="24"/>
    </w:rPr>
  </w:style>
  <w:style w:type="character" w:customStyle="1" w:styleId="WW8Num21z1">
    <w:name w:val="WW8Num21z1"/>
    <w:rsid w:val="00AA0F3D"/>
    <w:rPr>
      <w:b/>
      <w:i w:val="0"/>
      <w:color w:val="auto"/>
    </w:rPr>
  </w:style>
  <w:style w:type="character" w:customStyle="1" w:styleId="WW8Num23z0">
    <w:name w:val="WW8Num23z0"/>
    <w:rsid w:val="00AA0F3D"/>
    <w:rPr>
      <w:sz w:val="24"/>
      <w:szCs w:val="24"/>
    </w:rPr>
  </w:style>
  <w:style w:type="character" w:customStyle="1" w:styleId="WW8Num23z1">
    <w:name w:val="WW8Num23z1"/>
    <w:rsid w:val="00AA0F3D"/>
    <w:rPr>
      <w:rFonts w:ascii="Times New Roman" w:hAnsi="Times New Roman" w:cs="Times New Roman"/>
      <w:b/>
      <w:bCs/>
      <w:i w:val="0"/>
      <w:iCs w:val="0"/>
      <w:sz w:val="26"/>
      <w:szCs w:val="26"/>
    </w:rPr>
  </w:style>
  <w:style w:type="character" w:customStyle="1" w:styleId="WW8Num24z0">
    <w:name w:val="WW8Num24z0"/>
    <w:rsid w:val="00AA0F3D"/>
    <w:rPr>
      <w:sz w:val="32"/>
      <w:szCs w:val="32"/>
    </w:rPr>
  </w:style>
  <w:style w:type="character" w:customStyle="1" w:styleId="1c">
    <w:name w:val="Основной шрифт абзаца1"/>
    <w:rsid w:val="00AA0F3D"/>
  </w:style>
  <w:style w:type="character" w:customStyle="1" w:styleId="112">
    <w:name w:val="Заголовок 1 Знак1"/>
    <w:rsid w:val="00AA0F3D"/>
    <w:rPr>
      <w:rFonts w:ascii="Arial" w:hAnsi="Arial" w:cs="Arial"/>
      <w:b/>
      <w:bCs/>
      <w:kern w:val="1"/>
      <w:sz w:val="32"/>
      <w:szCs w:val="32"/>
    </w:rPr>
  </w:style>
  <w:style w:type="character" w:customStyle="1" w:styleId="1d">
    <w:name w:val="Знак примечания1"/>
    <w:rsid w:val="00AA0F3D"/>
    <w:rPr>
      <w:sz w:val="16"/>
      <w:szCs w:val="16"/>
    </w:rPr>
  </w:style>
  <w:style w:type="character" w:customStyle="1" w:styleId="FontStyle14">
    <w:name w:val="Font Style14"/>
    <w:rsid w:val="00AA0F3D"/>
    <w:rPr>
      <w:rFonts w:ascii="Times New Roman" w:hAnsi="Times New Roman" w:cs="Times New Roman"/>
      <w:sz w:val="22"/>
      <w:szCs w:val="22"/>
    </w:rPr>
  </w:style>
  <w:style w:type="character" w:customStyle="1" w:styleId="affffffa">
    <w:name w:val="Тема примечания Знак"/>
    <w:rsid w:val="00AA0F3D"/>
    <w:rPr>
      <w:b/>
      <w:bCs/>
    </w:rPr>
  </w:style>
  <w:style w:type="character" w:customStyle="1" w:styleId="affffffb">
    <w:name w:val="Текст ТД Знак"/>
    <w:rsid w:val="00AA0F3D"/>
    <w:rPr>
      <w:rFonts w:eastAsia="Calibri"/>
      <w:sz w:val="24"/>
      <w:szCs w:val="24"/>
    </w:rPr>
  </w:style>
  <w:style w:type="character" w:customStyle="1" w:styleId="affffffc">
    <w:name w:val="Символы концевой сноски"/>
    <w:rsid w:val="00AA0F3D"/>
  </w:style>
  <w:style w:type="character" w:customStyle="1" w:styleId="affffffd">
    <w:name w:val="Символ нумерации"/>
    <w:rsid w:val="00AA0F3D"/>
  </w:style>
  <w:style w:type="paragraph" w:styleId="affffffe">
    <w:name w:val="Title"/>
    <w:basedOn w:val="a7"/>
    <w:next w:val="aff5"/>
    <w:rsid w:val="00AA0F3D"/>
    <w:pPr>
      <w:keepNext/>
      <w:suppressAutoHyphens/>
      <w:spacing w:before="240" w:after="120"/>
      <w:jc w:val="left"/>
    </w:pPr>
    <w:rPr>
      <w:rFonts w:ascii="Arial" w:eastAsia="Arial Unicode MS" w:hAnsi="Arial" w:cs="Mangal"/>
      <w:sz w:val="28"/>
      <w:szCs w:val="28"/>
      <w:lang w:eastAsia="ar-SA"/>
    </w:rPr>
  </w:style>
  <w:style w:type="paragraph" w:customStyle="1" w:styleId="1e">
    <w:name w:val="Название1"/>
    <w:basedOn w:val="a7"/>
    <w:rsid w:val="00AA0F3D"/>
    <w:pPr>
      <w:suppressLineNumbers/>
      <w:suppressAutoHyphens/>
      <w:spacing w:before="120" w:after="120"/>
      <w:jc w:val="left"/>
    </w:pPr>
    <w:rPr>
      <w:rFonts w:ascii="Arial" w:hAnsi="Arial" w:cs="Mangal"/>
      <w:i/>
      <w:iCs/>
      <w:sz w:val="20"/>
      <w:szCs w:val="24"/>
      <w:lang w:eastAsia="ar-SA"/>
    </w:rPr>
  </w:style>
  <w:style w:type="paragraph" w:customStyle="1" w:styleId="1f">
    <w:name w:val="Указатель1"/>
    <w:basedOn w:val="a7"/>
    <w:rsid w:val="00AA0F3D"/>
    <w:pPr>
      <w:suppressLineNumbers/>
      <w:suppressAutoHyphens/>
      <w:spacing w:after="0"/>
      <w:jc w:val="left"/>
    </w:pPr>
    <w:rPr>
      <w:rFonts w:ascii="Arial" w:hAnsi="Arial" w:cs="Mangal"/>
      <w:sz w:val="24"/>
      <w:szCs w:val="24"/>
      <w:lang w:eastAsia="ar-SA"/>
    </w:rPr>
  </w:style>
  <w:style w:type="paragraph" w:customStyle="1" w:styleId="1f0">
    <w:name w:val="Текст1"/>
    <w:basedOn w:val="a7"/>
    <w:rsid w:val="00AA0F3D"/>
    <w:pPr>
      <w:suppressAutoHyphens/>
      <w:spacing w:after="0"/>
      <w:jc w:val="left"/>
    </w:pPr>
    <w:rPr>
      <w:rFonts w:ascii="Courier New" w:hAnsi="Courier New"/>
      <w:sz w:val="20"/>
      <w:szCs w:val="20"/>
      <w:lang w:val="x-none" w:eastAsia="ar-SA"/>
    </w:rPr>
  </w:style>
  <w:style w:type="character" w:customStyle="1" w:styleId="1f1">
    <w:name w:val="Нижний колонтитул Знак1"/>
    <w:rsid w:val="00AA0F3D"/>
    <w:rPr>
      <w:sz w:val="24"/>
      <w:szCs w:val="24"/>
      <w:lang w:val="x-none" w:eastAsia="ar-SA"/>
    </w:rPr>
  </w:style>
  <w:style w:type="character" w:customStyle="1" w:styleId="1f2">
    <w:name w:val="Верхний колонтитул Знак1"/>
    <w:rsid w:val="00AA0F3D"/>
    <w:rPr>
      <w:sz w:val="24"/>
      <w:szCs w:val="24"/>
      <w:lang w:val="x-none" w:eastAsia="ar-SA"/>
    </w:rPr>
  </w:style>
  <w:style w:type="paragraph" w:customStyle="1" w:styleId="22">
    <w:name w:val="Основной текст с отступом 22"/>
    <w:basedOn w:val="a7"/>
    <w:rsid w:val="00AA0F3D"/>
    <w:pPr>
      <w:numPr>
        <w:numId w:val="40"/>
      </w:numPr>
      <w:suppressAutoHyphens/>
      <w:spacing w:after="0"/>
      <w:ind w:left="0" w:firstLine="680"/>
    </w:pPr>
    <w:rPr>
      <w:sz w:val="28"/>
      <w:szCs w:val="20"/>
      <w:lang w:eastAsia="ar-SA"/>
    </w:rPr>
  </w:style>
  <w:style w:type="paragraph" w:customStyle="1" w:styleId="312">
    <w:name w:val="Основной текст с отступом 31"/>
    <w:basedOn w:val="a7"/>
    <w:rsid w:val="00AA0F3D"/>
    <w:pPr>
      <w:widowControl w:val="0"/>
      <w:tabs>
        <w:tab w:val="num" w:pos="432"/>
        <w:tab w:val="left" w:pos="720"/>
      </w:tabs>
      <w:suppressAutoHyphens/>
      <w:autoSpaceDE w:val="0"/>
      <w:spacing w:after="0"/>
      <w:ind w:firstLine="360"/>
    </w:pPr>
    <w:rPr>
      <w:i/>
      <w:iCs/>
      <w:sz w:val="28"/>
      <w:szCs w:val="24"/>
      <w:lang w:val="ru-RU" w:eastAsia="ar-SA"/>
    </w:rPr>
  </w:style>
  <w:style w:type="character" w:customStyle="1" w:styleId="1f3">
    <w:name w:val="Название Знак1"/>
    <w:rsid w:val="00AA0F3D"/>
    <w:rPr>
      <w:sz w:val="28"/>
      <w:szCs w:val="28"/>
      <w:lang w:eastAsia="ar-SA"/>
    </w:rPr>
  </w:style>
  <w:style w:type="character" w:customStyle="1" w:styleId="1f4">
    <w:name w:val="Текст выноски Знак1"/>
    <w:rsid w:val="00AA0F3D"/>
    <w:rPr>
      <w:rFonts w:ascii="Tahoma" w:hAnsi="Tahoma"/>
      <w:sz w:val="16"/>
      <w:szCs w:val="16"/>
      <w:lang w:val="x-none" w:eastAsia="ar-SA"/>
    </w:rPr>
  </w:style>
  <w:style w:type="character" w:customStyle="1" w:styleId="1f5">
    <w:name w:val="Основной текст с отступом Знак1"/>
    <w:rsid w:val="00AA0F3D"/>
    <w:rPr>
      <w:sz w:val="24"/>
      <w:szCs w:val="24"/>
      <w:lang w:eastAsia="ar-SA"/>
    </w:rPr>
  </w:style>
  <w:style w:type="paragraph" w:customStyle="1" w:styleId="210">
    <w:name w:val="Нумерованный список 21"/>
    <w:basedOn w:val="a7"/>
    <w:rsid w:val="00AA0F3D"/>
    <w:pPr>
      <w:numPr>
        <w:numId w:val="35"/>
      </w:numPr>
      <w:suppressAutoHyphens/>
      <w:spacing w:after="0"/>
      <w:jc w:val="left"/>
    </w:pPr>
    <w:rPr>
      <w:sz w:val="24"/>
      <w:szCs w:val="24"/>
      <w:lang w:eastAsia="ar-SA"/>
    </w:rPr>
  </w:style>
  <w:style w:type="character" w:customStyle="1" w:styleId="1f6">
    <w:name w:val="Текст сноски Знак1"/>
    <w:rsid w:val="00AA0F3D"/>
    <w:rPr>
      <w:lang w:eastAsia="ar-SA"/>
    </w:rPr>
  </w:style>
  <w:style w:type="paragraph" w:customStyle="1" w:styleId="215">
    <w:name w:val="Основной текст 21"/>
    <w:basedOn w:val="a7"/>
    <w:rsid w:val="00AA0F3D"/>
    <w:pPr>
      <w:suppressAutoHyphens/>
      <w:spacing w:after="120" w:line="480" w:lineRule="auto"/>
      <w:jc w:val="left"/>
    </w:pPr>
    <w:rPr>
      <w:sz w:val="24"/>
      <w:szCs w:val="24"/>
      <w:lang w:eastAsia="ar-SA"/>
    </w:rPr>
  </w:style>
  <w:style w:type="paragraph" w:customStyle="1" w:styleId="1f7">
    <w:name w:val="Маркированный список1"/>
    <w:basedOn w:val="a7"/>
    <w:rsid w:val="00AA0F3D"/>
    <w:pPr>
      <w:widowControl w:val="0"/>
      <w:suppressAutoHyphens/>
    </w:pPr>
    <w:rPr>
      <w:sz w:val="24"/>
      <w:szCs w:val="24"/>
      <w:lang w:eastAsia="ar-SA"/>
    </w:rPr>
  </w:style>
  <w:style w:type="paragraph" w:customStyle="1" w:styleId="21">
    <w:name w:val="Маркированный список 21"/>
    <w:basedOn w:val="a7"/>
    <w:rsid w:val="00AA0F3D"/>
    <w:pPr>
      <w:numPr>
        <w:numId w:val="30"/>
      </w:numPr>
      <w:suppressAutoHyphens/>
    </w:pPr>
    <w:rPr>
      <w:sz w:val="24"/>
      <w:szCs w:val="24"/>
      <w:lang w:eastAsia="ar-SA"/>
    </w:rPr>
  </w:style>
  <w:style w:type="paragraph" w:customStyle="1" w:styleId="310">
    <w:name w:val="Маркированный список 31"/>
    <w:basedOn w:val="a7"/>
    <w:rsid w:val="00AA0F3D"/>
    <w:pPr>
      <w:numPr>
        <w:numId w:val="29"/>
      </w:numPr>
      <w:suppressAutoHyphens/>
    </w:pPr>
    <w:rPr>
      <w:sz w:val="24"/>
      <w:szCs w:val="24"/>
      <w:lang w:eastAsia="ar-SA"/>
    </w:rPr>
  </w:style>
  <w:style w:type="paragraph" w:customStyle="1" w:styleId="410">
    <w:name w:val="Маркированный список 41"/>
    <w:basedOn w:val="a7"/>
    <w:rsid w:val="00AA0F3D"/>
    <w:pPr>
      <w:numPr>
        <w:numId w:val="28"/>
      </w:numPr>
      <w:suppressAutoHyphens/>
    </w:pPr>
    <w:rPr>
      <w:sz w:val="24"/>
      <w:szCs w:val="24"/>
      <w:lang w:eastAsia="ar-SA"/>
    </w:rPr>
  </w:style>
  <w:style w:type="paragraph" w:customStyle="1" w:styleId="51">
    <w:name w:val="Маркированный список 51"/>
    <w:basedOn w:val="a7"/>
    <w:rsid w:val="00AA0F3D"/>
    <w:pPr>
      <w:numPr>
        <w:numId w:val="27"/>
      </w:numPr>
      <w:suppressAutoHyphens/>
    </w:pPr>
    <w:rPr>
      <w:sz w:val="24"/>
      <w:szCs w:val="24"/>
      <w:lang w:eastAsia="ar-SA"/>
    </w:rPr>
  </w:style>
  <w:style w:type="paragraph" w:customStyle="1" w:styleId="1">
    <w:name w:val="Нумерованный список1"/>
    <w:basedOn w:val="a7"/>
    <w:rsid w:val="00AA0F3D"/>
    <w:pPr>
      <w:numPr>
        <w:numId w:val="31"/>
      </w:numPr>
      <w:suppressAutoHyphens/>
    </w:pPr>
    <w:rPr>
      <w:sz w:val="24"/>
      <w:szCs w:val="24"/>
      <w:lang w:eastAsia="ar-SA"/>
    </w:rPr>
  </w:style>
  <w:style w:type="paragraph" w:customStyle="1" w:styleId="31">
    <w:name w:val="Нумерованный список 31"/>
    <w:basedOn w:val="a7"/>
    <w:rsid w:val="00AA0F3D"/>
    <w:pPr>
      <w:numPr>
        <w:numId w:val="26"/>
      </w:numPr>
      <w:suppressAutoHyphens/>
    </w:pPr>
    <w:rPr>
      <w:sz w:val="24"/>
      <w:szCs w:val="24"/>
      <w:lang w:eastAsia="ar-SA"/>
    </w:rPr>
  </w:style>
  <w:style w:type="paragraph" w:customStyle="1" w:styleId="41">
    <w:name w:val="Нумерованный список 41"/>
    <w:basedOn w:val="a7"/>
    <w:rsid w:val="00AA0F3D"/>
    <w:pPr>
      <w:numPr>
        <w:numId w:val="25"/>
      </w:numPr>
      <w:suppressAutoHyphens/>
    </w:pPr>
    <w:rPr>
      <w:sz w:val="24"/>
      <w:szCs w:val="24"/>
      <w:lang w:eastAsia="ar-SA"/>
    </w:rPr>
  </w:style>
  <w:style w:type="paragraph" w:customStyle="1" w:styleId="510">
    <w:name w:val="Нумерованный список 51"/>
    <w:basedOn w:val="a7"/>
    <w:rsid w:val="00AA0F3D"/>
    <w:pPr>
      <w:tabs>
        <w:tab w:val="num" w:pos="1492"/>
      </w:tabs>
      <w:suppressAutoHyphens/>
      <w:ind w:left="1492" w:hanging="360"/>
    </w:pPr>
    <w:rPr>
      <w:sz w:val="24"/>
      <w:szCs w:val="24"/>
      <w:lang w:eastAsia="ar-SA"/>
    </w:rPr>
  </w:style>
  <w:style w:type="paragraph" w:customStyle="1" w:styleId="1f8">
    <w:name w:val="Дата1"/>
    <w:basedOn w:val="a7"/>
    <w:next w:val="a7"/>
    <w:rsid w:val="00AA0F3D"/>
    <w:pPr>
      <w:suppressAutoHyphens/>
    </w:pPr>
    <w:rPr>
      <w:sz w:val="24"/>
      <w:szCs w:val="24"/>
      <w:lang w:eastAsia="ar-SA"/>
    </w:rPr>
  </w:style>
  <w:style w:type="paragraph" w:customStyle="1" w:styleId="1f9">
    <w:name w:val="Цитата1"/>
    <w:basedOn w:val="a7"/>
    <w:rsid w:val="00AA0F3D"/>
    <w:pPr>
      <w:suppressAutoHyphens/>
      <w:spacing w:after="120"/>
      <w:ind w:left="1440" w:right="1440"/>
    </w:pPr>
    <w:rPr>
      <w:sz w:val="24"/>
      <w:szCs w:val="24"/>
      <w:lang w:eastAsia="ar-SA"/>
    </w:rPr>
  </w:style>
  <w:style w:type="paragraph" w:customStyle="1" w:styleId="1fa">
    <w:name w:val="Заголовок записки1"/>
    <w:basedOn w:val="a7"/>
    <w:next w:val="a7"/>
    <w:rsid w:val="00AA0F3D"/>
    <w:pPr>
      <w:suppressAutoHyphens/>
    </w:pPr>
    <w:rPr>
      <w:sz w:val="24"/>
      <w:szCs w:val="24"/>
      <w:lang w:eastAsia="ar-SA"/>
    </w:rPr>
  </w:style>
  <w:style w:type="paragraph" w:customStyle="1" w:styleId="1fb">
    <w:name w:val="Красная строка1"/>
    <w:basedOn w:val="aff5"/>
    <w:rsid w:val="00AA0F3D"/>
    <w:pPr>
      <w:ind w:firstLine="210"/>
    </w:pPr>
    <w:rPr>
      <w:lang w:eastAsia="ar-SA"/>
    </w:rPr>
  </w:style>
  <w:style w:type="paragraph" w:customStyle="1" w:styleId="216">
    <w:name w:val="Красная строка 21"/>
    <w:basedOn w:val="215"/>
    <w:rsid w:val="00AA0F3D"/>
    <w:pPr>
      <w:spacing w:line="240" w:lineRule="auto"/>
      <w:ind w:left="283" w:firstLine="210"/>
      <w:jc w:val="both"/>
    </w:pPr>
  </w:style>
  <w:style w:type="paragraph" w:customStyle="1" w:styleId="1fc">
    <w:name w:val="Обычный отступ1"/>
    <w:basedOn w:val="a7"/>
    <w:rsid w:val="00AA0F3D"/>
    <w:pPr>
      <w:suppressAutoHyphens/>
      <w:ind w:left="708"/>
    </w:pPr>
    <w:rPr>
      <w:sz w:val="24"/>
      <w:szCs w:val="24"/>
      <w:lang w:eastAsia="ar-SA"/>
    </w:rPr>
  </w:style>
  <w:style w:type="paragraph" w:customStyle="1" w:styleId="1fd">
    <w:name w:val="Приветствие1"/>
    <w:basedOn w:val="a7"/>
    <w:next w:val="a7"/>
    <w:rsid w:val="00AA0F3D"/>
    <w:pPr>
      <w:suppressAutoHyphens/>
    </w:pPr>
    <w:rPr>
      <w:sz w:val="24"/>
      <w:szCs w:val="24"/>
      <w:lang w:eastAsia="ar-SA"/>
    </w:rPr>
  </w:style>
  <w:style w:type="paragraph" w:customStyle="1" w:styleId="1fe">
    <w:name w:val="Продолжение списка1"/>
    <w:basedOn w:val="a7"/>
    <w:rsid w:val="00AA0F3D"/>
    <w:pPr>
      <w:suppressAutoHyphens/>
      <w:spacing w:after="120"/>
      <w:ind w:left="283"/>
    </w:pPr>
    <w:rPr>
      <w:sz w:val="24"/>
      <w:szCs w:val="24"/>
      <w:lang w:eastAsia="ar-SA"/>
    </w:rPr>
  </w:style>
  <w:style w:type="paragraph" w:customStyle="1" w:styleId="217">
    <w:name w:val="Продолжение списка 21"/>
    <w:basedOn w:val="a7"/>
    <w:rsid w:val="00AA0F3D"/>
    <w:pPr>
      <w:suppressAutoHyphens/>
      <w:spacing w:after="120"/>
      <w:ind w:left="566"/>
    </w:pPr>
    <w:rPr>
      <w:sz w:val="24"/>
      <w:szCs w:val="24"/>
      <w:lang w:eastAsia="ar-SA"/>
    </w:rPr>
  </w:style>
  <w:style w:type="paragraph" w:customStyle="1" w:styleId="313">
    <w:name w:val="Продолжение списка 31"/>
    <w:basedOn w:val="a7"/>
    <w:rsid w:val="00AA0F3D"/>
    <w:pPr>
      <w:suppressAutoHyphens/>
      <w:spacing w:after="120"/>
      <w:ind w:left="849"/>
    </w:pPr>
    <w:rPr>
      <w:sz w:val="24"/>
      <w:szCs w:val="24"/>
      <w:lang w:eastAsia="ar-SA"/>
    </w:rPr>
  </w:style>
  <w:style w:type="paragraph" w:customStyle="1" w:styleId="411">
    <w:name w:val="Продолжение списка 41"/>
    <w:basedOn w:val="a7"/>
    <w:rsid w:val="00AA0F3D"/>
    <w:pPr>
      <w:suppressAutoHyphens/>
      <w:spacing w:after="120"/>
      <w:ind w:left="1132"/>
    </w:pPr>
    <w:rPr>
      <w:sz w:val="24"/>
      <w:szCs w:val="24"/>
      <w:lang w:eastAsia="ar-SA"/>
    </w:rPr>
  </w:style>
  <w:style w:type="paragraph" w:customStyle="1" w:styleId="511">
    <w:name w:val="Продолжение списка 51"/>
    <w:basedOn w:val="a7"/>
    <w:rsid w:val="00AA0F3D"/>
    <w:pPr>
      <w:suppressAutoHyphens/>
      <w:spacing w:after="120"/>
      <w:ind w:left="1415"/>
    </w:pPr>
    <w:rPr>
      <w:sz w:val="24"/>
      <w:szCs w:val="24"/>
      <w:lang w:eastAsia="ar-SA"/>
    </w:rPr>
  </w:style>
  <w:style w:type="paragraph" w:customStyle="1" w:styleId="1ff">
    <w:name w:val="Прощание1"/>
    <w:basedOn w:val="a7"/>
    <w:rsid w:val="00AA0F3D"/>
    <w:pPr>
      <w:suppressAutoHyphens/>
      <w:ind w:left="4252"/>
    </w:pPr>
    <w:rPr>
      <w:sz w:val="24"/>
      <w:szCs w:val="24"/>
      <w:lang w:eastAsia="ar-SA"/>
    </w:rPr>
  </w:style>
  <w:style w:type="paragraph" w:customStyle="1" w:styleId="220">
    <w:name w:val="Список 22"/>
    <w:basedOn w:val="a7"/>
    <w:rsid w:val="00AA0F3D"/>
    <w:pPr>
      <w:suppressAutoHyphens/>
      <w:ind w:left="566" w:hanging="283"/>
    </w:pPr>
    <w:rPr>
      <w:sz w:val="24"/>
      <w:szCs w:val="24"/>
      <w:lang w:eastAsia="ar-SA"/>
    </w:rPr>
  </w:style>
  <w:style w:type="paragraph" w:customStyle="1" w:styleId="314">
    <w:name w:val="Список 31"/>
    <w:basedOn w:val="a7"/>
    <w:rsid w:val="00AA0F3D"/>
    <w:pPr>
      <w:suppressAutoHyphens/>
      <w:ind w:left="849" w:hanging="283"/>
    </w:pPr>
    <w:rPr>
      <w:sz w:val="24"/>
      <w:szCs w:val="24"/>
      <w:lang w:eastAsia="ar-SA"/>
    </w:rPr>
  </w:style>
  <w:style w:type="paragraph" w:customStyle="1" w:styleId="412">
    <w:name w:val="Список 41"/>
    <w:basedOn w:val="a7"/>
    <w:rsid w:val="00AA0F3D"/>
    <w:pPr>
      <w:suppressAutoHyphens/>
      <w:ind w:left="1132" w:hanging="283"/>
    </w:pPr>
    <w:rPr>
      <w:sz w:val="24"/>
      <w:szCs w:val="24"/>
      <w:lang w:eastAsia="ar-SA"/>
    </w:rPr>
  </w:style>
  <w:style w:type="paragraph" w:customStyle="1" w:styleId="512">
    <w:name w:val="Список 51"/>
    <w:basedOn w:val="a7"/>
    <w:rsid w:val="00AA0F3D"/>
    <w:pPr>
      <w:suppressAutoHyphens/>
      <w:ind w:left="1415" w:hanging="283"/>
    </w:pPr>
    <w:rPr>
      <w:sz w:val="24"/>
      <w:szCs w:val="24"/>
      <w:lang w:eastAsia="ar-SA"/>
    </w:rPr>
  </w:style>
  <w:style w:type="paragraph" w:customStyle="1" w:styleId="1ff0">
    <w:name w:val="Шапка1"/>
    <w:basedOn w:val="a7"/>
    <w:rsid w:val="00AA0F3D"/>
    <w:pPr>
      <w:pBdr>
        <w:top w:val="single" w:sz="4" w:space="1" w:color="000000"/>
        <w:left w:val="single" w:sz="4" w:space="1" w:color="000000"/>
        <w:bottom w:val="single" w:sz="4" w:space="1" w:color="000000"/>
        <w:right w:val="single" w:sz="4" w:space="1" w:color="000000"/>
      </w:pBdr>
      <w:shd w:val="clear" w:color="auto" w:fill="CCCCCC"/>
      <w:suppressAutoHyphens/>
      <w:ind w:left="1134" w:hanging="1134"/>
    </w:pPr>
    <w:rPr>
      <w:rFonts w:ascii="Arial" w:hAnsi="Arial" w:cs="Arial"/>
      <w:sz w:val="24"/>
      <w:szCs w:val="24"/>
      <w:lang w:eastAsia="ar-SA"/>
    </w:rPr>
  </w:style>
  <w:style w:type="paragraph" w:customStyle="1" w:styleId="1ff1">
    <w:name w:val="Текст примечания1"/>
    <w:basedOn w:val="a7"/>
    <w:rsid w:val="00AA0F3D"/>
    <w:pPr>
      <w:suppressAutoHyphens/>
    </w:pPr>
    <w:rPr>
      <w:sz w:val="20"/>
      <w:szCs w:val="20"/>
      <w:lang w:eastAsia="ar-SA"/>
    </w:rPr>
  </w:style>
  <w:style w:type="character" w:customStyle="1" w:styleId="1ff2">
    <w:name w:val="Текст примечания Знак1"/>
    <w:uiPriority w:val="99"/>
    <w:semiHidden/>
    <w:rsid w:val="00AA0F3D"/>
    <w:rPr>
      <w:lang w:eastAsia="ar-SA"/>
    </w:rPr>
  </w:style>
  <w:style w:type="character" w:customStyle="1" w:styleId="14">
    <w:name w:val="Тема примечания Знак1"/>
    <w:link w:val="af5"/>
    <w:rsid w:val="00AA0F3D"/>
    <w:rPr>
      <w:b/>
      <w:bCs/>
    </w:rPr>
  </w:style>
  <w:style w:type="paragraph" w:customStyle="1" w:styleId="1ff3">
    <w:name w:val="Схема документа1"/>
    <w:basedOn w:val="a7"/>
    <w:rsid w:val="00AA0F3D"/>
    <w:pPr>
      <w:shd w:val="clear" w:color="auto" w:fill="000080"/>
      <w:suppressAutoHyphens/>
    </w:pPr>
    <w:rPr>
      <w:rFonts w:ascii="Tahoma" w:hAnsi="Tahoma" w:cs="Tahoma"/>
      <w:sz w:val="20"/>
      <w:szCs w:val="20"/>
      <w:lang w:eastAsia="ar-SA"/>
    </w:rPr>
  </w:style>
  <w:style w:type="paragraph" w:customStyle="1" w:styleId="afffffff">
    <w:name w:val="договор"/>
    <w:basedOn w:val="a7"/>
    <w:rsid w:val="00AA0F3D"/>
    <w:pPr>
      <w:tabs>
        <w:tab w:val="right" w:pos="9923"/>
      </w:tabs>
      <w:suppressAutoHyphens/>
      <w:spacing w:after="0"/>
      <w:ind w:firstLine="284"/>
    </w:pPr>
    <w:rPr>
      <w:sz w:val="24"/>
      <w:szCs w:val="20"/>
      <w:lang w:eastAsia="ar-SA"/>
    </w:rPr>
  </w:style>
  <w:style w:type="paragraph" w:customStyle="1" w:styleId="FR1">
    <w:name w:val="FR1"/>
    <w:rsid w:val="00AA0F3D"/>
    <w:pPr>
      <w:widowControl w:val="0"/>
      <w:suppressAutoHyphens/>
      <w:autoSpaceDE w:val="0"/>
      <w:ind w:firstLine="420"/>
    </w:pPr>
    <w:rPr>
      <w:rFonts w:ascii="Arial" w:eastAsia="Arial" w:hAnsi="Arial" w:cs="Arial"/>
      <w:lang w:eastAsia="ar-SA"/>
    </w:rPr>
  </w:style>
  <w:style w:type="paragraph" w:customStyle="1" w:styleId="ConsPlusTitle">
    <w:name w:val="ConsPlusTitle"/>
    <w:rsid w:val="00AA0F3D"/>
    <w:pPr>
      <w:widowControl w:val="0"/>
      <w:suppressAutoHyphens/>
      <w:autoSpaceDE w:val="0"/>
    </w:pPr>
    <w:rPr>
      <w:rFonts w:ascii="Calibri" w:eastAsia="Arial" w:hAnsi="Calibri" w:cs="Calibri"/>
      <w:b/>
      <w:bCs/>
      <w:sz w:val="22"/>
      <w:szCs w:val="22"/>
      <w:lang w:eastAsia="ar-SA"/>
    </w:rPr>
  </w:style>
  <w:style w:type="paragraph" w:customStyle="1" w:styleId="Default">
    <w:name w:val="Default"/>
    <w:rsid w:val="00AA0F3D"/>
    <w:pPr>
      <w:suppressAutoHyphens/>
      <w:autoSpaceDE w:val="0"/>
    </w:pPr>
    <w:rPr>
      <w:rFonts w:eastAsia="Arial"/>
      <w:color w:val="000000"/>
      <w:sz w:val="24"/>
      <w:szCs w:val="24"/>
      <w:lang w:eastAsia="ar-SA"/>
    </w:rPr>
  </w:style>
  <w:style w:type="paragraph" w:customStyle="1" w:styleId="afffffff0">
    <w:name w:val="Знак Знак Знак Знак"/>
    <w:basedOn w:val="a7"/>
    <w:rsid w:val="00AA0F3D"/>
    <w:pPr>
      <w:suppressAutoHyphens/>
      <w:spacing w:after="0"/>
      <w:jc w:val="left"/>
    </w:pPr>
    <w:rPr>
      <w:rFonts w:ascii="Verdana" w:hAnsi="Verdana" w:cs="Verdana"/>
      <w:sz w:val="20"/>
      <w:szCs w:val="20"/>
      <w:lang w:val="en-US" w:eastAsia="ar-SA"/>
    </w:rPr>
  </w:style>
  <w:style w:type="paragraph" w:customStyle="1" w:styleId="afffffff1">
    <w:name w:val="Готовый"/>
    <w:basedOn w:val="a7"/>
    <w:rsid w:val="00AA0F3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after="0"/>
      <w:jc w:val="left"/>
    </w:pPr>
    <w:rPr>
      <w:rFonts w:ascii="Courier New" w:hAnsi="Courier New"/>
      <w:sz w:val="20"/>
      <w:szCs w:val="20"/>
      <w:lang w:eastAsia="ar-SA"/>
    </w:rPr>
  </w:style>
  <w:style w:type="paragraph" w:customStyle="1" w:styleId="a1">
    <w:name w:val="Текст ТД"/>
    <w:basedOn w:val="a7"/>
    <w:rsid w:val="00AA0F3D"/>
    <w:pPr>
      <w:numPr>
        <w:numId w:val="39"/>
      </w:numPr>
      <w:suppressAutoHyphens/>
      <w:autoSpaceDE w:val="0"/>
      <w:spacing w:after="200"/>
    </w:pPr>
    <w:rPr>
      <w:rFonts w:eastAsia="Calibri"/>
      <w:sz w:val="24"/>
      <w:szCs w:val="24"/>
      <w:lang w:eastAsia="ar-SA"/>
    </w:rPr>
  </w:style>
  <w:style w:type="paragraph" w:customStyle="1" w:styleId="ListParagraph">
    <w:name w:val="List Paragraph"/>
    <w:basedOn w:val="a7"/>
    <w:rsid w:val="00AA0F3D"/>
    <w:pPr>
      <w:suppressAutoHyphens/>
      <w:spacing w:after="200" w:line="276" w:lineRule="auto"/>
      <w:ind w:left="720"/>
      <w:jc w:val="left"/>
    </w:pPr>
    <w:rPr>
      <w:rFonts w:ascii="Calibri" w:hAnsi="Calibri"/>
      <w:lang w:eastAsia="ar-SA"/>
    </w:rPr>
  </w:style>
  <w:style w:type="paragraph" w:customStyle="1" w:styleId="afffffff2">
    <w:name w:val="Обычный + по ширине"/>
    <w:basedOn w:val="a7"/>
    <w:rsid w:val="00AA0F3D"/>
    <w:pPr>
      <w:suppressAutoHyphens/>
      <w:spacing w:after="0"/>
    </w:pPr>
    <w:rPr>
      <w:sz w:val="24"/>
      <w:szCs w:val="24"/>
      <w:lang w:eastAsia="ar-SA"/>
    </w:rPr>
  </w:style>
  <w:style w:type="paragraph" w:customStyle="1" w:styleId="afffffff3">
    <w:name w:val="Основной"/>
    <w:basedOn w:val="a7"/>
    <w:rsid w:val="00AA0F3D"/>
    <w:pPr>
      <w:keepLines/>
      <w:suppressAutoHyphens/>
      <w:spacing w:after="120"/>
      <w:ind w:firstLine="709"/>
    </w:pPr>
    <w:rPr>
      <w:sz w:val="28"/>
      <w:szCs w:val="20"/>
      <w:lang w:eastAsia="ar-SA"/>
    </w:rPr>
  </w:style>
  <w:style w:type="paragraph" w:customStyle="1" w:styleId="BodyTextIndent">
    <w:name w:val="Body Text Indent"/>
    <w:basedOn w:val="a7"/>
    <w:rsid w:val="00AA0F3D"/>
    <w:pPr>
      <w:suppressAutoHyphens/>
      <w:spacing w:after="0"/>
      <w:ind w:firstLine="709"/>
      <w:jc w:val="left"/>
    </w:pPr>
    <w:rPr>
      <w:sz w:val="28"/>
      <w:szCs w:val="28"/>
      <w:lang w:eastAsia="ar-SA"/>
    </w:rPr>
  </w:style>
  <w:style w:type="paragraph" w:customStyle="1" w:styleId="afffffff4">
    <w:name w:val="Содержимое врезки"/>
    <w:basedOn w:val="aff5"/>
    <w:rsid w:val="00AA0F3D"/>
    <w:pPr>
      <w:keepNext/>
      <w:suppressAutoHyphens/>
      <w:spacing w:after="0"/>
      <w:jc w:val="left"/>
    </w:pPr>
    <w:rPr>
      <w:b/>
      <w:sz w:val="32"/>
      <w:szCs w:val="20"/>
      <w:lang w:eastAsia="ar-SA"/>
    </w:rPr>
  </w:style>
  <w:style w:type="paragraph" w:customStyle="1" w:styleId="afffffff5">
    <w:name w:val="Заголовок таблицы"/>
    <w:basedOn w:val="afff9"/>
    <w:rsid w:val="00AA0F3D"/>
    <w:pPr>
      <w:widowControl/>
      <w:jc w:val="center"/>
    </w:pPr>
    <w:rPr>
      <w:rFonts w:eastAsia="Times New Roman"/>
      <w:b/>
      <w:bCs/>
      <w:kern w:val="0"/>
      <w:lang w:val="ru-RU" w:eastAsia="ar-SA"/>
    </w:rPr>
  </w:style>
  <w:style w:type="numbering" w:customStyle="1" w:styleId="92">
    <w:name w:val="Нет списка9"/>
    <w:next w:val="aa"/>
    <w:uiPriority w:val="99"/>
    <w:semiHidden/>
    <w:unhideWhenUsed/>
    <w:rsid w:val="00C0689C"/>
  </w:style>
  <w:style w:type="table" w:customStyle="1" w:styleId="58">
    <w:name w:val="Сетка таблицы5"/>
    <w:basedOn w:val="a9"/>
    <w:next w:val="af1"/>
    <w:uiPriority w:val="39"/>
    <w:rsid w:val="009E5B83"/>
    <w:pPr>
      <w:suppressAutoHyphens/>
    </w:pPr>
    <w:rPr>
      <w:rFonts w:ascii="Liberation Serif" w:eastAsia="Segoe UI" w:hAnsi="Liberation Serif" w:cs="Tahoma"/>
      <w:color w:val="000000"/>
      <w:sz w:val="24"/>
      <w:szCs w:val="24"/>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3014">
      <w:bodyDiv w:val="1"/>
      <w:marLeft w:val="0"/>
      <w:marRight w:val="0"/>
      <w:marTop w:val="0"/>
      <w:marBottom w:val="0"/>
      <w:divBdr>
        <w:top w:val="none" w:sz="0" w:space="0" w:color="auto"/>
        <w:left w:val="none" w:sz="0" w:space="0" w:color="auto"/>
        <w:bottom w:val="none" w:sz="0" w:space="0" w:color="auto"/>
        <w:right w:val="none" w:sz="0" w:space="0" w:color="auto"/>
      </w:divBdr>
    </w:div>
    <w:div w:id="63378152">
      <w:bodyDiv w:val="1"/>
      <w:marLeft w:val="0"/>
      <w:marRight w:val="0"/>
      <w:marTop w:val="0"/>
      <w:marBottom w:val="0"/>
      <w:divBdr>
        <w:top w:val="none" w:sz="0" w:space="0" w:color="auto"/>
        <w:left w:val="none" w:sz="0" w:space="0" w:color="auto"/>
        <w:bottom w:val="none" w:sz="0" w:space="0" w:color="auto"/>
        <w:right w:val="none" w:sz="0" w:space="0" w:color="auto"/>
      </w:divBdr>
    </w:div>
    <w:div w:id="151020964">
      <w:bodyDiv w:val="1"/>
      <w:marLeft w:val="0"/>
      <w:marRight w:val="0"/>
      <w:marTop w:val="0"/>
      <w:marBottom w:val="0"/>
      <w:divBdr>
        <w:top w:val="none" w:sz="0" w:space="0" w:color="auto"/>
        <w:left w:val="none" w:sz="0" w:space="0" w:color="auto"/>
        <w:bottom w:val="none" w:sz="0" w:space="0" w:color="auto"/>
        <w:right w:val="none" w:sz="0" w:space="0" w:color="auto"/>
      </w:divBdr>
    </w:div>
    <w:div w:id="221261663">
      <w:bodyDiv w:val="1"/>
      <w:marLeft w:val="0"/>
      <w:marRight w:val="0"/>
      <w:marTop w:val="0"/>
      <w:marBottom w:val="0"/>
      <w:divBdr>
        <w:top w:val="none" w:sz="0" w:space="0" w:color="auto"/>
        <w:left w:val="none" w:sz="0" w:space="0" w:color="auto"/>
        <w:bottom w:val="none" w:sz="0" w:space="0" w:color="auto"/>
        <w:right w:val="none" w:sz="0" w:space="0" w:color="auto"/>
      </w:divBdr>
    </w:div>
    <w:div w:id="350644822">
      <w:bodyDiv w:val="1"/>
      <w:marLeft w:val="0"/>
      <w:marRight w:val="0"/>
      <w:marTop w:val="0"/>
      <w:marBottom w:val="0"/>
      <w:divBdr>
        <w:top w:val="none" w:sz="0" w:space="0" w:color="auto"/>
        <w:left w:val="none" w:sz="0" w:space="0" w:color="auto"/>
        <w:bottom w:val="none" w:sz="0" w:space="0" w:color="auto"/>
        <w:right w:val="none" w:sz="0" w:space="0" w:color="auto"/>
      </w:divBdr>
    </w:div>
    <w:div w:id="626546459">
      <w:bodyDiv w:val="1"/>
      <w:marLeft w:val="0"/>
      <w:marRight w:val="0"/>
      <w:marTop w:val="0"/>
      <w:marBottom w:val="0"/>
      <w:divBdr>
        <w:top w:val="none" w:sz="0" w:space="0" w:color="auto"/>
        <w:left w:val="none" w:sz="0" w:space="0" w:color="auto"/>
        <w:bottom w:val="none" w:sz="0" w:space="0" w:color="auto"/>
        <w:right w:val="none" w:sz="0" w:space="0" w:color="auto"/>
      </w:divBdr>
    </w:div>
    <w:div w:id="648749535">
      <w:bodyDiv w:val="1"/>
      <w:marLeft w:val="0"/>
      <w:marRight w:val="0"/>
      <w:marTop w:val="0"/>
      <w:marBottom w:val="0"/>
      <w:divBdr>
        <w:top w:val="none" w:sz="0" w:space="0" w:color="auto"/>
        <w:left w:val="none" w:sz="0" w:space="0" w:color="auto"/>
        <w:bottom w:val="none" w:sz="0" w:space="0" w:color="auto"/>
        <w:right w:val="none" w:sz="0" w:space="0" w:color="auto"/>
      </w:divBdr>
    </w:div>
    <w:div w:id="700935620">
      <w:bodyDiv w:val="1"/>
      <w:marLeft w:val="0"/>
      <w:marRight w:val="0"/>
      <w:marTop w:val="0"/>
      <w:marBottom w:val="0"/>
      <w:divBdr>
        <w:top w:val="none" w:sz="0" w:space="0" w:color="auto"/>
        <w:left w:val="none" w:sz="0" w:space="0" w:color="auto"/>
        <w:bottom w:val="none" w:sz="0" w:space="0" w:color="auto"/>
        <w:right w:val="none" w:sz="0" w:space="0" w:color="auto"/>
      </w:divBdr>
    </w:div>
    <w:div w:id="819422770">
      <w:bodyDiv w:val="1"/>
      <w:marLeft w:val="0"/>
      <w:marRight w:val="0"/>
      <w:marTop w:val="0"/>
      <w:marBottom w:val="0"/>
      <w:divBdr>
        <w:top w:val="none" w:sz="0" w:space="0" w:color="auto"/>
        <w:left w:val="none" w:sz="0" w:space="0" w:color="auto"/>
        <w:bottom w:val="none" w:sz="0" w:space="0" w:color="auto"/>
        <w:right w:val="none" w:sz="0" w:space="0" w:color="auto"/>
      </w:divBdr>
    </w:div>
    <w:div w:id="919755624">
      <w:bodyDiv w:val="1"/>
      <w:marLeft w:val="0"/>
      <w:marRight w:val="0"/>
      <w:marTop w:val="0"/>
      <w:marBottom w:val="0"/>
      <w:divBdr>
        <w:top w:val="none" w:sz="0" w:space="0" w:color="auto"/>
        <w:left w:val="none" w:sz="0" w:space="0" w:color="auto"/>
        <w:bottom w:val="none" w:sz="0" w:space="0" w:color="auto"/>
        <w:right w:val="none" w:sz="0" w:space="0" w:color="auto"/>
      </w:divBdr>
    </w:div>
    <w:div w:id="1120687471">
      <w:bodyDiv w:val="1"/>
      <w:marLeft w:val="0"/>
      <w:marRight w:val="0"/>
      <w:marTop w:val="0"/>
      <w:marBottom w:val="0"/>
      <w:divBdr>
        <w:top w:val="none" w:sz="0" w:space="0" w:color="auto"/>
        <w:left w:val="none" w:sz="0" w:space="0" w:color="auto"/>
        <w:bottom w:val="none" w:sz="0" w:space="0" w:color="auto"/>
        <w:right w:val="none" w:sz="0" w:space="0" w:color="auto"/>
      </w:divBdr>
    </w:div>
    <w:div w:id="1144930329">
      <w:bodyDiv w:val="1"/>
      <w:marLeft w:val="0"/>
      <w:marRight w:val="0"/>
      <w:marTop w:val="0"/>
      <w:marBottom w:val="0"/>
      <w:divBdr>
        <w:top w:val="none" w:sz="0" w:space="0" w:color="auto"/>
        <w:left w:val="none" w:sz="0" w:space="0" w:color="auto"/>
        <w:bottom w:val="none" w:sz="0" w:space="0" w:color="auto"/>
        <w:right w:val="none" w:sz="0" w:space="0" w:color="auto"/>
      </w:divBdr>
    </w:div>
    <w:div w:id="1156186607">
      <w:bodyDiv w:val="1"/>
      <w:marLeft w:val="0"/>
      <w:marRight w:val="0"/>
      <w:marTop w:val="0"/>
      <w:marBottom w:val="0"/>
      <w:divBdr>
        <w:top w:val="none" w:sz="0" w:space="0" w:color="auto"/>
        <w:left w:val="none" w:sz="0" w:space="0" w:color="auto"/>
        <w:bottom w:val="none" w:sz="0" w:space="0" w:color="auto"/>
        <w:right w:val="none" w:sz="0" w:space="0" w:color="auto"/>
      </w:divBdr>
    </w:div>
    <w:div w:id="1158496283">
      <w:bodyDiv w:val="1"/>
      <w:marLeft w:val="0"/>
      <w:marRight w:val="0"/>
      <w:marTop w:val="0"/>
      <w:marBottom w:val="0"/>
      <w:divBdr>
        <w:top w:val="none" w:sz="0" w:space="0" w:color="auto"/>
        <w:left w:val="none" w:sz="0" w:space="0" w:color="auto"/>
        <w:bottom w:val="none" w:sz="0" w:space="0" w:color="auto"/>
        <w:right w:val="none" w:sz="0" w:space="0" w:color="auto"/>
      </w:divBdr>
    </w:div>
    <w:div w:id="1167356924">
      <w:bodyDiv w:val="1"/>
      <w:marLeft w:val="0"/>
      <w:marRight w:val="0"/>
      <w:marTop w:val="0"/>
      <w:marBottom w:val="0"/>
      <w:divBdr>
        <w:top w:val="none" w:sz="0" w:space="0" w:color="auto"/>
        <w:left w:val="none" w:sz="0" w:space="0" w:color="auto"/>
        <w:bottom w:val="none" w:sz="0" w:space="0" w:color="auto"/>
        <w:right w:val="none" w:sz="0" w:space="0" w:color="auto"/>
      </w:divBdr>
    </w:div>
    <w:div w:id="1189221953">
      <w:bodyDiv w:val="1"/>
      <w:marLeft w:val="0"/>
      <w:marRight w:val="0"/>
      <w:marTop w:val="0"/>
      <w:marBottom w:val="0"/>
      <w:divBdr>
        <w:top w:val="none" w:sz="0" w:space="0" w:color="auto"/>
        <w:left w:val="none" w:sz="0" w:space="0" w:color="auto"/>
        <w:bottom w:val="none" w:sz="0" w:space="0" w:color="auto"/>
        <w:right w:val="none" w:sz="0" w:space="0" w:color="auto"/>
      </w:divBdr>
    </w:div>
    <w:div w:id="1196654439">
      <w:bodyDiv w:val="1"/>
      <w:marLeft w:val="0"/>
      <w:marRight w:val="0"/>
      <w:marTop w:val="0"/>
      <w:marBottom w:val="0"/>
      <w:divBdr>
        <w:top w:val="none" w:sz="0" w:space="0" w:color="auto"/>
        <w:left w:val="none" w:sz="0" w:space="0" w:color="auto"/>
        <w:bottom w:val="none" w:sz="0" w:space="0" w:color="auto"/>
        <w:right w:val="none" w:sz="0" w:space="0" w:color="auto"/>
      </w:divBdr>
    </w:div>
    <w:div w:id="1256549253">
      <w:bodyDiv w:val="1"/>
      <w:marLeft w:val="0"/>
      <w:marRight w:val="0"/>
      <w:marTop w:val="0"/>
      <w:marBottom w:val="0"/>
      <w:divBdr>
        <w:top w:val="none" w:sz="0" w:space="0" w:color="auto"/>
        <w:left w:val="none" w:sz="0" w:space="0" w:color="auto"/>
        <w:bottom w:val="none" w:sz="0" w:space="0" w:color="auto"/>
        <w:right w:val="none" w:sz="0" w:space="0" w:color="auto"/>
      </w:divBdr>
    </w:div>
    <w:div w:id="1262907652">
      <w:bodyDiv w:val="1"/>
      <w:marLeft w:val="0"/>
      <w:marRight w:val="0"/>
      <w:marTop w:val="0"/>
      <w:marBottom w:val="0"/>
      <w:divBdr>
        <w:top w:val="none" w:sz="0" w:space="0" w:color="auto"/>
        <w:left w:val="none" w:sz="0" w:space="0" w:color="auto"/>
        <w:bottom w:val="none" w:sz="0" w:space="0" w:color="auto"/>
        <w:right w:val="none" w:sz="0" w:space="0" w:color="auto"/>
      </w:divBdr>
    </w:div>
    <w:div w:id="1286539535">
      <w:bodyDiv w:val="1"/>
      <w:marLeft w:val="0"/>
      <w:marRight w:val="0"/>
      <w:marTop w:val="0"/>
      <w:marBottom w:val="0"/>
      <w:divBdr>
        <w:top w:val="none" w:sz="0" w:space="0" w:color="auto"/>
        <w:left w:val="none" w:sz="0" w:space="0" w:color="auto"/>
        <w:bottom w:val="none" w:sz="0" w:space="0" w:color="auto"/>
        <w:right w:val="none" w:sz="0" w:space="0" w:color="auto"/>
      </w:divBdr>
    </w:div>
    <w:div w:id="1305233496">
      <w:bodyDiv w:val="1"/>
      <w:marLeft w:val="0"/>
      <w:marRight w:val="0"/>
      <w:marTop w:val="0"/>
      <w:marBottom w:val="0"/>
      <w:divBdr>
        <w:top w:val="none" w:sz="0" w:space="0" w:color="auto"/>
        <w:left w:val="none" w:sz="0" w:space="0" w:color="auto"/>
        <w:bottom w:val="none" w:sz="0" w:space="0" w:color="auto"/>
        <w:right w:val="none" w:sz="0" w:space="0" w:color="auto"/>
      </w:divBdr>
    </w:div>
    <w:div w:id="1327779562">
      <w:bodyDiv w:val="1"/>
      <w:marLeft w:val="0"/>
      <w:marRight w:val="0"/>
      <w:marTop w:val="0"/>
      <w:marBottom w:val="0"/>
      <w:divBdr>
        <w:top w:val="none" w:sz="0" w:space="0" w:color="auto"/>
        <w:left w:val="none" w:sz="0" w:space="0" w:color="auto"/>
        <w:bottom w:val="none" w:sz="0" w:space="0" w:color="auto"/>
        <w:right w:val="none" w:sz="0" w:space="0" w:color="auto"/>
      </w:divBdr>
    </w:div>
    <w:div w:id="1341660003">
      <w:bodyDiv w:val="1"/>
      <w:marLeft w:val="0"/>
      <w:marRight w:val="0"/>
      <w:marTop w:val="0"/>
      <w:marBottom w:val="0"/>
      <w:divBdr>
        <w:top w:val="none" w:sz="0" w:space="0" w:color="auto"/>
        <w:left w:val="none" w:sz="0" w:space="0" w:color="auto"/>
        <w:bottom w:val="none" w:sz="0" w:space="0" w:color="auto"/>
        <w:right w:val="none" w:sz="0" w:space="0" w:color="auto"/>
      </w:divBdr>
    </w:div>
    <w:div w:id="1433164473">
      <w:bodyDiv w:val="1"/>
      <w:marLeft w:val="0"/>
      <w:marRight w:val="0"/>
      <w:marTop w:val="0"/>
      <w:marBottom w:val="0"/>
      <w:divBdr>
        <w:top w:val="none" w:sz="0" w:space="0" w:color="auto"/>
        <w:left w:val="none" w:sz="0" w:space="0" w:color="auto"/>
        <w:bottom w:val="none" w:sz="0" w:space="0" w:color="auto"/>
        <w:right w:val="none" w:sz="0" w:space="0" w:color="auto"/>
      </w:divBdr>
    </w:div>
    <w:div w:id="1470170188">
      <w:bodyDiv w:val="1"/>
      <w:marLeft w:val="0"/>
      <w:marRight w:val="0"/>
      <w:marTop w:val="0"/>
      <w:marBottom w:val="0"/>
      <w:divBdr>
        <w:top w:val="none" w:sz="0" w:space="0" w:color="auto"/>
        <w:left w:val="none" w:sz="0" w:space="0" w:color="auto"/>
        <w:bottom w:val="none" w:sz="0" w:space="0" w:color="auto"/>
        <w:right w:val="none" w:sz="0" w:space="0" w:color="auto"/>
      </w:divBdr>
    </w:div>
    <w:div w:id="1567568988">
      <w:bodyDiv w:val="1"/>
      <w:marLeft w:val="0"/>
      <w:marRight w:val="0"/>
      <w:marTop w:val="0"/>
      <w:marBottom w:val="0"/>
      <w:divBdr>
        <w:top w:val="none" w:sz="0" w:space="0" w:color="auto"/>
        <w:left w:val="none" w:sz="0" w:space="0" w:color="auto"/>
        <w:bottom w:val="none" w:sz="0" w:space="0" w:color="auto"/>
        <w:right w:val="none" w:sz="0" w:space="0" w:color="auto"/>
      </w:divBdr>
    </w:div>
    <w:div w:id="1612400321">
      <w:bodyDiv w:val="1"/>
      <w:marLeft w:val="0"/>
      <w:marRight w:val="0"/>
      <w:marTop w:val="0"/>
      <w:marBottom w:val="0"/>
      <w:divBdr>
        <w:top w:val="none" w:sz="0" w:space="0" w:color="auto"/>
        <w:left w:val="none" w:sz="0" w:space="0" w:color="auto"/>
        <w:bottom w:val="none" w:sz="0" w:space="0" w:color="auto"/>
        <w:right w:val="none" w:sz="0" w:space="0" w:color="auto"/>
      </w:divBdr>
    </w:div>
    <w:div w:id="1688942921">
      <w:bodyDiv w:val="1"/>
      <w:marLeft w:val="0"/>
      <w:marRight w:val="0"/>
      <w:marTop w:val="0"/>
      <w:marBottom w:val="0"/>
      <w:divBdr>
        <w:top w:val="none" w:sz="0" w:space="0" w:color="auto"/>
        <w:left w:val="none" w:sz="0" w:space="0" w:color="auto"/>
        <w:bottom w:val="none" w:sz="0" w:space="0" w:color="auto"/>
        <w:right w:val="none" w:sz="0" w:space="0" w:color="auto"/>
      </w:divBdr>
    </w:div>
    <w:div w:id="1701390189">
      <w:bodyDiv w:val="1"/>
      <w:marLeft w:val="0"/>
      <w:marRight w:val="0"/>
      <w:marTop w:val="0"/>
      <w:marBottom w:val="0"/>
      <w:divBdr>
        <w:top w:val="none" w:sz="0" w:space="0" w:color="auto"/>
        <w:left w:val="none" w:sz="0" w:space="0" w:color="auto"/>
        <w:bottom w:val="none" w:sz="0" w:space="0" w:color="auto"/>
        <w:right w:val="none" w:sz="0" w:space="0" w:color="auto"/>
      </w:divBdr>
    </w:div>
    <w:div w:id="1704094782">
      <w:bodyDiv w:val="1"/>
      <w:marLeft w:val="0"/>
      <w:marRight w:val="0"/>
      <w:marTop w:val="0"/>
      <w:marBottom w:val="0"/>
      <w:divBdr>
        <w:top w:val="none" w:sz="0" w:space="0" w:color="auto"/>
        <w:left w:val="none" w:sz="0" w:space="0" w:color="auto"/>
        <w:bottom w:val="none" w:sz="0" w:space="0" w:color="auto"/>
        <w:right w:val="none" w:sz="0" w:space="0" w:color="auto"/>
      </w:divBdr>
    </w:div>
    <w:div w:id="1715427840">
      <w:bodyDiv w:val="1"/>
      <w:marLeft w:val="0"/>
      <w:marRight w:val="0"/>
      <w:marTop w:val="0"/>
      <w:marBottom w:val="0"/>
      <w:divBdr>
        <w:top w:val="none" w:sz="0" w:space="0" w:color="auto"/>
        <w:left w:val="none" w:sz="0" w:space="0" w:color="auto"/>
        <w:bottom w:val="none" w:sz="0" w:space="0" w:color="auto"/>
        <w:right w:val="none" w:sz="0" w:space="0" w:color="auto"/>
      </w:divBdr>
    </w:div>
    <w:div w:id="1818062002">
      <w:bodyDiv w:val="1"/>
      <w:marLeft w:val="0"/>
      <w:marRight w:val="0"/>
      <w:marTop w:val="0"/>
      <w:marBottom w:val="0"/>
      <w:divBdr>
        <w:top w:val="none" w:sz="0" w:space="0" w:color="auto"/>
        <w:left w:val="none" w:sz="0" w:space="0" w:color="auto"/>
        <w:bottom w:val="none" w:sz="0" w:space="0" w:color="auto"/>
        <w:right w:val="none" w:sz="0" w:space="0" w:color="auto"/>
      </w:divBdr>
    </w:div>
    <w:div w:id="1831361756">
      <w:bodyDiv w:val="1"/>
      <w:marLeft w:val="0"/>
      <w:marRight w:val="0"/>
      <w:marTop w:val="0"/>
      <w:marBottom w:val="0"/>
      <w:divBdr>
        <w:top w:val="none" w:sz="0" w:space="0" w:color="auto"/>
        <w:left w:val="none" w:sz="0" w:space="0" w:color="auto"/>
        <w:bottom w:val="none" w:sz="0" w:space="0" w:color="auto"/>
        <w:right w:val="none" w:sz="0" w:space="0" w:color="auto"/>
      </w:divBdr>
    </w:div>
    <w:div w:id="1833913371">
      <w:bodyDiv w:val="1"/>
      <w:marLeft w:val="0"/>
      <w:marRight w:val="0"/>
      <w:marTop w:val="0"/>
      <w:marBottom w:val="0"/>
      <w:divBdr>
        <w:top w:val="none" w:sz="0" w:space="0" w:color="auto"/>
        <w:left w:val="none" w:sz="0" w:space="0" w:color="auto"/>
        <w:bottom w:val="none" w:sz="0" w:space="0" w:color="auto"/>
        <w:right w:val="none" w:sz="0" w:space="0" w:color="auto"/>
      </w:divBdr>
    </w:div>
    <w:div w:id="1856190408">
      <w:bodyDiv w:val="1"/>
      <w:marLeft w:val="0"/>
      <w:marRight w:val="0"/>
      <w:marTop w:val="0"/>
      <w:marBottom w:val="0"/>
      <w:divBdr>
        <w:top w:val="none" w:sz="0" w:space="0" w:color="auto"/>
        <w:left w:val="none" w:sz="0" w:space="0" w:color="auto"/>
        <w:bottom w:val="none" w:sz="0" w:space="0" w:color="auto"/>
        <w:right w:val="none" w:sz="0" w:space="0" w:color="auto"/>
      </w:divBdr>
    </w:div>
    <w:div w:id="1961836997">
      <w:bodyDiv w:val="1"/>
      <w:marLeft w:val="0"/>
      <w:marRight w:val="0"/>
      <w:marTop w:val="0"/>
      <w:marBottom w:val="0"/>
      <w:divBdr>
        <w:top w:val="none" w:sz="0" w:space="0" w:color="auto"/>
        <w:left w:val="none" w:sz="0" w:space="0" w:color="auto"/>
        <w:bottom w:val="none" w:sz="0" w:space="0" w:color="auto"/>
        <w:right w:val="none" w:sz="0" w:space="0" w:color="auto"/>
      </w:divBdr>
    </w:div>
    <w:div w:id="2034451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4168</Words>
  <Characters>23764</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rags</Company>
  <LinksUpToDate>false</LinksUpToDate>
  <CharactersWithSpaces>27877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vvdovina</dc:creator>
  <cp:keywords/>
  <cp:lastModifiedBy>Сергиенко</cp:lastModifiedBy>
  <cp:revision>2</cp:revision>
  <cp:lastPrinted>2017-11-15T12:00:00Z</cp:lastPrinted>
  <dcterms:created xsi:type="dcterms:W3CDTF">2024-07-08T10:09:00Z</dcterms:created>
  <dcterms:modified xsi:type="dcterms:W3CDTF">2024-07-08T10:09:00Z</dcterms:modified>
</cp:coreProperties>
</file>