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704D" w:rsidRPr="0080704D" w:rsidRDefault="0080704D" w:rsidP="0080704D">
      <w:pPr>
        <w:rPr>
          <w:sz w:val="20"/>
          <w:szCs w:val="20"/>
          <w:lang w:val="en-US"/>
        </w:rPr>
      </w:pPr>
      <w:bookmarkStart w:id="0" w:name="_Ref166247676"/>
      <w:bookmarkStart w:id="1" w:name="_Ref167094951"/>
      <w:bookmarkStart w:id="2" w:name="_Toc179112126"/>
      <w:bookmarkStart w:id="3" w:name="_Toc179199223"/>
    </w:p>
    <w:p w:rsidR="0080704D" w:rsidRPr="002A4778" w:rsidRDefault="0080704D" w:rsidP="0080704D">
      <w:pPr>
        <w:jc w:val="center"/>
        <w:rPr>
          <w:sz w:val="20"/>
          <w:szCs w:val="20"/>
        </w:rPr>
      </w:pPr>
    </w:p>
    <w:p w:rsidR="0080704D" w:rsidRPr="002A4778" w:rsidRDefault="0080704D" w:rsidP="0080704D">
      <w:pPr>
        <w:jc w:val="center"/>
        <w:rPr>
          <w:sz w:val="20"/>
          <w:szCs w:val="20"/>
        </w:rPr>
      </w:pPr>
    </w:p>
    <w:p w:rsidR="0080704D" w:rsidRPr="002A4778" w:rsidRDefault="0080704D" w:rsidP="0080704D">
      <w:pPr>
        <w:jc w:val="center"/>
        <w:rPr>
          <w:sz w:val="20"/>
          <w:szCs w:val="20"/>
        </w:rPr>
      </w:pPr>
    </w:p>
    <w:p w:rsidR="0080704D" w:rsidRPr="002A4778" w:rsidRDefault="0080704D" w:rsidP="0080704D">
      <w:pPr>
        <w:jc w:val="center"/>
        <w:rPr>
          <w:sz w:val="20"/>
          <w:szCs w:val="20"/>
        </w:rPr>
      </w:pPr>
    </w:p>
    <w:p w:rsidR="0080704D" w:rsidRPr="002A4778" w:rsidRDefault="0080704D" w:rsidP="0080704D">
      <w:pPr>
        <w:jc w:val="center"/>
        <w:rPr>
          <w:sz w:val="20"/>
          <w:szCs w:val="20"/>
        </w:rPr>
      </w:pPr>
    </w:p>
    <w:p w:rsidR="00C87697" w:rsidRPr="00843683" w:rsidRDefault="00C87697" w:rsidP="00C87697">
      <w:pPr>
        <w:autoSpaceDE w:val="0"/>
        <w:spacing w:after="0"/>
        <w:ind w:right="276" w:firstLine="567"/>
        <w:rPr>
          <w:sz w:val="20"/>
          <w:szCs w:val="20"/>
        </w:rPr>
      </w:pPr>
      <w:bookmarkStart w:id="4" w:name="_GoBack"/>
      <w:bookmarkEnd w:id="0"/>
      <w:bookmarkEnd w:id="1"/>
      <w:bookmarkEnd w:id="2"/>
      <w:bookmarkEnd w:id="3"/>
      <w:bookmarkEnd w:id="4"/>
      <w:r w:rsidRPr="00843683">
        <w:rPr>
          <w:b/>
          <w:sz w:val="20"/>
          <w:szCs w:val="20"/>
          <w:lang w:eastAsia="ar-SA"/>
        </w:rPr>
        <w:t xml:space="preserve">1. </w:t>
      </w:r>
      <w:r w:rsidRPr="00843683">
        <w:rPr>
          <w:b/>
          <w:bCs/>
          <w:sz w:val="20"/>
          <w:szCs w:val="20"/>
          <w:lang w:eastAsia="ar-SA"/>
        </w:rPr>
        <w:t xml:space="preserve">Объект закупки: </w:t>
      </w:r>
      <w:r w:rsidRPr="00C87697">
        <w:rPr>
          <w:bCs/>
          <w:i/>
          <w:sz w:val="20"/>
          <w:szCs w:val="20"/>
          <w:lang w:eastAsia="ar-SA"/>
        </w:rPr>
        <w:t xml:space="preserve">поставка </w:t>
      </w:r>
      <w:r w:rsidR="00ED4A01" w:rsidRPr="00ED4A01">
        <w:rPr>
          <w:i/>
          <w:iCs/>
          <w:sz w:val="20"/>
          <w:szCs w:val="20"/>
          <w:lang w:eastAsia="ar-SA"/>
        </w:rPr>
        <w:t>(демонтаж и монтаж) кондиционеров</w:t>
      </w:r>
    </w:p>
    <w:p w:rsidR="00C87697" w:rsidRPr="00843683" w:rsidRDefault="00C87697" w:rsidP="00C87697">
      <w:pPr>
        <w:autoSpaceDE w:val="0"/>
        <w:spacing w:after="0"/>
        <w:ind w:right="276" w:firstLine="567"/>
        <w:contextualSpacing/>
        <w:outlineLvl w:val="0"/>
        <w:rPr>
          <w:sz w:val="20"/>
          <w:szCs w:val="20"/>
        </w:rPr>
      </w:pPr>
      <w:r>
        <w:rPr>
          <w:b/>
          <w:sz w:val="20"/>
          <w:szCs w:val="20"/>
        </w:rPr>
        <w:t>2</w:t>
      </w:r>
      <w:r w:rsidRPr="00843683">
        <w:rPr>
          <w:b/>
          <w:sz w:val="20"/>
          <w:szCs w:val="20"/>
        </w:rPr>
        <w:t>.</w:t>
      </w:r>
      <w:r w:rsidRPr="00843683">
        <w:rPr>
          <w:sz w:val="20"/>
          <w:szCs w:val="20"/>
        </w:rPr>
        <w:t xml:space="preserve"> </w:t>
      </w:r>
      <w:r w:rsidRPr="00843683">
        <w:rPr>
          <w:b/>
          <w:sz w:val="20"/>
          <w:szCs w:val="20"/>
        </w:rPr>
        <w:t xml:space="preserve">Источник финансирования: </w:t>
      </w:r>
      <w:r w:rsidRPr="00843683">
        <w:rPr>
          <w:sz w:val="20"/>
          <w:szCs w:val="20"/>
        </w:rPr>
        <w:t xml:space="preserve">Республиканский бюджет Республики Дагестан </w:t>
      </w:r>
    </w:p>
    <w:p w:rsidR="00C87697" w:rsidRPr="00843683" w:rsidRDefault="00C87697" w:rsidP="00C87697">
      <w:pPr>
        <w:autoSpaceDE w:val="0"/>
        <w:spacing w:after="0"/>
        <w:ind w:right="276" w:firstLine="567"/>
        <w:rPr>
          <w:sz w:val="20"/>
          <w:szCs w:val="20"/>
          <w:lang w:eastAsia="ar-SA"/>
        </w:rPr>
      </w:pPr>
      <w:r>
        <w:rPr>
          <w:b/>
          <w:sz w:val="20"/>
          <w:szCs w:val="20"/>
          <w:lang w:eastAsia="ar-SA"/>
        </w:rPr>
        <w:t>3</w:t>
      </w:r>
      <w:r w:rsidRPr="00843683">
        <w:rPr>
          <w:b/>
          <w:sz w:val="20"/>
          <w:szCs w:val="20"/>
          <w:lang w:eastAsia="ar-SA"/>
        </w:rPr>
        <w:t xml:space="preserve">. Краткая характеристика поставляемых товаров: </w:t>
      </w:r>
      <w:r w:rsidRPr="00843683">
        <w:rPr>
          <w:sz w:val="20"/>
          <w:szCs w:val="20"/>
          <w:lang w:eastAsia="ar-SA"/>
        </w:rPr>
        <w:t>краткая характеристика поставляемых товаров в соответствии с приложением 1 к Техническому заданию.</w:t>
      </w:r>
    </w:p>
    <w:p w:rsidR="00C87697" w:rsidRPr="00843683" w:rsidRDefault="00C87697" w:rsidP="00C87697">
      <w:pPr>
        <w:spacing w:after="0"/>
        <w:ind w:right="276" w:firstLine="567"/>
        <w:rPr>
          <w:rFonts w:eastAsia="Calibri"/>
          <w:sz w:val="20"/>
          <w:szCs w:val="20"/>
        </w:rPr>
      </w:pPr>
      <w:r>
        <w:rPr>
          <w:rFonts w:eastAsia="Calibri"/>
          <w:b/>
          <w:sz w:val="20"/>
          <w:szCs w:val="20"/>
        </w:rPr>
        <w:t>4</w:t>
      </w:r>
      <w:r w:rsidRPr="00843683">
        <w:rPr>
          <w:rFonts w:eastAsia="Calibri"/>
          <w:b/>
          <w:sz w:val="20"/>
          <w:szCs w:val="20"/>
        </w:rPr>
        <w:t xml:space="preserve">. Количество поставляемых товаров: </w:t>
      </w:r>
      <w:r w:rsidRPr="00843683">
        <w:rPr>
          <w:rFonts w:eastAsia="Calibri"/>
          <w:sz w:val="20"/>
          <w:szCs w:val="20"/>
        </w:rPr>
        <w:t>согласно Приложению 1 к Техническому заданию.</w:t>
      </w:r>
    </w:p>
    <w:p w:rsidR="00C87697" w:rsidRPr="00843683" w:rsidRDefault="00C87697" w:rsidP="00C87697">
      <w:pPr>
        <w:autoSpaceDE w:val="0"/>
        <w:spacing w:after="0"/>
        <w:ind w:right="276" w:firstLine="567"/>
        <w:rPr>
          <w:b/>
          <w:sz w:val="20"/>
          <w:szCs w:val="20"/>
          <w:lang w:eastAsia="ar-SA"/>
        </w:rPr>
      </w:pPr>
      <w:r>
        <w:rPr>
          <w:b/>
          <w:sz w:val="20"/>
          <w:szCs w:val="20"/>
          <w:lang w:eastAsia="ar-SA"/>
        </w:rPr>
        <w:t>5</w:t>
      </w:r>
      <w:r w:rsidRPr="00843683">
        <w:rPr>
          <w:b/>
          <w:sz w:val="20"/>
          <w:szCs w:val="20"/>
          <w:lang w:eastAsia="ar-SA"/>
        </w:rPr>
        <w:t>. Сопутствующие работы, услуги, перечень, сроки выполнения, требования к выполнению:</w:t>
      </w:r>
    </w:p>
    <w:p w:rsidR="00C87697" w:rsidRPr="00843683" w:rsidRDefault="00C87697" w:rsidP="00C87697">
      <w:pPr>
        <w:tabs>
          <w:tab w:val="left" w:pos="426"/>
          <w:tab w:val="left" w:pos="851"/>
        </w:tabs>
        <w:spacing w:after="0"/>
        <w:ind w:right="276" w:firstLine="567"/>
        <w:rPr>
          <w:sz w:val="20"/>
          <w:szCs w:val="20"/>
          <w:lang w:eastAsia="ar-SA"/>
        </w:rPr>
      </w:pPr>
      <w:r w:rsidRPr="00843683">
        <w:rPr>
          <w:sz w:val="20"/>
          <w:szCs w:val="20"/>
          <w:lang w:eastAsia="ar-SA"/>
        </w:rPr>
        <w:t>Поставщик поставляет товары Заказчику собственным транспортом или с привлечением транспорта третьих лиц за свой счет. Все виды погрузочно-разгрузочных работ, включая работы с применением грузоподъемных средств, осуществляются Поставщиком собственными техническими средствами или за свой счет. Уборка и вывоз упаковки производятся силами Поставщика или за свой счет в день поставки товара.</w:t>
      </w:r>
    </w:p>
    <w:p w:rsidR="00C87697" w:rsidRPr="00843683" w:rsidRDefault="00C87697" w:rsidP="00C87697">
      <w:pPr>
        <w:tabs>
          <w:tab w:val="left" w:pos="426"/>
          <w:tab w:val="left" w:pos="851"/>
        </w:tabs>
        <w:autoSpaceDE w:val="0"/>
        <w:spacing w:after="0"/>
        <w:ind w:right="276" w:firstLine="567"/>
        <w:contextualSpacing/>
        <w:rPr>
          <w:color w:val="000000"/>
          <w:sz w:val="20"/>
          <w:szCs w:val="20"/>
          <w:lang w:eastAsia="ar-SA"/>
        </w:rPr>
      </w:pPr>
      <w:r>
        <w:rPr>
          <w:b/>
          <w:sz w:val="20"/>
          <w:szCs w:val="20"/>
          <w:lang w:eastAsia="ar-SA"/>
        </w:rPr>
        <w:t>6</w:t>
      </w:r>
      <w:r w:rsidRPr="00843683">
        <w:rPr>
          <w:b/>
          <w:sz w:val="20"/>
          <w:szCs w:val="20"/>
          <w:lang w:eastAsia="ar-SA"/>
        </w:rPr>
        <w:t xml:space="preserve">. Общие требования к работам, услугам, товарам, требования по объему гарантий качества, требования по сроку гарантий качества на результаты осуществления закупок: </w:t>
      </w:r>
      <w:r w:rsidRPr="00843683">
        <w:rPr>
          <w:b/>
          <w:bCs/>
          <w:sz w:val="20"/>
          <w:szCs w:val="20"/>
          <w:lang w:eastAsia="ar-SA"/>
        </w:rPr>
        <w:t>Товар</w:t>
      </w:r>
      <w:r w:rsidRPr="00843683">
        <w:rPr>
          <w:color w:val="000000"/>
          <w:sz w:val="20"/>
          <w:szCs w:val="20"/>
          <w:lang w:eastAsia="ar-SA"/>
        </w:rPr>
        <w:t>, предлагаемый к поставке, должен полностью соответствовать требованиям, изложенным в Техническом задании и отвечать функциональному назначению. В описании предлагаемого к поставке товара участник размещения заказа указывает все фактические качественные, технические и функциональные характеристики продукции, которые должны совпадать с Техническим заданием. Товар должен быть новым, промышленного производства (изготовления), смонтирован из новых деталей без использования бывших в употреблении элементов, а также свободным от прав на него третьих лиц и других обременений. Поставщик гарантирует качество и безопасность поставляемого товара в соответствии с действующими стандартами, утвержденными на данный вид товара, и наличием сертификатов, обязательных для данного вида товара, оформленных в соответствии с действующим законодательством Российской Федерации и условиями контракта, изложенными в показателях качества, технических характеристиках, определенных при размещении государственного заказа.</w:t>
      </w:r>
    </w:p>
    <w:p w:rsidR="00C87697" w:rsidRPr="00843683" w:rsidRDefault="00C87697" w:rsidP="00C87697">
      <w:pPr>
        <w:tabs>
          <w:tab w:val="left" w:pos="851"/>
        </w:tabs>
        <w:suppressAutoHyphens/>
        <w:autoSpaceDE w:val="0"/>
        <w:autoSpaceDN w:val="0"/>
        <w:adjustRightInd w:val="0"/>
        <w:spacing w:after="0"/>
        <w:ind w:right="276" w:firstLine="567"/>
        <w:rPr>
          <w:rFonts w:eastAsia="Arial"/>
          <w:sz w:val="20"/>
          <w:szCs w:val="20"/>
          <w:lang w:eastAsia="ar-SA"/>
        </w:rPr>
      </w:pPr>
      <w:r>
        <w:rPr>
          <w:rFonts w:eastAsia="Arial"/>
          <w:b/>
          <w:sz w:val="20"/>
          <w:szCs w:val="20"/>
          <w:lang w:eastAsia="ar-SA"/>
        </w:rPr>
        <w:t>7</w:t>
      </w:r>
      <w:r w:rsidRPr="00843683">
        <w:rPr>
          <w:rFonts w:eastAsia="Arial"/>
          <w:b/>
          <w:sz w:val="20"/>
          <w:szCs w:val="20"/>
          <w:lang w:eastAsia="ar-SA"/>
        </w:rPr>
        <w:t>. Требования соответствия нормативным документам (лицензии, допуски, разрешения, согласования):</w:t>
      </w:r>
      <w:r w:rsidRPr="00843683">
        <w:rPr>
          <w:rFonts w:eastAsia="Arial"/>
          <w:b/>
          <w:bCs/>
          <w:sz w:val="20"/>
          <w:szCs w:val="20"/>
          <w:lang w:eastAsia="ar-SA"/>
        </w:rPr>
        <w:t xml:space="preserve"> </w:t>
      </w:r>
      <w:r w:rsidRPr="00843683">
        <w:rPr>
          <w:rFonts w:eastAsia="Arial"/>
          <w:sz w:val="20"/>
          <w:szCs w:val="20"/>
          <w:lang w:eastAsia="ar-SA"/>
        </w:rPr>
        <w:t>поставляемый товар должен соответствовать требованиям действующей нормативно – правовой документации. Товар должен быть:</w:t>
      </w:r>
    </w:p>
    <w:p w:rsidR="00C87697" w:rsidRPr="00843683" w:rsidRDefault="00C87697" w:rsidP="00C87697">
      <w:pPr>
        <w:tabs>
          <w:tab w:val="left" w:pos="851"/>
        </w:tabs>
        <w:suppressAutoHyphens/>
        <w:autoSpaceDE w:val="0"/>
        <w:autoSpaceDN w:val="0"/>
        <w:adjustRightInd w:val="0"/>
        <w:spacing w:after="0"/>
        <w:ind w:right="276" w:firstLine="567"/>
        <w:rPr>
          <w:rFonts w:eastAsia="Arial"/>
          <w:sz w:val="20"/>
          <w:szCs w:val="20"/>
          <w:lang w:eastAsia="ar-SA"/>
        </w:rPr>
      </w:pPr>
      <w:r w:rsidRPr="00843683">
        <w:rPr>
          <w:rFonts w:eastAsia="Arial"/>
          <w:sz w:val="20"/>
          <w:szCs w:val="20"/>
          <w:lang w:eastAsia="ar-SA"/>
        </w:rPr>
        <w:t>- разрешен к использованию на территории РФ;</w:t>
      </w:r>
    </w:p>
    <w:p w:rsidR="00C87697" w:rsidRPr="00843683" w:rsidRDefault="00C87697" w:rsidP="00C87697">
      <w:pPr>
        <w:tabs>
          <w:tab w:val="left" w:pos="851"/>
        </w:tabs>
        <w:suppressAutoHyphens/>
        <w:autoSpaceDE w:val="0"/>
        <w:autoSpaceDN w:val="0"/>
        <w:adjustRightInd w:val="0"/>
        <w:spacing w:after="0"/>
        <w:ind w:right="276" w:firstLine="567"/>
        <w:rPr>
          <w:rFonts w:eastAsia="Arial"/>
          <w:sz w:val="20"/>
          <w:szCs w:val="20"/>
          <w:lang w:eastAsia="ar-SA"/>
        </w:rPr>
      </w:pPr>
      <w:r w:rsidRPr="00843683">
        <w:rPr>
          <w:rFonts w:eastAsia="Arial"/>
          <w:sz w:val="20"/>
          <w:szCs w:val="20"/>
          <w:lang w:eastAsia="ar-SA"/>
        </w:rPr>
        <w:t>- быть новым, не использованным;</w:t>
      </w:r>
    </w:p>
    <w:p w:rsidR="00C87697" w:rsidRPr="00843683" w:rsidRDefault="00C87697" w:rsidP="00C87697">
      <w:pPr>
        <w:tabs>
          <w:tab w:val="left" w:pos="851"/>
        </w:tabs>
        <w:suppressAutoHyphens/>
        <w:autoSpaceDE w:val="0"/>
        <w:autoSpaceDN w:val="0"/>
        <w:adjustRightInd w:val="0"/>
        <w:spacing w:after="0"/>
        <w:ind w:right="276" w:firstLine="567"/>
        <w:rPr>
          <w:rFonts w:eastAsia="Arial"/>
          <w:sz w:val="20"/>
          <w:szCs w:val="20"/>
          <w:lang w:eastAsia="ar-SA"/>
        </w:rPr>
      </w:pPr>
      <w:r w:rsidRPr="00843683">
        <w:rPr>
          <w:rFonts w:eastAsia="Arial"/>
          <w:sz w:val="20"/>
          <w:szCs w:val="20"/>
          <w:lang w:eastAsia="ar-SA"/>
        </w:rPr>
        <w:t>- иметь сертификат соответствия и/или декларацию о соответствии, санитарно-эпидемиологическое заключение (в установленных случаях);</w:t>
      </w:r>
    </w:p>
    <w:p w:rsidR="00C87697" w:rsidRPr="00843683" w:rsidRDefault="00C87697" w:rsidP="00C87697">
      <w:pPr>
        <w:tabs>
          <w:tab w:val="left" w:pos="851"/>
        </w:tabs>
        <w:suppressAutoHyphens/>
        <w:autoSpaceDE w:val="0"/>
        <w:autoSpaceDN w:val="0"/>
        <w:adjustRightInd w:val="0"/>
        <w:spacing w:after="0"/>
        <w:ind w:right="276" w:firstLine="567"/>
        <w:rPr>
          <w:rFonts w:eastAsia="Arial"/>
          <w:sz w:val="20"/>
          <w:szCs w:val="20"/>
          <w:lang w:eastAsia="ar-SA"/>
        </w:rPr>
      </w:pPr>
      <w:r w:rsidRPr="00843683">
        <w:rPr>
          <w:rFonts w:eastAsia="Arial"/>
          <w:sz w:val="20"/>
          <w:szCs w:val="20"/>
          <w:lang w:eastAsia="ar-SA"/>
        </w:rPr>
        <w:t>- не иметь налоговых обременений;</w:t>
      </w:r>
    </w:p>
    <w:p w:rsidR="00C87697" w:rsidRPr="00843683" w:rsidRDefault="00C87697" w:rsidP="00C87697">
      <w:pPr>
        <w:tabs>
          <w:tab w:val="left" w:pos="851"/>
        </w:tabs>
        <w:suppressAutoHyphens/>
        <w:autoSpaceDE w:val="0"/>
        <w:autoSpaceDN w:val="0"/>
        <w:adjustRightInd w:val="0"/>
        <w:spacing w:after="0"/>
        <w:ind w:right="276" w:firstLine="567"/>
        <w:rPr>
          <w:rFonts w:eastAsia="Arial"/>
          <w:sz w:val="20"/>
          <w:szCs w:val="20"/>
          <w:lang w:eastAsia="ar-SA"/>
        </w:rPr>
      </w:pPr>
      <w:r w:rsidRPr="00843683">
        <w:rPr>
          <w:rFonts w:eastAsia="Arial"/>
          <w:sz w:val="20"/>
          <w:szCs w:val="20"/>
          <w:lang w:eastAsia="ar-SA"/>
        </w:rPr>
        <w:t>- быть не контрафактным.</w:t>
      </w:r>
    </w:p>
    <w:p w:rsidR="00C87697" w:rsidRPr="00843683" w:rsidRDefault="00C87697" w:rsidP="00C87697">
      <w:pPr>
        <w:tabs>
          <w:tab w:val="left" w:pos="851"/>
        </w:tabs>
        <w:suppressAutoHyphens/>
        <w:autoSpaceDE w:val="0"/>
        <w:autoSpaceDN w:val="0"/>
        <w:adjustRightInd w:val="0"/>
        <w:spacing w:after="0"/>
        <w:ind w:right="276" w:firstLine="567"/>
        <w:rPr>
          <w:rFonts w:eastAsia="TimesNewRoman"/>
          <w:sz w:val="20"/>
          <w:szCs w:val="20"/>
          <w:lang w:eastAsia="ar-SA"/>
        </w:rPr>
      </w:pPr>
      <w:r w:rsidRPr="00843683">
        <w:rPr>
          <w:rFonts w:eastAsia="Arial"/>
          <w:sz w:val="20"/>
          <w:szCs w:val="20"/>
          <w:lang w:eastAsia="ar-SA"/>
        </w:rPr>
        <w:t xml:space="preserve">Упаковка товара должна обеспечивать её сохранность при транспортировке и хранении. Тара и упаковка должны быть прочными, сухими, без нарушения целостности со специальной маркировкой. Упаковка должна быть пригодна для манипуляций при погрузке и разгрузке, гарантировать абсолютную защищенность товара от повреждений или порчи при транспортировке. Расходы по упаковке, доставке и погрузке-разгрузке товаров заказчику входят в цену контракта и производятся за счет средств поставщика. Поставщик должен обеспечить поставку товаров в полном ассортименте согласно приложению 1, являющемуся неотъемлемой частью настоящего Технического задания. </w:t>
      </w:r>
      <w:r w:rsidRPr="00843683">
        <w:rPr>
          <w:rFonts w:eastAsia="TimesNewRoman"/>
          <w:sz w:val="20"/>
          <w:szCs w:val="20"/>
          <w:lang w:eastAsia="ar-SA"/>
        </w:rPr>
        <w:t>Качество товара должно соответствовать требованиям ГОСТов, технических условий и нормативных документов.</w:t>
      </w:r>
    </w:p>
    <w:p w:rsidR="00C87697" w:rsidRPr="00843683" w:rsidRDefault="00C87697" w:rsidP="00C87697">
      <w:pPr>
        <w:autoSpaceDE w:val="0"/>
        <w:spacing w:after="0"/>
        <w:ind w:right="276" w:firstLine="567"/>
        <w:rPr>
          <w:bCs/>
          <w:sz w:val="20"/>
          <w:szCs w:val="20"/>
          <w:lang w:eastAsia="ar-SA"/>
        </w:rPr>
      </w:pPr>
      <w:r>
        <w:rPr>
          <w:b/>
          <w:bCs/>
          <w:sz w:val="20"/>
          <w:szCs w:val="20"/>
          <w:lang w:eastAsia="ar-SA"/>
        </w:rPr>
        <w:t>8</w:t>
      </w:r>
      <w:r w:rsidRPr="00843683">
        <w:rPr>
          <w:b/>
          <w:bCs/>
          <w:sz w:val="20"/>
          <w:szCs w:val="20"/>
          <w:lang w:eastAsia="ar-SA"/>
        </w:rPr>
        <w:t>. Сроки (периоды) поставки товаров:</w:t>
      </w:r>
      <w:r w:rsidRPr="00843683">
        <w:rPr>
          <w:bCs/>
          <w:sz w:val="20"/>
          <w:szCs w:val="20"/>
          <w:lang w:eastAsia="ar-SA"/>
        </w:rPr>
        <w:t xml:space="preserve"> </w:t>
      </w:r>
      <w:r w:rsidRPr="00C87697">
        <w:rPr>
          <w:bCs/>
          <w:sz w:val="20"/>
          <w:szCs w:val="20"/>
          <w:lang w:eastAsia="ar-SA"/>
        </w:rPr>
        <w:t>в течении 10-ти рабочих дней с момента заключения государственного контракта</w:t>
      </w:r>
    </w:p>
    <w:p w:rsidR="00C87697" w:rsidRPr="00843683" w:rsidRDefault="00C87697" w:rsidP="00C87697">
      <w:pPr>
        <w:widowControl w:val="0"/>
        <w:autoSpaceDE w:val="0"/>
        <w:spacing w:before="40" w:after="0" w:line="240" w:lineRule="exact"/>
        <w:ind w:right="276" w:firstLine="567"/>
        <w:rPr>
          <w:bCs/>
          <w:color w:val="000000"/>
          <w:sz w:val="20"/>
          <w:szCs w:val="20"/>
          <w:lang w:eastAsia="ar-SA"/>
        </w:rPr>
      </w:pPr>
      <w:r>
        <w:rPr>
          <w:b/>
          <w:bCs/>
          <w:color w:val="000000"/>
          <w:sz w:val="20"/>
          <w:szCs w:val="20"/>
          <w:lang w:eastAsia="ar-SA"/>
        </w:rPr>
        <w:t>9.</w:t>
      </w:r>
      <w:r w:rsidRPr="00843683">
        <w:rPr>
          <w:b/>
          <w:bCs/>
          <w:color w:val="000000"/>
          <w:sz w:val="20"/>
          <w:szCs w:val="20"/>
          <w:lang w:eastAsia="ar-SA"/>
        </w:rPr>
        <w:t xml:space="preserve"> Место поставки товаров</w:t>
      </w:r>
      <w:r w:rsidRPr="00843683">
        <w:rPr>
          <w:rFonts w:eastAsia="Arial"/>
          <w:b/>
          <w:sz w:val="20"/>
          <w:szCs w:val="20"/>
          <w:lang w:eastAsia="ar-SA"/>
        </w:rPr>
        <w:t>:</w:t>
      </w:r>
      <w:r w:rsidRPr="00843683">
        <w:rPr>
          <w:rFonts w:eastAsia="Arial"/>
          <w:sz w:val="20"/>
          <w:szCs w:val="20"/>
          <w:lang w:eastAsia="ar-SA"/>
        </w:rPr>
        <w:t xml:space="preserve"> Республика Дагестан г. Махачкала</w:t>
      </w:r>
      <w:r>
        <w:rPr>
          <w:rFonts w:eastAsia="Arial"/>
          <w:sz w:val="20"/>
          <w:szCs w:val="20"/>
          <w:lang w:eastAsia="ar-SA"/>
        </w:rPr>
        <w:t>,</w:t>
      </w:r>
      <w:r w:rsidRPr="00843683">
        <w:rPr>
          <w:rFonts w:eastAsia="Arial"/>
          <w:sz w:val="20"/>
          <w:szCs w:val="20"/>
          <w:lang w:eastAsia="ar-SA"/>
        </w:rPr>
        <w:t xml:space="preserve"> </w:t>
      </w:r>
      <w:r w:rsidRPr="00483D59">
        <w:rPr>
          <w:rFonts w:eastAsia="Arial"/>
          <w:sz w:val="20"/>
          <w:szCs w:val="20"/>
          <w:lang w:eastAsia="ar-SA"/>
        </w:rPr>
        <w:t>ПР-КТ РАСУЛА ГАМЗАТОВА, 93/А</w:t>
      </w:r>
    </w:p>
    <w:p w:rsidR="00C87697" w:rsidRPr="00843683" w:rsidRDefault="00C87697" w:rsidP="00C87697">
      <w:pPr>
        <w:autoSpaceDE w:val="0"/>
        <w:spacing w:after="0"/>
        <w:ind w:right="276" w:firstLine="567"/>
        <w:rPr>
          <w:sz w:val="20"/>
          <w:szCs w:val="20"/>
          <w:lang w:eastAsia="ar-SA"/>
        </w:rPr>
      </w:pPr>
      <w:r>
        <w:rPr>
          <w:b/>
          <w:sz w:val="20"/>
          <w:szCs w:val="20"/>
          <w:lang w:eastAsia="ar-SA"/>
        </w:rPr>
        <w:t>10</w:t>
      </w:r>
      <w:r w:rsidRPr="00843683">
        <w:rPr>
          <w:b/>
          <w:sz w:val="20"/>
          <w:szCs w:val="20"/>
          <w:lang w:eastAsia="ar-SA"/>
        </w:rPr>
        <w:t xml:space="preserve">. </w:t>
      </w:r>
      <w:r w:rsidRPr="00843683">
        <w:rPr>
          <w:b/>
          <w:sz w:val="20"/>
          <w:szCs w:val="20"/>
        </w:rPr>
        <w:t>Порядок поставки товаров, этапы, последовательность, график, порядок поэтапной выплаты авансирования, а также поэтапной оплаты исполненных условий контракта</w:t>
      </w:r>
      <w:r w:rsidRPr="00843683">
        <w:rPr>
          <w:b/>
          <w:sz w:val="20"/>
          <w:szCs w:val="20"/>
          <w:lang w:eastAsia="ar-SA"/>
        </w:rPr>
        <w:t>:</w:t>
      </w:r>
      <w:r w:rsidRPr="00843683">
        <w:rPr>
          <w:sz w:val="20"/>
          <w:szCs w:val="20"/>
          <w:lang w:eastAsia="ar-SA"/>
        </w:rPr>
        <w:t xml:space="preserve"> Поставки должны выполняться в рабочие дни с 10.00 до 16.00 часов.</w:t>
      </w:r>
      <w:r w:rsidRPr="00843683">
        <w:rPr>
          <w:sz w:val="20"/>
          <w:szCs w:val="20"/>
          <w:lang w:eastAsia="ar-SA"/>
        </w:rPr>
        <w:tab/>
        <w:t xml:space="preserve">Поставщик обязан согласовать с Заказчиком точное время, место и дату поставки, возможность поставки товара партиями на основании предварительной заявки. Ограничения по минимальному или максимальному объему единовременной поставки не устанавливаются. </w:t>
      </w:r>
    </w:p>
    <w:p w:rsidR="00C87697" w:rsidRPr="00843683" w:rsidRDefault="00C87697" w:rsidP="00C87697">
      <w:pPr>
        <w:tabs>
          <w:tab w:val="left" w:pos="0"/>
          <w:tab w:val="left" w:pos="709"/>
        </w:tabs>
        <w:spacing w:after="0"/>
        <w:ind w:right="276" w:firstLine="567"/>
        <w:contextualSpacing/>
        <w:rPr>
          <w:sz w:val="20"/>
          <w:szCs w:val="20"/>
          <w:lang w:eastAsia="ar-SA"/>
        </w:rPr>
      </w:pPr>
      <w:r w:rsidRPr="00843683">
        <w:rPr>
          <w:sz w:val="20"/>
          <w:szCs w:val="20"/>
          <w:lang w:eastAsia="ar-SA"/>
        </w:rPr>
        <w:tab/>
        <w:t>Поставщик организует транспортировку и доставку товаров до места назначения способом, обеспечивающим сохранность исходного качества товаров, защиту от воздействия температуры окружающей среды, от повреждения упаковок.</w:t>
      </w:r>
    </w:p>
    <w:p w:rsidR="00C87697" w:rsidRPr="00843683" w:rsidRDefault="00C87697" w:rsidP="00C87697">
      <w:pPr>
        <w:tabs>
          <w:tab w:val="left" w:pos="0"/>
          <w:tab w:val="left" w:pos="709"/>
        </w:tabs>
        <w:spacing w:after="0"/>
        <w:ind w:right="276" w:firstLine="567"/>
        <w:contextualSpacing/>
        <w:rPr>
          <w:sz w:val="20"/>
          <w:szCs w:val="20"/>
          <w:lang w:eastAsia="ar-SA"/>
        </w:rPr>
      </w:pPr>
      <w:r w:rsidRPr="00843683">
        <w:rPr>
          <w:sz w:val="20"/>
          <w:szCs w:val="20"/>
          <w:lang w:eastAsia="ar-SA"/>
        </w:rPr>
        <w:tab/>
        <w:t xml:space="preserve"> Поставщик несет ответственность за состояние транспорта и работу водителя-экспедитора.</w:t>
      </w:r>
    </w:p>
    <w:p w:rsidR="00C87697" w:rsidRPr="00843683" w:rsidRDefault="00C87697" w:rsidP="00C87697">
      <w:pPr>
        <w:autoSpaceDE w:val="0"/>
        <w:spacing w:after="0"/>
        <w:ind w:right="276" w:firstLine="567"/>
        <w:rPr>
          <w:sz w:val="20"/>
          <w:szCs w:val="20"/>
          <w:lang w:eastAsia="ar-SA"/>
        </w:rPr>
      </w:pPr>
      <w:r w:rsidRPr="00843683">
        <w:rPr>
          <w:sz w:val="20"/>
          <w:szCs w:val="20"/>
          <w:lang w:eastAsia="ar-SA"/>
        </w:rPr>
        <w:t>Упаковка должна обеспечивать сохранность товара при транспортировке и погрузо-разгрузочных работах к конечному месту эксплуатации.</w:t>
      </w:r>
    </w:p>
    <w:p w:rsidR="00C87697" w:rsidRPr="00843683" w:rsidRDefault="00C87697" w:rsidP="00C87697">
      <w:pPr>
        <w:tabs>
          <w:tab w:val="left" w:pos="0"/>
          <w:tab w:val="left" w:pos="709"/>
          <w:tab w:val="left" w:pos="851"/>
        </w:tabs>
        <w:spacing w:after="0"/>
        <w:ind w:right="276" w:firstLine="567"/>
        <w:contextualSpacing/>
        <w:rPr>
          <w:sz w:val="20"/>
          <w:szCs w:val="20"/>
          <w:lang w:eastAsia="ar-SA"/>
        </w:rPr>
      </w:pPr>
      <w:r w:rsidRPr="00843683">
        <w:rPr>
          <w:bCs/>
          <w:sz w:val="20"/>
          <w:szCs w:val="20"/>
          <w:lang w:eastAsia="ar-SA"/>
        </w:rPr>
        <w:tab/>
        <w:t>В случае поставки в учреждение некачественного товара поставщик должен обеспечить замену на аналогичный товар в течение 3 дней с момента заявления о них заказчиком. Заказчик оставляет за собой право при поступлении товара выборочно проводить анализ качества товара.</w:t>
      </w:r>
    </w:p>
    <w:p w:rsidR="00C87697" w:rsidRPr="00843683" w:rsidRDefault="00C87697" w:rsidP="00C87697">
      <w:pPr>
        <w:tabs>
          <w:tab w:val="left" w:pos="709"/>
        </w:tabs>
        <w:suppressAutoHyphens/>
        <w:spacing w:after="0"/>
        <w:ind w:right="276" w:firstLine="567"/>
        <w:rPr>
          <w:bCs/>
          <w:sz w:val="20"/>
          <w:szCs w:val="20"/>
          <w:lang w:eastAsia="ar-SA"/>
        </w:rPr>
      </w:pPr>
      <w:r w:rsidRPr="00843683">
        <w:rPr>
          <w:bCs/>
          <w:sz w:val="20"/>
          <w:szCs w:val="20"/>
          <w:lang w:eastAsia="ar-SA"/>
        </w:rPr>
        <w:tab/>
        <w:t xml:space="preserve">В день поставки товаров, поставщик представляет Заказчику комплект отчетных документов: товарные накладные (ТОРГ-12), счета-фактур, счет, а также Акт приема-передачи товара, подписанный Поставщиком в </w:t>
      </w:r>
      <w:r w:rsidRPr="00843683">
        <w:rPr>
          <w:bCs/>
          <w:sz w:val="20"/>
          <w:szCs w:val="20"/>
          <w:lang w:eastAsia="ar-SA"/>
        </w:rPr>
        <w:lastRenderedPageBreak/>
        <w:t xml:space="preserve">двух экземплярах, сертификаты (декларации о соответствии), обязательные для данного вида товара (и сопутствующих услуг), и иные документы, подтверждающие качество товара, оформленные в соответствии с законодательством Российской Федерации. </w:t>
      </w:r>
    </w:p>
    <w:p w:rsidR="00C87697" w:rsidRPr="002A4778" w:rsidRDefault="00C87697" w:rsidP="00654C3B">
      <w:pPr>
        <w:spacing w:after="0"/>
        <w:jc w:val="center"/>
        <w:outlineLvl w:val="0"/>
        <w:rPr>
          <w:b/>
        </w:rPr>
      </w:pPr>
    </w:p>
    <w:p w:rsidR="002A4778" w:rsidRPr="002A4778" w:rsidRDefault="002A4778" w:rsidP="002A4778">
      <w:pPr>
        <w:spacing w:after="0"/>
        <w:rPr>
          <w:b/>
          <w:sz w:val="20"/>
        </w:rPr>
      </w:pPr>
      <w:r w:rsidRPr="002A4778">
        <w:rPr>
          <w:b/>
          <w:sz w:val="20"/>
        </w:rPr>
        <w:t xml:space="preserve">Дополнительные работы: </w:t>
      </w:r>
    </w:p>
    <w:p w:rsidR="002A4778" w:rsidRPr="002A4778" w:rsidRDefault="002A4778" w:rsidP="002A4778">
      <w:pPr>
        <w:spacing w:after="0"/>
        <w:rPr>
          <w:b/>
          <w:sz w:val="20"/>
        </w:rPr>
      </w:pPr>
      <w:r w:rsidRPr="002A4778">
        <w:rPr>
          <w:b/>
          <w:sz w:val="20"/>
        </w:rPr>
        <w:t xml:space="preserve">Работа подъемного устройства  ≤ 1 час </w:t>
      </w:r>
    </w:p>
    <w:p w:rsidR="002A4778" w:rsidRPr="002A4778" w:rsidRDefault="002A4778" w:rsidP="002A4778">
      <w:pPr>
        <w:spacing w:after="0"/>
        <w:rPr>
          <w:b/>
          <w:sz w:val="20"/>
        </w:rPr>
      </w:pPr>
      <w:r w:rsidRPr="002A4778">
        <w:rPr>
          <w:b/>
          <w:sz w:val="20"/>
        </w:rPr>
        <w:t xml:space="preserve">Дополнительная трасса ≥  3 метра </w:t>
      </w:r>
    </w:p>
    <w:p w:rsidR="00ED4A01" w:rsidRPr="002A4778" w:rsidRDefault="002A4778" w:rsidP="002A4778">
      <w:pPr>
        <w:spacing w:after="0"/>
        <w:rPr>
          <w:b/>
          <w:sz w:val="20"/>
        </w:rPr>
      </w:pPr>
      <w:r w:rsidRPr="002A4778">
        <w:rPr>
          <w:b/>
          <w:sz w:val="20"/>
        </w:rPr>
        <w:t>Демонтаж кондиционера (бытовая сплит-система от 7 до 10 кВт)</w:t>
      </w:r>
    </w:p>
    <w:p w:rsidR="00ED4A01" w:rsidRPr="002A4778" w:rsidRDefault="00ED4A01" w:rsidP="00C87697">
      <w:pPr>
        <w:spacing w:after="0"/>
        <w:rPr>
          <w:b/>
          <w:sz w:val="20"/>
        </w:rPr>
      </w:pPr>
    </w:p>
    <w:p w:rsidR="00ED4A01" w:rsidRDefault="00ED4A01" w:rsidP="00C87697">
      <w:pPr>
        <w:spacing w:after="0"/>
        <w:rPr>
          <w:i/>
          <w:sz w:val="20"/>
        </w:rPr>
      </w:pPr>
    </w:p>
    <w:sectPr w:rsidR="00ED4A01" w:rsidSect="006462E1">
      <w:footerReference w:type="default" r:id="rId8"/>
      <w:footnotePr>
        <w:numRestart w:val="eachPage"/>
      </w:footnotePr>
      <w:pgSz w:w="11906" w:h="16838" w:code="9"/>
      <w:pgMar w:top="719" w:right="850" w:bottom="899"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2A1F" w:rsidRDefault="002F2A1F">
      <w:r>
        <w:separator/>
      </w:r>
    </w:p>
    <w:p w:rsidR="002F2A1F" w:rsidRDefault="002F2A1F"/>
  </w:endnote>
  <w:endnote w:type="continuationSeparator" w:id="0">
    <w:p w:rsidR="002F2A1F" w:rsidRDefault="002F2A1F">
      <w:r>
        <w:continuationSeparator/>
      </w:r>
    </w:p>
    <w:p w:rsidR="002F2A1F" w:rsidRDefault="002F2A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ヒラギノ角ゴ Pro W3">
    <w:altName w:val="Arial Unicode MS"/>
    <w:charset w:val="00"/>
    <w:family w:val="roman"/>
    <w:pitch w:val="default"/>
  </w:font>
  <w:font w:name="Cambria">
    <w:panose1 w:val="02040503050406030204"/>
    <w:charset w:val="CC"/>
    <w:family w:val="roman"/>
    <w:pitch w:val="variable"/>
    <w:sig w:usb0="E00006FF" w:usb1="420024FF" w:usb2="02000000" w:usb3="00000000" w:csb0="0000019F" w:csb1="00000000"/>
  </w:font>
  <w:font w:name="Helvetica">
    <w:panose1 w:val="020B0604020202020204"/>
    <w:charset w:val="00"/>
    <w:family w:val="swiss"/>
    <w:pitch w:val="variable"/>
    <w:sig w:usb0="00000003" w:usb1="00000000" w:usb2="00000000" w:usb3="00000000" w:csb0="00000001" w:csb1="00000000"/>
  </w:font>
  <w:font w:name="TimesNewRoman">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FDA" w:rsidRDefault="00255FDA">
    <w:pPr>
      <w:pStyle w:val="afb"/>
      <w:jc w:val="right"/>
    </w:pPr>
    <w:r>
      <w:fldChar w:fldCharType="begin"/>
    </w:r>
    <w:r>
      <w:instrText xml:space="preserve"> PAGE   \* MERGEFORMAT </w:instrText>
    </w:r>
    <w:r>
      <w:fldChar w:fldCharType="separate"/>
    </w:r>
    <w:r w:rsidR="002A4778">
      <w:t>2</w:t>
    </w:r>
    <w:r>
      <w:fldChar w:fldCharType="end"/>
    </w:r>
  </w:p>
  <w:p w:rsidR="00255FDA" w:rsidRDefault="00255FDA">
    <w:pPr>
      <w:pStyle w:val="afb"/>
      <w:tabs>
        <w:tab w:val="right" w:pos="9840"/>
      </w:tabs>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2A1F" w:rsidRDefault="002F2A1F">
      <w:r>
        <w:separator/>
      </w:r>
    </w:p>
    <w:p w:rsidR="002F2A1F" w:rsidRDefault="002F2A1F"/>
  </w:footnote>
  <w:footnote w:type="continuationSeparator" w:id="0">
    <w:p w:rsidR="002F2A1F" w:rsidRDefault="002F2A1F">
      <w:r>
        <w:continuationSeparator/>
      </w:r>
    </w:p>
    <w:p w:rsidR="002F2A1F" w:rsidRDefault="002F2A1F"/>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02F826AC"/>
    <w:lvl w:ilvl="0">
      <w:start w:val="1"/>
      <w:numFmt w:val="bullet"/>
      <w:pStyle w:val="40"/>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92B815F8"/>
    <w:lvl w:ilvl="0">
      <w:start w:val="1"/>
      <w:numFmt w:val="decimal"/>
      <w:pStyle w:val="a"/>
      <w:lvlText w:val="%1."/>
      <w:lvlJc w:val="left"/>
      <w:pPr>
        <w:tabs>
          <w:tab w:val="num" w:pos="360"/>
        </w:tabs>
        <w:ind w:left="360" w:hanging="360"/>
      </w:pPr>
    </w:lvl>
  </w:abstractNum>
  <w:abstractNum w:abstractNumId="9" w15:restartNumberingAfterBreak="0">
    <w:nsid w:val="00000001"/>
    <w:multiLevelType w:val="singleLevel"/>
    <w:tmpl w:val="00000000"/>
    <w:lvl w:ilvl="0">
      <w:start w:val="1"/>
      <w:numFmt w:val="bullet"/>
      <w:lvlText w:val=""/>
      <w:lvlJc w:val="left"/>
      <w:pPr>
        <w:tabs>
          <w:tab w:val="num" w:pos="540"/>
        </w:tabs>
        <w:ind w:left="540" w:hanging="227"/>
      </w:pPr>
      <w:rPr>
        <w:rFonts w:ascii="Symbol" w:hAnsi="Symbol" w:cs="Symbol"/>
      </w:rPr>
    </w:lvl>
  </w:abstractNum>
  <w:abstractNum w:abstractNumId="1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04"/>
    <w:multiLevelType w:val="multilevel"/>
    <w:tmpl w:val="00000004"/>
    <w:name w:val="WW8Num4"/>
    <w:lvl w:ilvl="0">
      <w:start w:val="14"/>
      <w:numFmt w:val="decimal"/>
      <w:lvlText w:val="%1."/>
      <w:lvlJc w:val="left"/>
      <w:pPr>
        <w:tabs>
          <w:tab w:val="num" w:pos="0"/>
        </w:tabs>
        <w:ind w:left="480" w:hanging="480"/>
      </w:pPr>
    </w:lvl>
    <w:lvl w:ilvl="1">
      <w:start w:val="2"/>
      <w:numFmt w:val="decimal"/>
      <w:lvlText w:val="%1.%2."/>
      <w:lvlJc w:val="left"/>
      <w:pPr>
        <w:tabs>
          <w:tab w:val="num" w:pos="0"/>
        </w:tabs>
        <w:ind w:left="1200" w:hanging="480"/>
      </w:pPr>
      <w:rPr>
        <w:rFonts w:ascii="Courier New" w:hAnsi="Courier New" w:cs="Courier New"/>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2880" w:hanging="72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4680" w:hanging="108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560" w:hanging="1800"/>
      </w:pPr>
    </w:lvl>
  </w:abstractNum>
  <w:abstractNum w:abstractNumId="13" w15:restartNumberingAfterBreak="0">
    <w:nsid w:val="00000005"/>
    <w:multiLevelType w:val="singleLevel"/>
    <w:tmpl w:val="00000005"/>
    <w:name w:val="WW8Num5"/>
    <w:lvl w:ilvl="0">
      <w:start w:val="1"/>
      <w:numFmt w:val="bullet"/>
      <w:lvlText w:val=""/>
      <w:lvlJc w:val="left"/>
      <w:pPr>
        <w:tabs>
          <w:tab w:val="num" w:pos="1080"/>
        </w:tabs>
        <w:ind w:left="1080" w:hanging="360"/>
      </w:pPr>
      <w:rPr>
        <w:rFonts w:ascii="Symbol" w:hAnsi="Symbol"/>
      </w:rPr>
    </w:lvl>
  </w:abstractNum>
  <w:abstractNum w:abstractNumId="14" w15:restartNumberingAfterBreak="0">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07"/>
    <w:multiLevelType w:val="multilevel"/>
    <w:tmpl w:val="00000007"/>
    <w:name w:val="WW8Num7"/>
    <w:lvl w:ilvl="0">
      <w:start w:val="8"/>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6" w15:restartNumberingAfterBreak="0">
    <w:nsid w:val="0000000C"/>
    <w:multiLevelType w:val="singleLevel"/>
    <w:tmpl w:val="0000000C"/>
    <w:name w:val="WW8Num17"/>
    <w:lvl w:ilvl="0">
      <w:start w:val="1"/>
      <w:numFmt w:val="decimal"/>
      <w:lvlText w:val="%1."/>
      <w:lvlJc w:val="left"/>
      <w:pPr>
        <w:tabs>
          <w:tab w:val="num" w:pos="0"/>
        </w:tabs>
        <w:ind w:left="720" w:hanging="360"/>
      </w:pPr>
    </w:lvl>
  </w:abstractNum>
  <w:abstractNum w:abstractNumId="17" w15:restartNumberingAfterBreak="0">
    <w:nsid w:val="0FCB12F4"/>
    <w:multiLevelType w:val="hybridMultilevel"/>
    <w:tmpl w:val="042452AA"/>
    <w:lvl w:ilvl="0" w:tplc="2CD694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1E0967C9"/>
    <w:multiLevelType w:val="multilevel"/>
    <w:tmpl w:val="6BF2AC06"/>
    <w:lvl w:ilvl="0">
      <w:start w:val="1"/>
      <w:numFmt w:val="decimal"/>
      <w:pStyle w:val="a0"/>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1E607BEA"/>
    <w:multiLevelType w:val="multilevel"/>
    <w:tmpl w:val="9834B06A"/>
    <w:lvl w:ilvl="0">
      <w:start w:val="1"/>
      <w:numFmt w:val="decimal"/>
      <w:pStyle w:val="a1"/>
      <w:lvlText w:val="%1."/>
      <w:lvlJc w:val="left"/>
      <w:pPr>
        <w:tabs>
          <w:tab w:val="num" w:pos="240"/>
        </w:tabs>
        <w:ind w:left="600" w:hanging="360"/>
      </w:pPr>
      <w:rPr>
        <w:rFonts w:hint="default"/>
        <w:b/>
        <w:i w:val="0"/>
        <w:color w:val="auto"/>
      </w:rPr>
    </w:lvl>
    <w:lvl w:ilvl="1">
      <w:start w:val="1"/>
      <w:numFmt w:val="lowerLetter"/>
      <w:lvlText w:val="%2."/>
      <w:lvlJc w:val="left"/>
      <w:pPr>
        <w:tabs>
          <w:tab w:val="num" w:pos="720"/>
        </w:tabs>
        <w:ind w:left="720" w:hanging="360"/>
      </w:pPr>
      <w:rPr>
        <w:rFonts w:hint="default"/>
        <w:b/>
        <w:i w:val="0"/>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1E7E04D5"/>
    <w:multiLevelType w:val="singleLevel"/>
    <w:tmpl w:val="D34A6FD8"/>
    <w:lvl w:ilvl="0">
      <w:start w:val="1"/>
      <w:numFmt w:val="decimal"/>
      <w:pStyle w:val="31"/>
      <w:lvlText w:val="%1."/>
      <w:lvlJc w:val="left"/>
      <w:pPr>
        <w:tabs>
          <w:tab w:val="num" w:pos="360"/>
        </w:tabs>
        <w:ind w:left="360" w:hanging="360"/>
      </w:pPr>
    </w:lvl>
  </w:abstractNum>
  <w:abstractNum w:abstractNumId="21" w15:restartNumberingAfterBreak="0">
    <w:nsid w:val="218F2295"/>
    <w:multiLevelType w:val="hybridMultilevel"/>
    <w:tmpl w:val="AE2685C8"/>
    <w:lvl w:ilvl="0" w:tplc="EB5CCF84">
      <w:start w:val="1"/>
      <w:numFmt w:val="decimal"/>
      <w:lvlText w:val="%1."/>
      <w:lvlJc w:val="left"/>
      <w:pPr>
        <w:ind w:left="1287" w:hanging="360"/>
      </w:pPr>
      <w:rPr>
        <w:rFonts w:hint="default"/>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39702B7F"/>
    <w:multiLevelType w:val="hybridMultilevel"/>
    <w:tmpl w:val="AD981FAA"/>
    <w:lvl w:ilvl="0" w:tplc="9BB2773E">
      <w:start w:val="1"/>
      <w:numFmt w:val="bullet"/>
      <w:lvlText w:val="-"/>
      <w:lvlJc w:val="left"/>
      <w:pPr>
        <w:ind w:left="789" w:hanging="360"/>
      </w:pPr>
    </w:lvl>
    <w:lvl w:ilvl="1" w:tplc="04190003">
      <w:start w:val="1"/>
      <w:numFmt w:val="bullet"/>
      <w:lvlText w:val="o"/>
      <w:lvlJc w:val="left"/>
      <w:pPr>
        <w:ind w:left="1509" w:hanging="360"/>
      </w:pPr>
      <w:rPr>
        <w:rFonts w:ascii="Courier New" w:hAnsi="Courier New" w:cs="Courier New" w:hint="default"/>
      </w:rPr>
    </w:lvl>
    <w:lvl w:ilvl="2" w:tplc="04190005">
      <w:start w:val="1"/>
      <w:numFmt w:val="bullet"/>
      <w:lvlText w:val=""/>
      <w:lvlJc w:val="left"/>
      <w:pPr>
        <w:ind w:left="2229" w:hanging="360"/>
      </w:pPr>
      <w:rPr>
        <w:rFonts w:ascii="Wingdings" w:hAnsi="Wingdings" w:hint="default"/>
      </w:rPr>
    </w:lvl>
    <w:lvl w:ilvl="3" w:tplc="04190001">
      <w:start w:val="1"/>
      <w:numFmt w:val="bullet"/>
      <w:lvlText w:val=""/>
      <w:lvlJc w:val="left"/>
      <w:pPr>
        <w:ind w:left="2949" w:hanging="360"/>
      </w:pPr>
      <w:rPr>
        <w:rFonts w:ascii="Symbol" w:hAnsi="Symbol" w:hint="default"/>
      </w:rPr>
    </w:lvl>
    <w:lvl w:ilvl="4" w:tplc="04190003">
      <w:start w:val="1"/>
      <w:numFmt w:val="bullet"/>
      <w:lvlText w:val="o"/>
      <w:lvlJc w:val="left"/>
      <w:pPr>
        <w:ind w:left="3669" w:hanging="360"/>
      </w:pPr>
      <w:rPr>
        <w:rFonts w:ascii="Courier New" w:hAnsi="Courier New" w:cs="Courier New" w:hint="default"/>
      </w:rPr>
    </w:lvl>
    <w:lvl w:ilvl="5" w:tplc="04190005">
      <w:start w:val="1"/>
      <w:numFmt w:val="bullet"/>
      <w:lvlText w:val=""/>
      <w:lvlJc w:val="left"/>
      <w:pPr>
        <w:ind w:left="4389" w:hanging="360"/>
      </w:pPr>
      <w:rPr>
        <w:rFonts w:ascii="Wingdings" w:hAnsi="Wingdings" w:hint="default"/>
      </w:rPr>
    </w:lvl>
    <w:lvl w:ilvl="6" w:tplc="04190001">
      <w:start w:val="1"/>
      <w:numFmt w:val="bullet"/>
      <w:lvlText w:val=""/>
      <w:lvlJc w:val="left"/>
      <w:pPr>
        <w:ind w:left="5109" w:hanging="360"/>
      </w:pPr>
      <w:rPr>
        <w:rFonts w:ascii="Symbol" w:hAnsi="Symbol" w:hint="default"/>
      </w:rPr>
    </w:lvl>
    <w:lvl w:ilvl="7" w:tplc="04190003">
      <w:start w:val="1"/>
      <w:numFmt w:val="bullet"/>
      <w:lvlText w:val="o"/>
      <w:lvlJc w:val="left"/>
      <w:pPr>
        <w:ind w:left="5829" w:hanging="360"/>
      </w:pPr>
      <w:rPr>
        <w:rFonts w:ascii="Courier New" w:hAnsi="Courier New" w:cs="Courier New" w:hint="default"/>
      </w:rPr>
    </w:lvl>
    <w:lvl w:ilvl="8" w:tplc="04190005">
      <w:start w:val="1"/>
      <w:numFmt w:val="bullet"/>
      <w:lvlText w:val=""/>
      <w:lvlJc w:val="left"/>
      <w:pPr>
        <w:ind w:left="6549" w:hanging="360"/>
      </w:pPr>
      <w:rPr>
        <w:rFonts w:ascii="Wingdings" w:hAnsi="Wingdings" w:hint="default"/>
      </w:rPr>
    </w:lvl>
  </w:abstractNum>
  <w:abstractNum w:abstractNumId="23"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2"/>
      <w:lvlText w:val="%1.%2"/>
      <w:lvlJc w:val="left"/>
      <w:pPr>
        <w:tabs>
          <w:tab w:val="num" w:pos="1836"/>
        </w:tabs>
        <w:ind w:left="1836" w:hanging="576"/>
      </w:pPr>
      <w:rPr>
        <w:rFonts w:hint="default"/>
      </w:rPr>
    </w:lvl>
    <w:lvl w:ilvl="2">
      <w:start w:val="1"/>
      <w:numFmt w:val="decimal"/>
      <w:pStyle w:val="32"/>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3"/>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6"/>
  </w:num>
  <w:num w:numId="3">
    <w:abstractNumId w:val="5"/>
  </w:num>
  <w:num w:numId="4">
    <w:abstractNumId w:val="4"/>
  </w:num>
  <w:num w:numId="5">
    <w:abstractNumId w:val="8"/>
  </w:num>
  <w:num w:numId="6">
    <w:abstractNumId w:val="3"/>
  </w:num>
  <w:num w:numId="7">
    <w:abstractNumId w:val="2"/>
  </w:num>
  <w:num w:numId="8">
    <w:abstractNumId w:val="1"/>
  </w:num>
  <w:num w:numId="9">
    <w:abstractNumId w:val="0"/>
  </w:num>
  <w:num w:numId="10">
    <w:abstractNumId w:val="25"/>
  </w:num>
  <w:num w:numId="11">
    <w:abstractNumId w:val="20"/>
  </w:num>
  <w:num w:numId="12">
    <w:abstractNumId w:val="18"/>
  </w:num>
  <w:num w:numId="13">
    <w:abstractNumId w:val="24"/>
  </w:num>
  <w:num w:numId="14">
    <w:abstractNumId w:val="23"/>
  </w:num>
  <w:num w:numId="15">
    <w:abstractNumId w:val="22"/>
  </w:num>
  <w:num w:numId="16">
    <w:abstractNumId w:val="19"/>
  </w:num>
  <w:num w:numId="17">
    <w:abstractNumId w:val="21"/>
  </w:num>
  <w:num w:numId="18">
    <w:abstractNumId w:val="17"/>
  </w:num>
  <w:num w:numId="19">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oNotHyphenateCaps/>
  <w:drawingGridHorizontalSpacing w:val="120"/>
  <w:displayHorizontalDrawingGridEvery w:val="2"/>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784"/>
    <w:rsid w:val="00000C2D"/>
    <w:rsid w:val="0000163C"/>
    <w:rsid w:val="0000278D"/>
    <w:rsid w:val="000028FD"/>
    <w:rsid w:val="000031C9"/>
    <w:rsid w:val="000036BA"/>
    <w:rsid w:val="000039DD"/>
    <w:rsid w:val="00004776"/>
    <w:rsid w:val="000053A1"/>
    <w:rsid w:val="0000628E"/>
    <w:rsid w:val="00007FDD"/>
    <w:rsid w:val="00010AB6"/>
    <w:rsid w:val="00010CEA"/>
    <w:rsid w:val="00011D34"/>
    <w:rsid w:val="00012926"/>
    <w:rsid w:val="0001329B"/>
    <w:rsid w:val="00016227"/>
    <w:rsid w:val="00021C06"/>
    <w:rsid w:val="00021D64"/>
    <w:rsid w:val="000220B4"/>
    <w:rsid w:val="00022111"/>
    <w:rsid w:val="000235C5"/>
    <w:rsid w:val="00023A0D"/>
    <w:rsid w:val="00023B24"/>
    <w:rsid w:val="00027E15"/>
    <w:rsid w:val="000308A6"/>
    <w:rsid w:val="00033761"/>
    <w:rsid w:val="00033D77"/>
    <w:rsid w:val="00034E05"/>
    <w:rsid w:val="0003520D"/>
    <w:rsid w:val="00036777"/>
    <w:rsid w:val="00036E06"/>
    <w:rsid w:val="00036F6F"/>
    <w:rsid w:val="0003736B"/>
    <w:rsid w:val="00037FFA"/>
    <w:rsid w:val="00040581"/>
    <w:rsid w:val="00040B9A"/>
    <w:rsid w:val="00041263"/>
    <w:rsid w:val="0004134B"/>
    <w:rsid w:val="00041E1C"/>
    <w:rsid w:val="00043047"/>
    <w:rsid w:val="00043890"/>
    <w:rsid w:val="00043D6D"/>
    <w:rsid w:val="000452FB"/>
    <w:rsid w:val="00045923"/>
    <w:rsid w:val="00045C65"/>
    <w:rsid w:val="00046E1D"/>
    <w:rsid w:val="00050BB9"/>
    <w:rsid w:val="00051F03"/>
    <w:rsid w:val="000524A4"/>
    <w:rsid w:val="0005253C"/>
    <w:rsid w:val="000530BE"/>
    <w:rsid w:val="000532B3"/>
    <w:rsid w:val="000546A6"/>
    <w:rsid w:val="0005529E"/>
    <w:rsid w:val="00055675"/>
    <w:rsid w:val="00055E2A"/>
    <w:rsid w:val="00055EBB"/>
    <w:rsid w:val="00056658"/>
    <w:rsid w:val="00056B9F"/>
    <w:rsid w:val="000576C4"/>
    <w:rsid w:val="00061395"/>
    <w:rsid w:val="00062D85"/>
    <w:rsid w:val="00062EB7"/>
    <w:rsid w:val="000632D0"/>
    <w:rsid w:val="00063971"/>
    <w:rsid w:val="00064C35"/>
    <w:rsid w:val="00067A10"/>
    <w:rsid w:val="00070734"/>
    <w:rsid w:val="00072374"/>
    <w:rsid w:val="000734BB"/>
    <w:rsid w:val="000738C1"/>
    <w:rsid w:val="00074C8F"/>
    <w:rsid w:val="00075EB6"/>
    <w:rsid w:val="00076261"/>
    <w:rsid w:val="000806EE"/>
    <w:rsid w:val="00081482"/>
    <w:rsid w:val="000815A3"/>
    <w:rsid w:val="00081998"/>
    <w:rsid w:val="000820FB"/>
    <w:rsid w:val="0008285C"/>
    <w:rsid w:val="000829E1"/>
    <w:rsid w:val="00084020"/>
    <w:rsid w:val="000848E6"/>
    <w:rsid w:val="00085C88"/>
    <w:rsid w:val="00086307"/>
    <w:rsid w:val="00086B21"/>
    <w:rsid w:val="00086C60"/>
    <w:rsid w:val="00087BF0"/>
    <w:rsid w:val="00087DE2"/>
    <w:rsid w:val="000900DF"/>
    <w:rsid w:val="000905FC"/>
    <w:rsid w:val="00090E21"/>
    <w:rsid w:val="00091190"/>
    <w:rsid w:val="0009171C"/>
    <w:rsid w:val="00091C5E"/>
    <w:rsid w:val="00091EC6"/>
    <w:rsid w:val="000922CB"/>
    <w:rsid w:val="00092AE8"/>
    <w:rsid w:val="00092C66"/>
    <w:rsid w:val="000A0012"/>
    <w:rsid w:val="000A05A7"/>
    <w:rsid w:val="000A0FDA"/>
    <w:rsid w:val="000A1BB0"/>
    <w:rsid w:val="000A21F7"/>
    <w:rsid w:val="000A2860"/>
    <w:rsid w:val="000A2DAE"/>
    <w:rsid w:val="000A2E74"/>
    <w:rsid w:val="000A2FB1"/>
    <w:rsid w:val="000A3085"/>
    <w:rsid w:val="000A4FB3"/>
    <w:rsid w:val="000A54DF"/>
    <w:rsid w:val="000A54EC"/>
    <w:rsid w:val="000B2F8D"/>
    <w:rsid w:val="000B5626"/>
    <w:rsid w:val="000B58AD"/>
    <w:rsid w:val="000B58D7"/>
    <w:rsid w:val="000B5F2E"/>
    <w:rsid w:val="000B7AA8"/>
    <w:rsid w:val="000C0B16"/>
    <w:rsid w:val="000C3236"/>
    <w:rsid w:val="000C33F0"/>
    <w:rsid w:val="000C54F4"/>
    <w:rsid w:val="000C6E08"/>
    <w:rsid w:val="000D04A0"/>
    <w:rsid w:val="000D076D"/>
    <w:rsid w:val="000D0EFC"/>
    <w:rsid w:val="000D12AC"/>
    <w:rsid w:val="000D2368"/>
    <w:rsid w:val="000D2A10"/>
    <w:rsid w:val="000D3F1E"/>
    <w:rsid w:val="000D3F27"/>
    <w:rsid w:val="000D4ECE"/>
    <w:rsid w:val="000D7180"/>
    <w:rsid w:val="000D7222"/>
    <w:rsid w:val="000E13B5"/>
    <w:rsid w:val="000E15A1"/>
    <w:rsid w:val="000E1B5C"/>
    <w:rsid w:val="000E2E4B"/>
    <w:rsid w:val="000E3803"/>
    <w:rsid w:val="000E3C2A"/>
    <w:rsid w:val="000E5146"/>
    <w:rsid w:val="000E5513"/>
    <w:rsid w:val="000E5C13"/>
    <w:rsid w:val="000E78E8"/>
    <w:rsid w:val="000F04D7"/>
    <w:rsid w:val="000F0D07"/>
    <w:rsid w:val="000F13DB"/>
    <w:rsid w:val="000F378A"/>
    <w:rsid w:val="000F46A2"/>
    <w:rsid w:val="000F4C21"/>
    <w:rsid w:val="000F56D7"/>
    <w:rsid w:val="000F60C5"/>
    <w:rsid w:val="000F74BD"/>
    <w:rsid w:val="000F7C5B"/>
    <w:rsid w:val="00100AEF"/>
    <w:rsid w:val="00100F23"/>
    <w:rsid w:val="00101C5B"/>
    <w:rsid w:val="00101D49"/>
    <w:rsid w:val="0010213F"/>
    <w:rsid w:val="00102956"/>
    <w:rsid w:val="00102998"/>
    <w:rsid w:val="0010399A"/>
    <w:rsid w:val="00104E1D"/>
    <w:rsid w:val="00105B76"/>
    <w:rsid w:val="00105DF4"/>
    <w:rsid w:val="00106052"/>
    <w:rsid w:val="0010612A"/>
    <w:rsid w:val="00106F9E"/>
    <w:rsid w:val="001075A2"/>
    <w:rsid w:val="00107864"/>
    <w:rsid w:val="00107A4E"/>
    <w:rsid w:val="00110D28"/>
    <w:rsid w:val="00111347"/>
    <w:rsid w:val="00111CF3"/>
    <w:rsid w:val="00112317"/>
    <w:rsid w:val="001123B7"/>
    <w:rsid w:val="00113FA5"/>
    <w:rsid w:val="00115053"/>
    <w:rsid w:val="00115EFF"/>
    <w:rsid w:val="0011688E"/>
    <w:rsid w:val="001172D7"/>
    <w:rsid w:val="0011732A"/>
    <w:rsid w:val="0011797D"/>
    <w:rsid w:val="0012194D"/>
    <w:rsid w:val="00121F43"/>
    <w:rsid w:val="00122421"/>
    <w:rsid w:val="00122C9C"/>
    <w:rsid w:val="001233DA"/>
    <w:rsid w:val="00123AF1"/>
    <w:rsid w:val="00125EC1"/>
    <w:rsid w:val="0012706D"/>
    <w:rsid w:val="00127240"/>
    <w:rsid w:val="0012724E"/>
    <w:rsid w:val="001273FA"/>
    <w:rsid w:val="001306C1"/>
    <w:rsid w:val="001313A0"/>
    <w:rsid w:val="00131438"/>
    <w:rsid w:val="0013182F"/>
    <w:rsid w:val="00131F88"/>
    <w:rsid w:val="001322D5"/>
    <w:rsid w:val="00132A62"/>
    <w:rsid w:val="001339AE"/>
    <w:rsid w:val="0013484E"/>
    <w:rsid w:val="00134BE2"/>
    <w:rsid w:val="00134C1A"/>
    <w:rsid w:val="00136986"/>
    <w:rsid w:val="001401B5"/>
    <w:rsid w:val="00140B9A"/>
    <w:rsid w:val="001427F1"/>
    <w:rsid w:val="0014303A"/>
    <w:rsid w:val="0014391D"/>
    <w:rsid w:val="001440B1"/>
    <w:rsid w:val="00144437"/>
    <w:rsid w:val="00144DC0"/>
    <w:rsid w:val="00146CA7"/>
    <w:rsid w:val="0014719C"/>
    <w:rsid w:val="00151386"/>
    <w:rsid w:val="00151811"/>
    <w:rsid w:val="00152398"/>
    <w:rsid w:val="001534E1"/>
    <w:rsid w:val="00154A82"/>
    <w:rsid w:val="00154BDE"/>
    <w:rsid w:val="00155B52"/>
    <w:rsid w:val="00155C5E"/>
    <w:rsid w:val="00156526"/>
    <w:rsid w:val="00157A57"/>
    <w:rsid w:val="00157F44"/>
    <w:rsid w:val="00160091"/>
    <w:rsid w:val="0016144D"/>
    <w:rsid w:val="001638DE"/>
    <w:rsid w:val="00163AEE"/>
    <w:rsid w:val="00163E58"/>
    <w:rsid w:val="001645E3"/>
    <w:rsid w:val="0016598A"/>
    <w:rsid w:val="001661FC"/>
    <w:rsid w:val="001663FB"/>
    <w:rsid w:val="00167489"/>
    <w:rsid w:val="001702AE"/>
    <w:rsid w:val="00170920"/>
    <w:rsid w:val="00170C45"/>
    <w:rsid w:val="00170D78"/>
    <w:rsid w:val="00171082"/>
    <w:rsid w:val="00171FBC"/>
    <w:rsid w:val="001721A3"/>
    <w:rsid w:val="00172A8A"/>
    <w:rsid w:val="001730B5"/>
    <w:rsid w:val="00174130"/>
    <w:rsid w:val="001741B5"/>
    <w:rsid w:val="00175722"/>
    <w:rsid w:val="00175FB9"/>
    <w:rsid w:val="00176277"/>
    <w:rsid w:val="00176351"/>
    <w:rsid w:val="0017668F"/>
    <w:rsid w:val="00176AE3"/>
    <w:rsid w:val="0017742A"/>
    <w:rsid w:val="00180713"/>
    <w:rsid w:val="001812AC"/>
    <w:rsid w:val="001821C5"/>
    <w:rsid w:val="00182D1F"/>
    <w:rsid w:val="0018376F"/>
    <w:rsid w:val="00184DEB"/>
    <w:rsid w:val="00185B8A"/>
    <w:rsid w:val="001900F4"/>
    <w:rsid w:val="00190E98"/>
    <w:rsid w:val="00191A39"/>
    <w:rsid w:val="00192331"/>
    <w:rsid w:val="00193518"/>
    <w:rsid w:val="00194859"/>
    <w:rsid w:val="001950CE"/>
    <w:rsid w:val="00196025"/>
    <w:rsid w:val="00196A23"/>
    <w:rsid w:val="001973AE"/>
    <w:rsid w:val="001973F5"/>
    <w:rsid w:val="001A1EF1"/>
    <w:rsid w:val="001A328F"/>
    <w:rsid w:val="001A3644"/>
    <w:rsid w:val="001A4BF2"/>
    <w:rsid w:val="001A4DD3"/>
    <w:rsid w:val="001A5709"/>
    <w:rsid w:val="001A6545"/>
    <w:rsid w:val="001A6CEA"/>
    <w:rsid w:val="001A7618"/>
    <w:rsid w:val="001B0C78"/>
    <w:rsid w:val="001B141F"/>
    <w:rsid w:val="001B16B8"/>
    <w:rsid w:val="001B1E9B"/>
    <w:rsid w:val="001B284F"/>
    <w:rsid w:val="001B2DC5"/>
    <w:rsid w:val="001B35E4"/>
    <w:rsid w:val="001B394E"/>
    <w:rsid w:val="001B49B5"/>
    <w:rsid w:val="001B6806"/>
    <w:rsid w:val="001B7CAB"/>
    <w:rsid w:val="001C05E6"/>
    <w:rsid w:val="001C1480"/>
    <w:rsid w:val="001C44A2"/>
    <w:rsid w:val="001C55AF"/>
    <w:rsid w:val="001C7402"/>
    <w:rsid w:val="001D4AD6"/>
    <w:rsid w:val="001D4C13"/>
    <w:rsid w:val="001D51B8"/>
    <w:rsid w:val="001D54AE"/>
    <w:rsid w:val="001D5547"/>
    <w:rsid w:val="001E0522"/>
    <w:rsid w:val="001E1122"/>
    <w:rsid w:val="001E1422"/>
    <w:rsid w:val="001E1C56"/>
    <w:rsid w:val="001E2063"/>
    <w:rsid w:val="001E2AB1"/>
    <w:rsid w:val="001E3455"/>
    <w:rsid w:val="001E3956"/>
    <w:rsid w:val="001E3E0C"/>
    <w:rsid w:val="001E5E5F"/>
    <w:rsid w:val="001E762E"/>
    <w:rsid w:val="001E79B1"/>
    <w:rsid w:val="001F04BB"/>
    <w:rsid w:val="001F411D"/>
    <w:rsid w:val="001F4F1F"/>
    <w:rsid w:val="001F5434"/>
    <w:rsid w:val="001F61AD"/>
    <w:rsid w:val="001F6256"/>
    <w:rsid w:val="001F6B5E"/>
    <w:rsid w:val="00200308"/>
    <w:rsid w:val="0020064E"/>
    <w:rsid w:val="00201701"/>
    <w:rsid w:val="00201D2D"/>
    <w:rsid w:val="00201EEC"/>
    <w:rsid w:val="00202B20"/>
    <w:rsid w:val="002031F1"/>
    <w:rsid w:val="00203201"/>
    <w:rsid w:val="0020444B"/>
    <w:rsid w:val="00204FCB"/>
    <w:rsid w:val="00206F4E"/>
    <w:rsid w:val="00206FE5"/>
    <w:rsid w:val="00207198"/>
    <w:rsid w:val="002071F8"/>
    <w:rsid w:val="00210288"/>
    <w:rsid w:val="00211B0A"/>
    <w:rsid w:val="0021204B"/>
    <w:rsid w:val="00212B02"/>
    <w:rsid w:val="00214328"/>
    <w:rsid w:val="002146AF"/>
    <w:rsid w:val="00215BA6"/>
    <w:rsid w:val="0021663C"/>
    <w:rsid w:val="00216A60"/>
    <w:rsid w:val="00216C3C"/>
    <w:rsid w:val="0021751B"/>
    <w:rsid w:val="002207E8"/>
    <w:rsid w:val="00222098"/>
    <w:rsid w:val="00222633"/>
    <w:rsid w:val="002237EF"/>
    <w:rsid w:val="00223B92"/>
    <w:rsid w:val="00223F02"/>
    <w:rsid w:val="00223FC7"/>
    <w:rsid w:val="002241BB"/>
    <w:rsid w:val="00224733"/>
    <w:rsid w:val="0022483A"/>
    <w:rsid w:val="00224F37"/>
    <w:rsid w:val="002251A9"/>
    <w:rsid w:val="00226822"/>
    <w:rsid w:val="002276AC"/>
    <w:rsid w:val="002276E8"/>
    <w:rsid w:val="00230398"/>
    <w:rsid w:val="00231FB1"/>
    <w:rsid w:val="00232007"/>
    <w:rsid w:val="002320C2"/>
    <w:rsid w:val="00232351"/>
    <w:rsid w:val="002334AA"/>
    <w:rsid w:val="00233BA8"/>
    <w:rsid w:val="00234682"/>
    <w:rsid w:val="00234D6D"/>
    <w:rsid w:val="00234D90"/>
    <w:rsid w:val="00235688"/>
    <w:rsid w:val="00235972"/>
    <w:rsid w:val="0023651B"/>
    <w:rsid w:val="0024000E"/>
    <w:rsid w:val="00240F97"/>
    <w:rsid w:val="00241D75"/>
    <w:rsid w:val="0024222C"/>
    <w:rsid w:val="002447A4"/>
    <w:rsid w:val="00244E38"/>
    <w:rsid w:val="002475CF"/>
    <w:rsid w:val="00250128"/>
    <w:rsid w:val="00252B98"/>
    <w:rsid w:val="00252EE6"/>
    <w:rsid w:val="00253391"/>
    <w:rsid w:val="002537A1"/>
    <w:rsid w:val="002548CB"/>
    <w:rsid w:val="00254B4B"/>
    <w:rsid w:val="00255FDA"/>
    <w:rsid w:val="00257252"/>
    <w:rsid w:val="00257FF3"/>
    <w:rsid w:val="00260BED"/>
    <w:rsid w:val="002622CE"/>
    <w:rsid w:val="00262ACD"/>
    <w:rsid w:val="002638C6"/>
    <w:rsid w:val="00263BF9"/>
    <w:rsid w:val="00263EE3"/>
    <w:rsid w:val="00263FC9"/>
    <w:rsid w:val="002647FE"/>
    <w:rsid w:val="00265848"/>
    <w:rsid w:val="00266A93"/>
    <w:rsid w:val="00267445"/>
    <w:rsid w:val="002675A7"/>
    <w:rsid w:val="00267BAA"/>
    <w:rsid w:val="00271034"/>
    <w:rsid w:val="00271D97"/>
    <w:rsid w:val="00272870"/>
    <w:rsid w:val="00272CA2"/>
    <w:rsid w:val="00274784"/>
    <w:rsid w:val="00275156"/>
    <w:rsid w:val="0027540D"/>
    <w:rsid w:val="00275920"/>
    <w:rsid w:val="0027605B"/>
    <w:rsid w:val="00276E03"/>
    <w:rsid w:val="00277EA7"/>
    <w:rsid w:val="00280E25"/>
    <w:rsid w:val="0028217C"/>
    <w:rsid w:val="00286064"/>
    <w:rsid w:val="00290EF4"/>
    <w:rsid w:val="00291A98"/>
    <w:rsid w:val="00291AA3"/>
    <w:rsid w:val="00291AD0"/>
    <w:rsid w:val="0029218E"/>
    <w:rsid w:val="00293AC6"/>
    <w:rsid w:val="00294048"/>
    <w:rsid w:val="002952E6"/>
    <w:rsid w:val="0029556E"/>
    <w:rsid w:val="00295760"/>
    <w:rsid w:val="00295EB2"/>
    <w:rsid w:val="00297AE2"/>
    <w:rsid w:val="002A03D5"/>
    <w:rsid w:val="002A0B75"/>
    <w:rsid w:val="002A1620"/>
    <w:rsid w:val="002A3409"/>
    <w:rsid w:val="002A46F7"/>
    <w:rsid w:val="002A4778"/>
    <w:rsid w:val="002A548F"/>
    <w:rsid w:val="002A63A1"/>
    <w:rsid w:val="002A75B8"/>
    <w:rsid w:val="002B24A0"/>
    <w:rsid w:val="002B29C5"/>
    <w:rsid w:val="002B36E8"/>
    <w:rsid w:val="002B3927"/>
    <w:rsid w:val="002B3CBE"/>
    <w:rsid w:val="002B3E63"/>
    <w:rsid w:val="002B412E"/>
    <w:rsid w:val="002B480A"/>
    <w:rsid w:val="002B4E7B"/>
    <w:rsid w:val="002B5E78"/>
    <w:rsid w:val="002B5EC4"/>
    <w:rsid w:val="002B78F5"/>
    <w:rsid w:val="002C1E18"/>
    <w:rsid w:val="002C32CD"/>
    <w:rsid w:val="002C4D8B"/>
    <w:rsid w:val="002C5F8E"/>
    <w:rsid w:val="002C6A39"/>
    <w:rsid w:val="002C75E1"/>
    <w:rsid w:val="002C7818"/>
    <w:rsid w:val="002D0942"/>
    <w:rsid w:val="002D263A"/>
    <w:rsid w:val="002D2915"/>
    <w:rsid w:val="002D31EC"/>
    <w:rsid w:val="002D32C1"/>
    <w:rsid w:val="002D3340"/>
    <w:rsid w:val="002D3708"/>
    <w:rsid w:val="002D3858"/>
    <w:rsid w:val="002D518F"/>
    <w:rsid w:val="002D6EF1"/>
    <w:rsid w:val="002D7E09"/>
    <w:rsid w:val="002E06BB"/>
    <w:rsid w:val="002E0914"/>
    <w:rsid w:val="002E09E1"/>
    <w:rsid w:val="002E0B64"/>
    <w:rsid w:val="002E18CC"/>
    <w:rsid w:val="002E1E1D"/>
    <w:rsid w:val="002E34A8"/>
    <w:rsid w:val="002E36D2"/>
    <w:rsid w:val="002E3897"/>
    <w:rsid w:val="002E491F"/>
    <w:rsid w:val="002E5500"/>
    <w:rsid w:val="002E5BF9"/>
    <w:rsid w:val="002E5DB9"/>
    <w:rsid w:val="002E7034"/>
    <w:rsid w:val="002E73E8"/>
    <w:rsid w:val="002F00A3"/>
    <w:rsid w:val="002F16AD"/>
    <w:rsid w:val="002F1DE2"/>
    <w:rsid w:val="002F28AF"/>
    <w:rsid w:val="002F2A1F"/>
    <w:rsid w:val="002F33B1"/>
    <w:rsid w:val="002F3B8B"/>
    <w:rsid w:val="002F48EF"/>
    <w:rsid w:val="002F4CB6"/>
    <w:rsid w:val="002F5AF4"/>
    <w:rsid w:val="002F67D1"/>
    <w:rsid w:val="002F68F5"/>
    <w:rsid w:val="002F7616"/>
    <w:rsid w:val="00301DFE"/>
    <w:rsid w:val="00302026"/>
    <w:rsid w:val="00302EB5"/>
    <w:rsid w:val="00303CDE"/>
    <w:rsid w:val="00304ED4"/>
    <w:rsid w:val="00305FF0"/>
    <w:rsid w:val="00306020"/>
    <w:rsid w:val="00306ADA"/>
    <w:rsid w:val="00311705"/>
    <w:rsid w:val="003119BB"/>
    <w:rsid w:val="00311F86"/>
    <w:rsid w:val="00314077"/>
    <w:rsid w:val="0031605B"/>
    <w:rsid w:val="00316B23"/>
    <w:rsid w:val="00317E22"/>
    <w:rsid w:val="00320013"/>
    <w:rsid w:val="003216CD"/>
    <w:rsid w:val="00322676"/>
    <w:rsid w:val="00322EDD"/>
    <w:rsid w:val="00324171"/>
    <w:rsid w:val="00324493"/>
    <w:rsid w:val="003247A2"/>
    <w:rsid w:val="00324C9F"/>
    <w:rsid w:val="003260A3"/>
    <w:rsid w:val="00326109"/>
    <w:rsid w:val="00326392"/>
    <w:rsid w:val="00326B0A"/>
    <w:rsid w:val="00326DAD"/>
    <w:rsid w:val="00326F84"/>
    <w:rsid w:val="00326F8B"/>
    <w:rsid w:val="00327B3B"/>
    <w:rsid w:val="0033014F"/>
    <w:rsid w:val="00330659"/>
    <w:rsid w:val="00331ECC"/>
    <w:rsid w:val="00331FDF"/>
    <w:rsid w:val="00332031"/>
    <w:rsid w:val="00332E65"/>
    <w:rsid w:val="00333F2B"/>
    <w:rsid w:val="003341CD"/>
    <w:rsid w:val="003348F8"/>
    <w:rsid w:val="00334F5A"/>
    <w:rsid w:val="00337878"/>
    <w:rsid w:val="00341BFD"/>
    <w:rsid w:val="00341FEB"/>
    <w:rsid w:val="0034316C"/>
    <w:rsid w:val="00343D92"/>
    <w:rsid w:val="00344EF8"/>
    <w:rsid w:val="00346129"/>
    <w:rsid w:val="00346650"/>
    <w:rsid w:val="003469E9"/>
    <w:rsid w:val="0035027E"/>
    <w:rsid w:val="00350733"/>
    <w:rsid w:val="00350B42"/>
    <w:rsid w:val="0035247F"/>
    <w:rsid w:val="00352494"/>
    <w:rsid w:val="00352956"/>
    <w:rsid w:val="003530F1"/>
    <w:rsid w:val="003549B8"/>
    <w:rsid w:val="003556A2"/>
    <w:rsid w:val="00356243"/>
    <w:rsid w:val="00356830"/>
    <w:rsid w:val="00357FA9"/>
    <w:rsid w:val="00357FD9"/>
    <w:rsid w:val="003602E6"/>
    <w:rsid w:val="003610F6"/>
    <w:rsid w:val="003611DB"/>
    <w:rsid w:val="003615B5"/>
    <w:rsid w:val="00361B64"/>
    <w:rsid w:val="0036288A"/>
    <w:rsid w:val="00363466"/>
    <w:rsid w:val="003634DA"/>
    <w:rsid w:val="00364A50"/>
    <w:rsid w:val="003651E1"/>
    <w:rsid w:val="003655B0"/>
    <w:rsid w:val="00365D93"/>
    <w:rsid w:val="003664FE"/>
    <w:rsid w:val="00366A04"/>
    <w:rsid w:val="003673D6"/>
    <w:rsid w:val="003676E0"/>
    <w:rsid w:val="00370F06"/>
    <w:rsid w:val="0037111C"/>
    <w:rsid w:val="00372440"/>
    <w:rsid w:val="00372854"/>
    <w:rsid w:val="003738CD"/>
    <w:rsid w:val="003741F1"/>
    <w:rsid w:val="00374F52"/>
    <w:rsid w:val="00375709"/>
    <w:rsid w:val="00376999"/>
    <w:rsid w:val="00381028"/>
    <w:rsid w:val="00381E20"/>
    <w:rsid w:val="00382302"/>
    <w:rsid w:val="00382A4A"/>
    <w:rsid w:val="003834E0"/>
    <w:rsid w:val="0038543C"/>
    <w:rsid w:val="0038563B"/>
    <w:rsid w:val="0038633B"/>
    <w:rsid w:val="00386FBB"/>
    <w:rsid w:val="00391F03"/>
    <w:rsid w:val="003920DA"/>
    <w:rsid w:val="003927BC"/>
    <w:rsid w:val="00392F05"/>
    <w:rsid w:val="003933AF"/>
    <w:rsid w:val="00394628"/>
    <w:rsid w:val="00394EAF"/>
    <w:rsid w:val="003956AB"/>
    <w:rsid w:val="00396BE3"/>
    <w:rsid w:val="00396F1D"/>
    <w:rsid w:val="003979BD"/>
    <w:rsid w:val="00397F85"/>
    <w:rsid w:val="003A0596"/>
    <w:rsid w:val="003A13C8"/>
    <w:rsid w:val="003A1C59"/>
    <w:rsid w:val="003A2367"/>
    <w:rsid w:val="003A42C5"/>
    <w:rsid w:val="003A4434"/>
    <w:rsid w:val="003A491C"/>
    <w:rsid w:val="003A4F9D"/>
    <w:rsid w:val="003A50D6"/>
    <w:rsid w:val="003A5BF7"/>
    <w:rsid w:val="003A633C"/>
    <w:rsid w:val="003A6E51"/>
    <w:rsid w:val="003A7C9C"/>
    <w:rsid w:val="003A7D36"/>
    <w:rsid w:val="003B0134"/>
    <w:rsid w:val="003B0E1A"/>
    <w:rsid w:val="003B1488"/>
    <w:rsid w:val="003B1832"/>
    <w:rsid w:val="003B1F9E"/>
    <w:rsid w:val="003B21C7"/>
    <w:rsid w:val="003B2266"/>
    <w:rsid w:val="003B3BC2"/>
    <w:rsid w:val="003B4198"/>
    <w:rsid w:val="003B4575"/>
    <w:rsid w:val="003B4B6C"/>
    <w:rsid w:val="003B5B17"/>
    <w:rsid w:val="003B77CF"/>
    <w:rsid w:val="003B7E22"/>
    <w:rsid w:val="003C07F7"/>
    <w:rsid w:val="003C1418"/>
    <w:rsid w:val="003C17DA"/>
    <w:rsid w:val="003C3C64"/>
    <w:rsid w:val="003C400D"/>
    <w:rsid w:val="003C52BF"/>
    <w:rsid w:val="003C5B73"/>
    <w:rsid w:val="003C5F2E"/>
    <w:rsid w:val="003C662E"/>
    <w:rsid w:val="003C681F"/>
    <w:rsid w:val="003C74A6"/>
    <w:rsid w:val="003C7705"/>
    <w:rsid w:val="003C7C80"/>
    <w:rsid w:val="003C7CA4"/>
    <w:rsid w:val="003D1BA7"/>
    <w:rsid w:val="003D1DB7"/>
    <w:rsid w:val="003D5BE8"/>
    <w:rsid w:val="003D6975"/>
    <w:rsid w:val="003D7730"/>
    <w:rsid w:val="003E0D63"/>
    <w:rsid w:val="003E20E3"/>
    <w:rsid w:val="003E2605"/>
    <w:rsid w:val="003E2775"/>
    <w:rsid w:val="003E2BDD"/>
    <w:rsid w:val="003E3113"/>
    <w:rsid w:val="003E3597"/>
    <w:rsid w:val="003E3C55"/>
    <w:rsid w:val="003E5991"/>
    <w:rsid w:val="003E6A76"/>
    <w:rsid w:val="003E7AD9"/>
    <w:rsid w:val="003F0408"/>
    <w:rsid w:val="003F11DF"/>
    <w:rsid w:val="003F4E28"/>
    <w:rsid w:val="003F5D66"/>
    <w:rsid w:val="003F7274"/>
    <w:rsid w:val="003F7483"/>
    <w:rsid w:val="004008D3"/>
    <w:rsid w:val="00400B06"/>
    <w:rsid w:val="00401601"/>
    <w:rsid w:val="004017BC"/>
    <w:rsid w:val="00401B4C"/>
    <w:rsid w:val="004023C8"/>
    <w:rsid w:val="0040310B"/>
    <w:rsid w:val="00403326"/>
    <w:rsid w:val="00403A39"/>
    <w:rsid w:val="004040B2"/>
    <w:rsid w:val="00404299"/>
    <w:rsid w:val="0040498F"/>
    <w:rsid w:val="00404EBB"/>
    <w:rsid w:val="00405780"/>
    <w:rsid w:val="00406301"/>
    <w:rsid w:val="004074EB"/>
    <w:rsid w:val="004079BC"/>
    <w:rsid w:val="004114A3"/>
    <w:rsid w:val="00412EFE"/>
    <w:rsid w:val="004134B1"/>
    <w:rsid w:val="004140E4"/>
    <w:rsid w:val="004150E5"/>
    <w:rsid w:val="00415CEB"/>
    <w:rsid w:val="00417537"/>
    <w:rsid w:val="004212D2"/>
    <w:rsid w:val="00421B59"/>
    <w:rsid w:val="00422A89"/>
    <w:rsid w:val="004241C6"/>
    <w:rsid w:val="00425682"/>
    <w:rsid w:val="004259AC"/>
    <w:rsid w:val="00425E27"/>
    <w:rsid w:val="004276CB"/>
    <w:rsid w:val="00430E7D"/>
    <w:rsid w:val="00431566"/>
    <w:rsid w:val="00431BE2"/>
    <w:rsid w:val="00432060"/>
    <w:rsid w:val="0043234F"/>
    <w:rsid w:val="004334F5"/>
    <w:rsid w:val="00434056"/>
    <w:rsid w:val="00434118"/>
    <w:rsid w:val="004341E4"/>
    <w:rsid w:val="00435103"/>
    <w:rsid w:val="004351E2"/>
    <w:rsid w:val="00435EF4"/>
    <w:rsid w:val="004360FD"/>
    <w:rsid w:val="00436123"/>
    <w:rsid w:val="004361AC"/>
    <w:rsid w:val="00436E9C"/>
    <w:rsid w:val="00437D91"/>
    <w:rsid w:val="00441B98"/>
    <w:rsid w:val="00442C1E"/>
    <w:rsid w:val="00443756"/>
    <w:rsid w:val="0044397C"/>
    <w:rsid w:val="00444032"/>
    <w:rsid w:val="0044409D"/>
    <w:rsid w:val="00444496"/>
    <w:rsid w:val="0044483E"/>
    <w:rsid w:val="00445D20"/>
    <w:rsid w:val="00446409"/>
    <w:rsid w:val="00446843"/>
    <w:rsid w:val="00446CE7"/>
    <w:rsid w:val="0044737C"/>
    <w:rsid w:val="004478F0"/>
    <w:rsid w:val="00450302"/>
    <w:rsid w:val="00450492"/>
    <w:rsid w:val="00450C02"/>
    <w:rsid w:val="0045166F"/>
    <w:rsid w:val="00452121"/>
    <w:rsid w:val="00452566"/>
    <w:rsid w:val="00452C57"/>
    <w:rsid w:val="004550EF"/>
    <w:rsid w:val="0045599D"/>
    <w:rsid w:val="00456B71"/>
    <w:rsid w:val="00457EA3"/>
    <w:rsid w:val="0046020C"/>
    <w:rsid w:val="00461CD8"/>
    <w:rsid w:val="004622D8"/>
    <w:rsid w:val="0046236F"/>
    <w:rsid w:val="004631B4"/>
    <w:rsid w:val="00464FC6"/>
    <w:rsid w:val="00465AE6"/>
    <w:rsid w:val="00465D25"/>
    <w:rsid w:val="00466164"/>
    <w:rsid w:val="00467571"/>
    <w:rsid w:val="00467B63"/>
    <w:rsid w:val="00470441"/>
    <w:rsid w:val="00470867"/>
    <w:rsid w:val="00470967"/>
    <w:rsid w:val="00471235"/>
    <w:rsid w:val="00471DD6"/>
    <w:rsid w:val="0047270E"/>
    <w:rsid w:val="00472913"/>
    <w:rsid w:val="00472992"/>
    <w:rsid w:val="00473925"/>
    <w:rsid w:val="0047481D"/>
    <w:rsid w:val="00475484"/>
    <w:rsid w:val="00475B4A"/>
    <w:rsid w:val="00475C61"/>
    <w:rsid w:val="00475E74"/>
    <w:rsid w:val="004762B1"/>
    <w:rsid w:val="0047701C"/>
    <w:rsid w:val="00477CB4"/>
    <w:rsid w:val="0048039D"/>
    <w:rsid w:val="00482F7B"/>
    <w:rsid w:val="00483C37"/>
    <w:rsid w:val="00484F8E"/>
    <w:rsid w:val="004860D4"/>
    <w:rsid w:val="0048773B"/>
    <w:rsid w:val="00487934"/>
    <w:rsid w:val="00487E24"/>
    <w:rsid w:val="00491832"/>
    <w:rsid w:val="00491D5D"/>
    <w:rsid w:val="00491ED2"/>
    <w:rsid w:val="00492B3B"/>
    <w:rsid w:val="00492DF8"/>
    <w:rsid w:val="004934E2"/>
    <w:rsid w:val="00493D1C"/>
    <w:rsid w:val="004944D7"/>
    <w:rsid w:val="004958F2"/>
    <w:rsid w:val="00496D39"/>
    <w:rsid w:val="004A0F04"/>
    <w:rsid w:val="004A2C56"/>
    <w:rsid w:val="004A3571"/>
    <w:rsid w:val="004A453C"/>
    <w:rsid w:val="004A52B1"/>
    <w:rsid w:val="004A5388"/>
    <w:rsid w:val="004A5830"/>
    <w:rsid w:val="004A58FB"/>
    <w:rsid w:val="004A62BA"/>
    <w:rsid w:val="004B0CF7"/>
    <w:rsid w:val="004B1EF0"/>
    <w:rsid w:val="004B1F6E"/>
    <w:rsid w:val="004B2587"/>
    <w:rsid w:val="004B25A6"/>
    <w:rsid w:val="004B3035"/>
    <w:rsid w:val="004B323B"/>
    <w:rsid w:val="004B3A33"/>
    <w:rsid w:val="004B3A44"/>
    <w:rsid w:val="004B48F9"/>
    <w:rsid w:val="004B57AB"/>
    <w:rsid w:val="004B6ABD"/>
    <w:rsid w:val="004B6BF3"/>
    <w:rsid w:val="004B765B"/>
    <w:rsid w:val="004C0653"/>
    <w:rsid w:val="004C114D"/>
    <w:rsid w:val="004C1829"/>
    <w:rsid w:val="004C2036"/>
    <w:rsid w:val="004C219C"/>
    <w:rsid w:val="004C3485"/>
    <w:rsid w:val="004C7E02"/>
    <w:rsid w:val="004D04C8"/>
    <w:rsid w:val="004D08A4"/>
    <w:rsid w:val="004D0931"/>
    <w:rsid w:val="004D1427"/>
    <w:rsid w:val="004D24BB"/>
    <w:rsid w:val="004D2711"/>
    <w:rsid w:val="004D3EE3"/>
    <w:rsid w:val="004D525D"/>
    <w:rsid w:val="004D6456"/>
    <w:rsid w:val="004D796A"/>
    <w:rsid w:val="004E1D5A"/>
    <w:rsid w:val="004E323E"/>
    <w:rsid w:val="004E43CC"/>
    <w:rsid w:val="004E44E8"/>
    <w:rsid w:val="004E6779"/>
    <w:rsid w:val="004E7028"/>
    <w:rsid w:val="004E7D72"/>
    <w:rsid w:val="004F0BD0"/>
    <w:rsid w:val="004F15B4"/>
    <w:rsid w:val="004F1A04"/>
    <w:rsid w:val="004F20A8"/>
    <w:rsid w:val="004F2450"/>
    <w:rsid w:val="004F3482"/>
    <w:rsid w:val="004F53A1"/>
    <w:rsid w:val="004F576E"/>
    <w:rsid w:val="004F6310"/>
    <w:rsid w:val="00500082"/>
    <w:rsid w:val="00500CA1"/>
    <w:rsid w:val="00502E63"/>
    <w:rsid w:val="005036AD"/>
    <w:rsid w:val="00503779"/>
    <w:rsid w:val="005051E9"/>
    <w:rsid w:val="0050568A"/>
    <w:rsid w:val="005060C7"/>
    <w:rsid w:val="00507BD3"/>
    <w:rsid w:val="00507D78"/>
    <w:rsid w:val="00507DDF"/>
    <w:rsid w:val="00510604"/>
    <w:rsid w:val="005129F2"/>
    <w:rsid w:val="00512A22"/>
    <w:rsid w:val="005143A9"/>
    <w:rsid w:val="00517DFF"/>
    <w:rsid w:val="005200AF"/>
    <w:rsid w:val="005203D9"/>
    <w:rsid w:val="00521230"/>
    <w:rsid w:val="0052355E"/>
    <w:rsid w:val="00524678"/>
    <w:rsid w:val="005257B0"/>
    <w:rsid w:val="00526BEC"/>
    <w:rsid w:val="00527551"/>
    <w:rsid w:val="00527898"/>
    <w:rsid w:val="005301BF"/>
    <w:rsid w:val="005301D3"/>
    <w:rsid w:val="00531E74"/>
    <w:rsid w:val="005320D6"/>
    <w:rsid w:val="005335B8"/>
    <w:rsid w:val="005342F0"/>
    <w:rsid w:val="00534E4E"/>
    <w:rsid w:val="00537602"/>
    <w:rsid w:val="00537BB7"/>
    <w:rsid w:val="00537DAD"/>
    <w:rsid w:val="00537E87"/>
    <w:rsid w:val="00537F01"/>
    <w:rsid w:val="00540C19"/>
    <w:rsid w:val="00541196"/>
    <w:rsid w:val="00541706"/>
    <w:rsid w:val="0054179A"/>
    <w:rsid w:val="005422BD"/>
    <w:rsid w:val="0054274D"/>
    <w:rsid w:val="00544C50"/>
    <w:rsid w:val="00544FD1"/>
    <w:rsid w:val="00545895"/>
    <w:rsid w:val="00545FA3"/>
    <w:rsid w:val="005464F6"/>
    <w:rsid w:val="00547C60"/>
    <w:rsid w:val="0055225D"/>
    <w:rsid w:val="005523A8"/>
    <w:rsid w:val="00552A07"/>
    <w:rsid w:val="00553FE2"/>
    <w:rsid w:val="00556D34"/>
    <w:rsid w:val="005607C7"/>
    <w:rsid w:val="00562CA4"/>
    <w:rsid w:val="00564FAF"/>
    <w:rsid w:val="005711FF"/>
    <w:rsid w:val="00573903"/>
    <w:rsid w:val="00574A22"/>
    <w:rsid w:val="0057680F"/>
    <w:rsid w:val="00576ADC"/>
    <w:rsid w:val="00577527"/>
    <w:rsid w:val="00577EF3"/>
    <w:rsid w:val="0058023E"/>
    <w:rsid w:val="00580A84"/>
    <w:rsid w:val="00580BC2"/>
    <w:rsid w:val="0058172A"/>
    <w:rsid w:val="005819B3"/>
    <w:rsid w:val="00582A87"/>
    <w:rsid w:val="00583052"/>
    <w:rsid w:val="00583946"/>
    <w:rsid w:val="00584FDE"/>
    <w:rsid w:val="00587A35"/>
    <w:rsid w:val="005902DA"/>
    <w:rsid w:val="00590C0A"/>
    <w:rsid w:val="00591CE8"/>
    <w:rsid w:val="00592642"/>
    <w:rsid w:val="0059312F"/>
    <w:rsid w:val="005938E5"/>
    <w:rsid w:val="00593C4C"/>
    <w:rsid w:val="00594FCF"/>
    <w:rsid w:val="00595FB4"/>
    <w:rsid w:val="00596DF6"/>
    <w:rsid w:val="00596F07"/>
    <w:rsid w:val="005A03A0"/>
    <w:rsid w:val="005A05FF"/>
    <w:rsid w:val="005A11B8"/>
    <w:rsid w:val="005A14A2"/>
    <w:rsid w:val="005A2449"/>
    <w:rsid w:val="005A2829"/>
    <w:rsid w:val="005A298C"/>
    <w:rsid w:val="005A2C7F"/>
    <w:rsid w:val="005A39F6"/>
    <w:rsid w:val="005A3ACB"/>
    <w:rsid w:val="005A3FFB"/>
    <w:rsid w:val="005A5727"/>
    <w:rsid w:val="005A606D"/>
    <w:rsid w:val="005A6125"/>
    <w:rsid w:val="005A63F1"/>
    <w:rsid w:val="005A6957"/>
    <w:rsid w:val="005A6ABF"/>
    <w:rsid w:val="005A79D1"/>
    <w:rsid w:val="005A79D2"/>
    <w:rsid w:val="005B01BA"/>
    <w:rsid w:val="005B05D5"/>
    <w:rsid w:val="005B0606"/>
    <w:rsid w:val="005B0C9C"/>
    <w:rsid w:val="005B0FD2"/>
    <w:rsid w:val="005B1221"/>
    <w:rsid w:val="005B158C"/>
    <w:rsid w:val="005B2D25"/>
    <w:rsid w:val="005B2D47"/>
    <w:rsid w:val="005B3C6F"/>
    <w:rsid w:val="005B4342"/>
    <w:rsid w:val="005B5BB5"/>
    <w:rsid w:val="005B617C"/>
    <w:rsid w:val="005B7319"/>
    <w:rsid w:val="005B76F1"/>
    <w:rsid w:val="005B7DDD"/>
    <w:rsid w:val="005C064F"/>
    <w:rsid w:val="005C10C1"/>
    <w:rsid w:val="005C1574"/>
    <w:rsid w:val="005C2CB2"/>
    <w:rsid w:val="005C3DC9"/>
    <w:rsid w:val="005C44E5"/>
    <w:rsid w:val="005C488F"/>
    <w:rsid w:val="005C5D3F"/>
    <w:rsid w:val="005C5EF4"/>
    <w:rsid w:val="005C7695"/>
    <w:rsid w:val="005D0133"/>
    <w:rsid w:val="005D0D76"/>
    <w:rsid w:val="005D2C02"/>
    <w:rsid w:val="005D5161"/>
    <w:rsid w:val="005D6064"/>
    <w:rsid w:val="005D61E7"/>
    <w:rsid w:val="005E019B"/>
    <w:rsid w:val="005E157F"/>
    <w:rsid w:val="005E1671"/>
    <w:rsid w:val="005E4266"/>
    <w:rsid w:val="005E4E15"/>
    <w:rsid w:val="005E57BF"/>
    <w:rsid w:val="005E6D8A"/>
    <w:rsid w:val="005F03CF"/>
    <w:rsid w:val="005F0CAA"/>
    <w:rsid w:val="005F0D6D"/>
    <w:rsid w:val="005F0F89"/>
    <w:rsid w:val="005F30A3"/>
    <w:rsid w:val="005F3A72"/>
    <w:rsid w:val="005F4714"/>
    <w:rsid w:val="00600EB7"/>
    <w:rsid w:val="00601701"/>
    <w:rsid w:val="006018D2"/>
    <w:rsid w:val="006025FA"/>
    <w:rsid w:val="00603348"/>
    <w:rsid w:val="006036BF"/>
    <w:rsid w:val="00603FB4"/>
    <w:rsid w:val="00604B38"/>
    <w:rsid w:val="00604BDA"/>
    <w:rsid w:val="00605ACE"/>
    <w:rsid w:val="00605CE1"/>
    <w:rsid w:val="006075E3"/>
    <w:rsid w:val="006102E8"/>
    <w:rsid w:val="0061209B"/>
    <w:rsid w:val="00612866"/>
    <w:rsid w:val="00613D01"/>
    <w:rsid w:val="0061496D"/>
    <w:rsid w:val="0061580C"/>
    <w:rsid w:val="0061601B"/>
    <w:rsid w:val="006173F2"/>
    <w:rsid w:val="00617B4E"/>
    <w:rsid w:val="00620766"/>
    <w:rsid w:val="00621726"/>
    <w:rsid w:val="0062231B"/>
    <w:rsid w:val="00622A96"/>
    <w:rsid w:val="00622FA5"/>
    <w:rsid w:val="00622FB3"/>
    <w:rsid w:val="006242E9"/>
    <w:rsid w:val="00624D62"/>
    <w:rsid w:val="00624F92"/>
    <w:rsid w:val="0062586A"/>
    <w:rsid w:val="00626259"/>
    <w:rsid w:val="00626502"/>
    <w:rsid w:val="0062692D"/>
    <w:rsid w:val="00626F11"/>
    <w:rsid w:val="00627549"/>
    <w:rsid w:val="006277D5"/>
    <w:rsid w:val="0063166F"/>
    <w:rsid w:val="00631A8C"/>
    <w:rsid w:val="0063284E"/>
    <w:rsid w:val="00632CFD"/>
    <w:rsid w:val="006354A8"/>
    <w:rsid w:val="00635FA8"/>
    <w:rsid w:val="006404FF"/>
    <w:rsid w:val="00640BFF"/>
    <w:rsid w:val="00641208"/>
    <w:rsid w:val="00642681"/>
    <w:rsid w:val="00643BC1"/>
    <w:rsid w:val="00644624"/>
    <w:rsid w:val="00645123"/>
    <w:rsid w:val="00645593"/>
    <w:rsid w:val="0064585B"/>
    <w:rsid w:val="00645EEB"/>
    <w:rsid w:val="006462E1"/>
    <w:rsid w:val="0064650E"/>
    <w:rsid w:val="00650037"/>
    <w:rsid w:val="0065097B"/>
    <w:rsid w:val="00651E3C"/>
    <w:rsid w:val="006520ED"/>
    <w:rsid w:val="006525F4"/>
    <w:rsid w:val="00653EF5"/>
    <w:rsid w:val="00654751"/>
    <w:rsid w:val="00654B0A"/>
    <w:rsid w:val="00654C3B"/>
    <w:rsid w:val="00654C6A"/>
    <w:rsid w:val="00655DE8"/>
    <w:rsid w:val="00656BD5"/>
    <w:rsid w:val="006579F3"/>
    <w:rsid w:val="0066106B"/>
    <w:rsid w:val="0066327F"/>
    <w:rsid w:val="00663457"/>
    <w:rsid w:val="006637C1"/>
    <w:rsid w:val="00663F0C"/>
    <w:rsid w:val="00664A45"/>
    <w:rsid w:val="00665589"/>
    <w:rsid w:val="00665E96"/>
    <w:rsid w:val="00667049"/>
    <w:rsid w:val="00670ECF"/>
    <w:rsid w:val="0067182E"/>
    <w:rsid w:val="00672587"/>
    <w:rsid w:val="00674309"/>
    <w:rsid w:val="00674AC4"/>
    <w:rsid w:val="00674D22"/>
    <w:rsid w:val="006773E3"/>
    <w:rsid w:val="00677D18"/>
    <w:rsid w:val="0068018D"/>
    <w:rsid w:val="006828FC"/>
    <w:rsid w:val="00682F5C"/>
    <w:rsid w:val="006837B2"/>
    <w:rsid w:val="00683FBA"/>
    <w:rsid w:val="006840C9"/>
    <w:rsid w:val="00684314"/>
    <w:rsid w:val="0068622C"/>
    <w:rsid w:val="00686246"/>
    <w:rsid w:val="0068715C"/>
    <w:rsid w:val="006876DE"/>
    <w:rsid w:val="006879F7"/>
    <w:rsid w:val="00691FDF"/>
    <w:rsid w:val="00692846"/>
    <w:rsid w:val="00692A3D"/>
    <w:rsid w:val="00696809"/>
    <w:rsid w:val="006A14B3"/>
    <w:rsid w:val="006A1B7B"/>
    <w:rsid w:val="006A1BC3"/>
    <w:rsid w:val="006A2245"/>
    <w:rsid w:val="006A2309"/>
    <w:rsid w:val="006A27F4"/>
    <w:rsid w:val="006A4E33"/>
    <w:rsid w:val="006A5453"/>
    <w:rsid w:val="006A5F47"/>
    <w:rsid w:val="006A628A"/>
    <w:rsid w:val="006A641B"/>
    <w:rsid w:val="006A76D2"/>
    <w:rsid w:val="006A7ECC"/>
    <w:rsid w:val="006B00B8"/>
    <w:rsid w:val="006B0F8A"/>
    <w:rsid w:val="006B163F"/>
    <w:rsid w:val="006B169B"/>
    <w:rsid w:val="006B1F0F"/>
    <w:rsid w:val="006B2913"/>
    <w:rsid w:val="006B307D"/>
    <w:rsid w:val="006B3261"/>
    <w:rsid w:val="006B3852"/>
    <w:rsid w:val="006B3D30"/>
    <w:rsid w:val="006B441B"/>
    <w:rsid w:val="006B4F37"/>
    <w:rsid w:val="006B509D"/>
    <w:rsid w:val="006B58B9"/>
    <w:rsid w:val="006B5F3C"/>
    <w:rsid w:val="006C0E25"/>
    <w:rsid w:val="006C120C"/>
    <w:rsid w:val="006C131C"/>
    <w:rsid w:val="006C2A80"/>
    <w:rsid w:val="006C2CC3"/>
    <w:rsid w:val="006C3206"/>
    <w:rsid w:val="006C516E"/>
    <w:rsid w:val="006C548B"/>
    <w:rsid w:val="006C596B"/>
    <w:rsid w:val="006C668D"/>
    <w:rsid w:val="006C6F5B"/>
    <w:rsid w:val="006C706E"/>
    <w:rsid w:val="006C7753"/>
    <w:rsid w:val="006D0120"/>
    <w:rsid w:val="006D06C2"/>
    <w:rsid w:val="006D0732"/>
    <w:rsid w:val="006D17F6"/>
    <w:rsid w:val="006D3BBA"/>
    <w:rsid w:val="006D3C48"/>
    <w:rsid w:val="006D40B7"/>
    <w:rsid w:val="006D4479"/>
    <w:rsid w:val="006D4AFA"/>
    <w:rsid w:val="006D4B5A"/>
    <w:rsid w:val="006D5599"/>
    <w:rsid w:val="006D5E01"/>
    <w:rsid w:val="006D67A6"/>
    <w:rsid w:val="006E07D7"/>
    <w:rsid w:val="006E3BD3"/>
    <w:rsid w:val="006E628C"/>
    <w:rsid w:val="006E62DC"/>
    <w:rsid w:val="006E739C"/>
    <w:rsid w:val="006E7CD1"/>
    <w:rsid w:val="006F1E30"/>
    <w:rsid w:val="006F41EA"/>
    <w:rsid w:val="006F45D0"/>
    <w:rsid w:val="006F64C7"/>
    <w:rsid w:val="006F6783"/>
    <w:rsid w:val="006F67E7"/>
    <w:rsid w:val="006F7380"/>
    <w:rsid w:val="006F738B"/>
    <w:rsid w:val="006F7AEA"/>
    <w:rsid w:val="00700698"/>
    <w:rsid w:val="00702D70"/>
    <w:rsid w:val="007039EB"/>
    <w:rsid w:val="0070427A"/>
    <w:rsid w:val="007049F1"/>
    <w:rsid w:val="00705049"/>
    <w:rsid w:val="007051E9"/>
    <w:rsid w:val="00705A0E"/>
    <w:rsid w:val="00705C32"/>
    <w:rsid w:val="00706DC7"/>
    <w:rsid w:val="0071064A"/>
    <w:rsid w:val="0071153B"/>
    <w:rsid w:val="00711D80"/>
    <w:rsid w:val="00714AFB"/>
    <w:rsid w:val="007162F3"/>
    <w:rsid w:val="007172A5"/>
    <w:rsid w:val="00717E69"/>
    <w:rsid w:val="007210DF"/>
    <w:rsid w:val="00721765"/>
    <w:rsid w:val="007218CB"/>
    <w:rsid w:val="00722208"/>
    <w:rsid w:val="00723690"/>
    <w:rsid w:val="00723B94"/>
    <w:rsid w:val="00723D30"/>
    <w:rsid w:val="00724022"/>
    <w:rsid w:val="0072405D"/>
    <w:rsid w:val="00726342"/>
    <w:rsid w:val="00726D93"/>
    <w:rsid w:val="0073008E"/>
    <w:rsid w:val="00730CFB"/>
    <w:rsid w:val="007328FF"/>
    <w:rsid w:val="007348CF"/>
    <w:rsid w:val="00735380"/>
    <w:rsid w:val="00735468"/>
    <w:rsid w:val="007360AB"/>
    <w:rsid w:val="00736BB3"/>
    <w:rsid w:val="007377B1"/>
    <w:rsid w:val="00737826"/>
    <w:rsid w:val="00737AEC"/>
    <w:rsid w:val="007404A1"/>
    <w:rsid w:val="00741E54"/>
    <w:rsid w:val="00742811"/>
    <w:rsid w:val="00742A27"/>
    <w:rsid w:val="007436AD"/>
    <w:rsid w:val="007438EB"/>
    <w:rsid w:val="00743B6C"/>
    <w:rsid w:val="00743ED3"/>
    <w:rsid w:val="00744EE9"/>
    <w:rsid w:val="00745C3B"/>
    <w:rsid w:val="00745EC5"/>
    <w:rsid w:val="0074677A"/>
    <w:rsid w:val="007467EF"/>
    <w:rsid w:val="00747470"/>
    <w:rsid w:val="00747523"/>
    <w:rsid w:val="00747F14"/>
    <w:rsid w:val="007508CB"/>
    <w:rsid w:val="0075133A"/>
    <w:rsid w:val="007515CA"/>
    <w:rsid w:val="00751E7C"/>
    <w:rsid w:val="00751F60"/>
    <w:rsid w:val="00752F31"/>
    <w:rsid w:val="00753F34"/>
    <w:rsid w:val="0075490C"/>
    <w:rsid w:val="00756DF4"/>
    <w:rsid w:val="00757F18"/>
    <w:rsid w:val="007603A0"/>
    <w:rsid w:val="007616B0"/>
    <w:rsid w:val="0076220C"/>
    <w:rsid w:val="00762AED"/>
    <w:rsid w:val="007633AC"/>
    <w:rsid w:val="00763D3B"/>
    <w:rsid w:val="00765083"/>
    <w:rsid w:val="00765922"/>
    <w:rsid w:val="00765CA6"/>
    <w:rsid w:val="00767280"/>
    <w:rsid w:val="0076759C"/>
    <w:rsid w:val="00770BC4"/>
    <w:rsid w:val="007723DD"/>
    <w:rsid w:val="00772A00"/>
    <w:rsid w:val="00772B1F"/>
    <w:rsid w:val="00774521"/>
    <w:rsid w:val="00774DDF"/>
    <w:rsid w:val="00775511"/>
    <w:rsid w:val="00775A80"/>
    <w:rsid w:val="00776347"/>
    <w:rsid w:val="00776A7C"/>
    <w:rsid w:val="007770F4"/>
    <w:rsid w:val="0077754E"/>
    <w:rsid w:val="00777A35"/>
    <w:rsid w:val="00777E85"/>
    <w:rsid w:val="007804CC"/>
    <w:rsid w:val="00780771"/>
    <w:rsid w:val="0078095C"/>
    <w:rsid w:val="007813D8"/>
    <w:rsid w:val="00781A93"/>
    <w:rsid w:val="007830F4"/>
    <w:rsid w:val="007834D3"/>
    <w:rsid w:val="0078476B"/>
    <w:rsid w:val="00785D8A"/>
    <w:rsid w:val="00785FA9"/>
    <w:rsid w:val="0078713B"/>
    <w:rsid w:val="00790570"/>
    <w:rsid w:val="00790797"/>
    <w:rsid w:val="00790D74"/>
    <w:rsid w:val="00791658"/>
    <w:rsid w:val="00791C10"/>
    <w:rsid w:val="0079411F"/>
    <w:rsid w:val="007958B2"/>
    <w:rsid w:val="00795D66"/>
    <w:rsid w:val="007A0027"/>
    <w:rsid w:val="007A09C2"/>
    <w:rsid w:val="007A10E3"/>
    <w:rsid w:val="007A36BD"/>
    <w:rsid w:val="007A3B8E"/>
    <w:rsid w:val="007A5137"/>
    <w:rsid w:val="007A5452"/>
    <w:rsid w:val="007A5E94"/>
    <w:rsid w:val="007A7407"/>
    <w:rsid w:val="007A79C2"/>
    <w:rsid w:val="007B1D11"/>
    <w:rsid w:val="007B42E1"/>
    <w:rsid w:val="007C0039"/>
    <w:rsid w:val="007C0195"/>
    <w:rsid w:val="007C0CED"/>
    <w:rsid w:val="007C0D90"/>
    <w:rsid w:val="007C0E4F"/>
    <w:rsid w:val="007C1439"/>
    <w:rsid w:val="007C314A"/>
    <w:rsid w:val="007C3C59"/>
    <w:rsid w:val="007C4BE2"/>
    <w:rsid w:val="007C597B"/>
    <w:rsid w:val="007C5B13"/>
    <w:rsid w:val="007C62DE"/>
    <w:rsid w:val="007C6403"/>
    <w:rsid w:val="007C6414"/>
    <w:rsid w:val="007C6643"/>
    <w:rsid w:val="007C6666"/>
    <w:rsid w:val="007C7FB7"/>
    <w:rsid w:val="007D005F"/>
    <w:rsid w:val="007D1642"/>
    <w:rsid w:val="007D1F65"/>
    <w:rsid w:val="007D6755"/>
    <w:rsid w:val="007D6F33"/>
    <w:rsid w:val="007D73E5"/>
    <w:rsid w:val="007E18EA"/>
    <w:rsid w:val="007E1D3E"/>
    <w:rsid w:val="007E2248"/>
    <w:rsid w:val="007E22EF"/>
    <w:rsid w:val="007E2D79"/>
    <w:rsid w:val="007E335A"/>
    <w:rsid w:val="007E34E2"/>
    <w:rsid w:val="007E369B"/>
    <w:rsid w:val="007E4076"/>
    <w:rsid w:val="007E459D"/>
    <w:rsid w:val="007E48FC"/>
    <w:rsid w:val="007E4974"/>
    <w:rsid w:val="007E5324"/>
    <w:rsid w:val="007E63E5"/>
    <w:rsid w:val="007E651F"/>
    <w:rsid w:val="007E7E3E"/>
    <w:rsid w:val="007F08D3"/>
    <w:rsid w:val="007F1AE7"/>
    <w:rsid w:val="007F1F36"/>
    <w:rsid w:val="007F4B48"/>
    <w:rsid w:val="007F7668"/>
    <w:rsid w:val="00800115"/>
    <w:rsid w:val="00800DB1"/>
    <w:rsid w:val="00801B5A"/>
    <w:rsid w:val="00801F23"/>
    <w:rsid w:val="008028D4"/>
    <w:rsid w:val="008047DD"/>
    <w:rsid w:val="008062E0"/>
    <w:rsid w:val="008063D3"/>
    <w:rsid w:val="008068F4"/>
    <w:rsid w:val="0080704D"/>
    <w:rsid w:val="00812397"/>
    <w:rsid w:val="008131C0"/>
    <w:rsid w:val="0081371E"/>
    <w:rsid w:val="00813CF9"/>
    <w:rsid w:val="00815198"/>
    <w:rsid w:val="00815798"/>
    <w:rsid w:val="0081624A"/>
    <w:rsid w:val="00821B7E"/>
    <w:rsid w:val="00821CD2"/>
    <w:rsid w:val="0082300C"/>
    <w:rsid w:val="00823147"/>
    <w:rsid w:val="008236E5"/>
    <w:rsid w:val="008245CB"/>
    <w:rsid w:val="008248CF"/>
    <w:rsid w:val="00825091"/>
    <w:rsid w:val="00825738"/>
    <w:rsid w:val="00827CE7"/>
    <w:rsid w:val="008306AE"/>
    <w:rsid w:val="00830BC5"/>
    <w:rsid w:val="00830DF5"/>
    <w:rsid w:val="00831165"/>
    <w:rsid w:val="008314C7"/>
    <w:rsid w:val="00831F4E"/>
    <w:rsid w:val="0083365E"/>
    <w:rsid w:val="00833A0A"/>
    <w:rsid w:val="00833A33"/>
    <w:rsid w:val="0083416F"/>
    <w:rsid w:val="00837C32"/>
    <w:rsid w:val="008401B6"/>
    <w:rsid w:val="008405BC"/>
    <w:rsid w:val="00840F72"/>
    <w:rsid w:val="008411CB"/>
    <w:rsid w:val="0084141D"/>
    <w:rsid w:val="0084224D"/>
    <w:rsid w:val="00843549"/>
    <w:rsid w:val="00843593"/>
    <w:rsid w:val="0084370E"/>
    <w:rsid w:val="00843D21"/>
    <w:rsid w:val="00845431"/>
    <w:rsid w:val="00845584"/>
    <w:rsid w:val="00847A73"/>
    <w:rsid w:val="00847B2B"/>
    <w:rsid w:val="00847B68"/>
    <w:rsid w:val="00850625"/>
    <w:rsid w:val="008506D6"/>
    <w:rsid w:val="00850C89"/>
    <w:rsid w:val="008515BC"/>
    <w:rsid w:val="00851D4D"/>
    <w:rsid w:val="00852887"/>
    <w:rsid w:val="00852B04"/>
    <w:rsid w:val="0085321C"/>
    <w:rsid w:val="00853CDA"/>
    <w:rsid w:val="00853FC7"/>
    <w:rsid w:val="00854F5B"/>
    <w:rsid w:val="00855815"/>
    <w:rsid w:val="0085625D"/>
    <w:rsid w:val="00857206"/>
    <w:rsid w:val="00857E4D"/>
    <w:rsid w:val="008609D1"/>
    <w:rsid w:val="00860A2C"/>
    <w:rsid w:val="0086100A"/>
    <w:rsid w:val="00861948"/>
    <w:rsid w:val="00862EB3"/>
    <w:rsid w:val="00863D40"/>
    <w:rsid w:val="008650EA"/>
    <w:rsid w:val="00866691"/>
    <w:rsid w:val="008669C9"/>
    <w:rsid w:val="00867754"/>
    <w:rsid w:val="00870ECF"/>
    <w:rsid w:val="008712DE"/>
    <w:rsid w:val="008714CD"/>
    <w:rsid w:val="00871756"/>
    <w:rsid w:val="00871855"/>
    <w:rsid w:val="00871939"/>
    <w:rsid w:val="00872D58"/>
    <w:rsid w:val="00874954"/>
    <w:rsid w:val="0087596A"/>
    <w:rsid w:val="008763C3"/>
    <w:rsid w:val="00877934"/>
    <w:rsid w:val="008802A5"/>
    <w:rsid w:val="008804A4"/>
    <w:rsid w:val="0088091C"/>
    <w:rsid w:val="008815F4"/>
    <w:rsid w:val="00881671"/>
    <w:rsid w:val="00882038"/>
    <w:rsid w:val="00882325"/>
    <w:rsid w:val="008823C2"/>
    <w:rsid w:val="00883760"/>
    <w:rsid w:val="00883968"/>
    <w:rsid w:val="00883DA7"/>
    <w:rsid w:val="00885235"/>
    <w:rsid w:val="0088549B"/>
    <w:rsid w:val="00885D68"/>
    <w:rsid w:val="00885EB3"/>
    <w:rsid w:val="0088747D"/>
    <w:rsid w:val="00887A3F"/>
    <w:rsid w:val="008919FC"/>
    <w:rsid w:val="008920F9"/>
    <w:rsid w:val="008927C9"/>
    <w:rsid w:val="00892EAA"/>
    <w:rsid w:val="00893CF3"/>
    <w:rsid w:val="00893FCE"/>
    <w:rsid w:val="00894123"/>
    <w:rsid w:val="0089542B"/>
    <w:rsid w:val="00896D1C"/>
    <w:rsid w:val="00897555"/>
    <w:rsid w:val="00897A0F"/>
    <w:rsid w:val="00897E55"/>
    <w:rsid w:val="008A1475"/>
    <w:rsid w:val="008A17C3"/>
    <w:rsid w:val="008A1E65"/>
    <w:rsid w:val="008A4D8B"/>
    <w:rsid w:val="008A5379"/>
    <w:rsid w:val="008A6771"/>
    <w:rsid w:val="008A6E3D"/>
    <w:rsid w:val="008A738F"/>
    <w:rsid w:val="008A7CC7"/>
    <w:rsid w:val="008B02BE"/>
    <w:rsid w:val="008B10E5"/>
    <w:rsid w:val="008B1689"/>
    <w:rsid w:val="008B3BB0"/>
    <w:rsid w:val="008B3EB1"/>
    <w:rsid w:val="008B5175"/>
    <w:rsid w:val="008B5D60"/>
    <w:rsid w:val="008B703E"/>
    <w:rsid w:val="008B74C2"/>
    <w:rsid w:val="008B77B3"/>
    <w:rsid w:val="008B7F62"/>
    <w:rsid w:val="008C024E"/>
    <w:rsid w:val="008C0AA7"/>
    <w:rsid w:val="008C1127"/>
    <w:rsid w:val="008C178D"/>
    <w:rsid w:val="008C22AD"/>
    <w:rsid w:val="008C270E"/>
    <w:rsid w:val="008C28B2"/>
    <w:rsid w:val="008C2B18"/>
    <w:rsid w:val="008C2DEB"/>
    <w:rsid w:val="008C30A2"/>
    <w:rsid w:val="008C4ECF"/>
    <w:rsid w:val="008C50DA"/>
    <w:rsid w:val="008C58B2"/>
    <w:rsid w:val="008C6004"/>
    <w:rsid w:val="008C6580"/>
    <w:rsid w:val="008C697D"/>
    <w:rsid w:val="008D0302"/>
    <w:rsid w:val="008D1E55"/>
    <w:rsid w:val="008D2890"/>
    <w:rsid w:val="008D2A40"/>
    <w:rsid w:val="008D32FA"/>
    <w:rsid w:val="008D354F"/>
    <w:rsid w:val="008D5148"/>
    <w:rsid w:val="008D5370"/>
    <w:rsid w:val="008D5E43"/>
    <w:rsid w:val="008D7F74"/>
    <w:rsid w:val="008E01D0"/>
    <w:rsid w:val="008E08B5"/>
    <w:rsid w:val="008E096E"/>
    <w:rsid w:val="008E25F0"/>
    <w:rsid w:val="008E2F66"/>
    <w:rsid w:val="008E49B2"/>
    <w:rsid w:val="008E551F"/>
    <w:rsid w:val="008E58FF"/>
    <w:rsid w:val="008E5941"/>
    <w:rsid w:val="008E5AD8"/>
    <w:rsid w:val="008E5F3C"/>
    <w:rsid w:val="008F0549"/>
    <w:rsid w:val="008F06FC"/>
    <w:rsid w:val="008F2749"/>
    <w:rsid w:val="008F30E3"/>
    <w:rsid w:val="008F5640"/>
    <w:rsid w:val="008F59EB"/>
    <w:rsid w:val="008F73FA"/>
    <w:rsid w:val="008F7CBF"/>
    <w:rsid w:val="00900CFC"/>
    <w:rsid w:val="00904143"/>
    <w:rsid w:val="00906FC7"/>
    <w:rsid w:val="00907099"/>
    <w:rsid w:val="009103B0"/>
    <w:rsid w:val="00910449"/>
    <w:rsid w:val="009108AA"/>
    <w:rsid w:val="00911A50"/>
    <w:rsid w:val="00912413"/>
    <w:rsid w:val="00912901"/>
    <w:rsid w:val="00912A5E"/>
    <w:rsid w:val="009133F2"/>
    <w:rsid w:val="00913D98"/>
    <w:rsid w:val="00914FB3"/>
    <w:rsid w:val="009150A7"/>
    <w:rsid w:val="00915C3E"/>
    <w:rsid w:val="00916711"/>
    <w:rsid w:val="00916AB5"/>
    <w:rsid w:val="00921968"/>
    <w:rsid w:val="009220D2"/>
    <w:rsid w:val="009225EA"/>
    <w:rsid w:val="00923005"/>
    <w:rsid w:val="00924B14"/>
    <w:rsid w:val="0092587C"/>
    <w:rsid w:val="009258DA"/>
    <w:rsid w:val="00925C56"/>
    <w:rsid w:val="00925FEF"/>
    <w:rsid w:val="00926032"/>
    <w:rsid w:val="00927BC0"/>
    <w:rsid w:val="0093027A"/>
    <w:rsid w:val="009305B2"/>
    <w:rsid w:val="009318B7"/>
    <w:rsid w:val="009322B5"/>
    <w:rsid w:val="009325EB"/>
    <w:rsid w:val="009327CD"/>
    <w:rsid w:val="00933FE9"/>
    <w:rsid w:val="00934462"/>
    <w:rsid w:val="00934A34"/>
    <w:rsid w:val="009356CE"/>
    <w:rsid w:val="00935B12"/>
    <w:rsid w:val="0093669A"/>
    <w:rsid w:val="00941D2E"/>
    <w:rsid w:val="009422A9"/>
    <w:rsid w:val="009433B7"/>
    <w:rsid w:val="00944D5B"/>
    <w:rsid w:val="0095015C"/>
    <w:rsid w:val="00950BFC"/>
    <w:rsid w:val="00952018"/>
    <w:rsid w:val="0095306B"/>
    <w:rsid w:val="00953B2A"/>
    <w:rsid w:val="00953FF9"/>
    <w:rsid w:val="009541E3"/>
    <w:rsid w:val="00954668"/>
    <w:rsid w:val="00954B88"/>
    <w:rsid w:val="009551A2"/>
    <w:rsid w:val="009551C2"/>
    <w:rsid w:val="00955F4B"/>
    <w:rsid w:val="0095790F"/>
    <w:rsid w:val="009579DB"/>
    <w:rsid w:val="009609B1"/>
    <w:rsid w:val="00960C44"/>
    <w:rsid w:val="00961558"/>
    <w:rsid w:val="009635AE"/>
    <w:rsid w:val="0096386C"/>
    <w:rsid w:val="009643BF"/>
    <w:rsid w:val="00964778"/>
    <w:rsid w:val="00965EF0"/>
    <w:rsid w:val="009666A1"/>
    <w:rsid w:val="00966733"/>
    <w:rsid w:val="00966B41"/>
    <w:rsid w:val="00966CDD"/>
    <w:rsid w:val="00967111"/>
    <w:rsid w:val="009700C5"/>
    <w:rsid w:val="00971DA1"/>
    <w:rsid w:val="00973065"/>
    <w:rsid w:val="00973AB0"/>
    <w:rsid w:val="00974120"/>
    <w:rsid w:val="00974818"/>
    <w:rsid w:val="00974A51"/>
    <w:rsid w:val="00975357"/>
    <w:rsid w:val="0097554F"/>
    <w:rsid w:val="00975888"/>
    <w:rsid w:val="0097612D"/>
    <w:rsid w:val="0097765A"/>
    <w:rsid w:val="009803AC"/>
    <w:rsid w:val="00980475"/>
    <w:rsid w:val="00982611"/>
    <w:rsid w:val="00982846"/>
    <w:rsid w:val="00983B67"/>
    <w:rsid w:val="00983F9F"/>
    <w:rsid w:val="009844CD"/>
    <w:rsid w:val="00985544"/>
    <w:rsid w:val="009856D6"/>
    <w:rsid w:val="00985BB2"/>
    <w:rsid w:val="00986590"/>
    <w:rsid w:val="00986707"/>
    <w:rsid w:val="00987D01"/>
    <w:rsid w:val="009919CC"/>
    <w:rsid w:val="00991A30"/>
    <w:rsid w:val="00993353"/>
    <w:rsid w:val="00993A5D"/>
    <w:rsid w:val="009944CF"/>
    <w:rsid w:val="00994F72"/>
    <w:rsid w:val="009951D3"/>
    <w:rsid w:val="00997322"/>
    <w:rsid w:val="009A1417"/>
    <w:rsid w:val="009A2A8C"/>
    <w:rsid w:val="009A364B"/>
    <w:rsid w:val="009A4132"/>
    <w:rsid w:val="009A5283"/>
    <w:rsid w:val="009A72D8"/>
    <w:rsid w:val="009A7760"/>
    <w:rsid w:val="009B08F3"/>
    <w:rsid w:val="009B0BDB"/>
    <w:rsid w:val="009B1B29"/>
    <w:rsid w:val="009B1EBB"/>
    <w:rsid w:val="009B33E3"/>
    <w:rsid w:val="009B37F2"/>
    <w:rsid w:val="009B40C0"/>
    <w:rsid w:val="009B41B0"/>
    <w:rsid w:val="009B4DAB"/>
    <w:rsid w:val="009B569B"/>
    <w:rsid w:val="009B6536"/>
    <w:rsid w:val="009B6734"/>
    <w:rsid w:val="009B6AE1"/>
    <w:rsid w:val="009B72CE"/>
    <w:rsid w:val="009B74B7"/>
    <w:rsid w:val="009B7663"/>
    <w:rsid w:val="009B7FED"/>
    <w:rsid w:val="009C0EA8"/>
    <w:rsid w:val="009C2937"/>
    <w:rsid w:val="009C2E16"/>
    <w:rsid w:val="009C41A3"/>
    <w:rsid w:val="009C470D"/>
    <w:rsid w:val="009C47EB"/>
    <w:rsid w:val="009C4861"/>
    <w:rsid w:val="009C4FF9"/>
    <w:rsid w:val="009C6E37"/>
    <w:rsid w:val="009D00EB"/>
    <w:rsid w:val="009D14BB"/>
    <w:rsid w:val="009D2673"/>
    <w:rsid w:val="009D6568"/>
    <w:rsid w:val="009D66A7"/>
    <w:rsid w:val="009E1412"/>
    <w:rsid w:val="009E20A9"/>
    <w:rsid w:val="009E2632"/>
    <w:rsid w:val="009E30CF"/>
    <w:rsid w:val="009E4916"/>
    <w:rsid w:val="009E50AA"/>
    <w:rsid w:val="009E580D"/>
    <w:rsid w:val="009E581E"/>
    <w:rsid w:val="009E59FD"/>
    <w:rsid w:val="009E5F73"/>
    <w:rsid w:val="009E7202"/>
    <w:rsid w:val="009F2409"/>
    <w:rsid w:val="009F3074"/>
    <w:rsid w:val="009F3B0C"/>
    <w:rsid w:val="009F3C17"/>
    <w:rsid w:val="009F3DFF"/>
    <w:rsid w:val="009F3EB6"/>
    <w:rsid w:val="009F470F"/>
    <w:rsid w:val="009F5D60"/>
    <w:rsid w:val="009F6AB2"/>
    <w:rsid w:val="00A00611"/>
    <w:rsid w:val="00A00A36"/>
    <w:rsid w:val="00A0195F"/>
    <w:rsid w:val="00A01EC3"/>
    <w:rsid w:val="00A0396D"/>
    <w:rsid w:val="00A0397C"/>
    <w:rsid w:val="00A03EC8"/>
    <w:rsid w:val="00A0570F"/>
    <w:rsid w:val="00A05FC7"/>
    <w:rsid w:val="00A063D7"/>
    <w:rsid w:val="00A065CB"/>
    <w:rsid w:val="00A06DDD"/>
    <w:rsid w:val="00A07794"/>
    <w:rsid w:val="00A079FA"/>
    <w:rsid w:val="00A10CB9"/>
    <w:rsid w:val="00A119C5"/>
    <w:rsid w:val="00A11C7D"/>
    <w:rsid w:val="00A11ECC"/>
    <w:rsid w:val="00A12249"/>
    <w:rsid w:val="00A12A4F"/>
    <w:rsid w:val="00A12F7F"/>
    <w:rsid w:val="00A15318"/>
    <w:rsid w:val="00A160EB"/>
    <w:rsid w:val="00A1610D"/>
    <w:rsid w:val="00A17B85"/>
    <w:rsid w:val="00A21680"/>
    <w:rsid w:val="00A21A00"/>
    <w:rsid w:val="00A2369E"/>
    <w:rsid w:val="00A236A3"/>
    <w:rsid w:val="00A23AFB"/>
    <w:rsid w:val="00A241A9"/>
    <w:rsid w:val="00A27278"/>
    <w:rsid w:val="00A27DAC"/>
    <w:rsid w:val="00A30E20"/>
    <w:rsid w:val="00A316CC"/>
    <w:rsid w:val="00A32917"/>
    <w:rsid w:val="00A32DF9"/>
    <w:rsid w:val="00A33401"/>
    <w:rsid w:val="00A33E1C"/>
    <w:rsid w:val="00A35502"/>
    <w:rsid w:val="00A36E06"/>
    <w:rsid w:val="00A42E94"/>
    <w:rsid w:val="00A44829"/>
    <w:rsid w:val="00A454F9"/>
    <w:rsid w:val="00A45CF3"/>
    <w:rsid w:val="00A45FE7"/>
    <w:rsid w:val="00A4683C"/>
    <w:rsid w:val="00A470FA"/>
    <w:rsid w:val="00A47440"/>
    <w:rsid w:val="00A47A33"/>
    <w:rsid w:val="00A506BC"/>
    <w:rsid w:val="00A50D1B"/>
    <w:rsid w:val="00A517BE"/>
    <w:rsid w:val="00A51984"/>
    <w:rsid w:val="00A52A92"/>
    <w:rsid w:val="00A53572"/>
    <w:rsid w:val="00A54F8C"/>
    <w:rsid w:val="00A55253"/>
    <w:rsid w:val="00A556B5"/>
    <w:rsid w:val="00A562ED"/>
    <w:rsid w:val="00A6010D"/>
    <w:rsid w:val="00A612BD"/>
    <w:rsid w:val="00A6143B"/>
    <w:rsid w:val="00A61B08"/>
    <w:rsid w:val="00A62028"/>
    <w:rsid w:val="00A62C3C"/>
    <w:rsid w:val="00A62F84"/>
    <w:rsid w:val="00A631C8"/>
    <w:rsid w:val="00A63865"/>
    <w:rsid w:val="00A63AAC"/>
    <w:rsid w:val="00A63BEB"/>
    <w:rsid w:val="00A64648"/>
    <w:rsid w:val="00A647FB"/>
    <w:rsid w:val="00A65A18"/>
    <w:rsid w:val="00A66848"/>
    <w:rsid w:val="00A67599"/>
    <w:rsid w:val="00A72575"/>
    <w:rsid w:val="00A72D58"/>
    <w:rsid w:val="00A73BA8"/>
    <w:rsid w:val="00A748C9"/>
    <w:rsid w:val="00A7551D"/>
    <w:rsid w:val="00A75E4D"/>
    <w:rsid w:val="00A76979"/>
    <w:rsid w:val="00A76CA6"/>
    <w:rsid w:val="00A76D69"/>
    <w:rsid w:val="00A76E5C"/>
    <w:rsid w:val="00A77CEE"/>
    <w:rsid w:val="00A80889"/>
    <w:rsid w:val="00A82E17"/>
    <w:rsid w:val="00A83C2C"/>
    <w:rsid w:val="00A8510C"/>
    <w:rsid w:val="00A875B7"/>
    <w:rsid w:val="00A87D4F"/>
    <w:rsid w:val="00A910B5"/>
    <w:rsid w:val="00A96068"/>
    <w:rsid w:val="00A97B81"/>
    <w:rsid w:val="00AA047A"/>
    <w:rsid w:val="00AA1236"/>
    <w:rsid w:val="00AA13A8"/>
    <w:rsid w:val="00AA2147"/>
    <w:rsid w:val="00AA293E"/>
    <w:rsid w:val="00AA2EFE"/>
    <w:rsid w:val="00AA3505"/>
    <w:rsid w:val="00AA55DD"/>
    <w:rsid w:val="00AA5951"/>
    <w:rsid w:val="00AA6CC0"/>
    <w:rsid w:val="00AA7D4C"/>
    <w:rsid w:val="00AB0230"/>
    <w:rsid w:val="00AB05DE"/>
    <w:rsid w:val="00AB07E9"/>
    <w:rsid w:val="00AB0E65"/>
    <w:rsid w:val="00AB14D2"/>
    <w:rsid w:val="00AB20AA"/>
    <w:rsid w:val="00AB32D7"/>
    <w:rsid w:val="00AB355A"/>
    <w:rsid w:val="00AB4FC8"/>
    <w:rsid w:val="00AB5C94"/>
    <w:rsid w:val="00AB65DC"/>
    <w:rsid w:val="00AB756A"/>
    <w:rsid w:val="00AB76C1"/>
    <w:rsid w:val="00AB7B34"/>
    <w:rsid w:val="00AC1B5A"/>
    <w:rsid w:val="00AC2A71"/>
    <w:rsid w:val="00AC2B04"/>
    <w:rsid w:val="00AC3347"/>
    <w:rsid w:val="00AC3C0A"/>
    <w:rsid w:val="00AC4E81"/>
    <w:rsid w:val="00AC5B4B"/>
    <w:rsid w:val="00AC6120"/>
    <w:rsid w:val="00AC66AB"/>
    <w:rsid w:val="00AC68BB"/>
    <w:rsid w:val="00AC68FC"/>
    <w:rsid w:val="00AC728D"/>
    <w:rsid w:val="00AC793D"/>
    <w:rsid w:val="00AD1230"/>
    <w:rsid w:val="00AD1D48"/>
    <w:rsid w:val="00AD28E1"/>
    <w:rsid w:val="00AD484D"/>
    <w:rsid w:val="00AD5CD8"/>
    <w:rsid w:val="00AD5EBE"/>
    <w:rsid w:val="00AD5FE6"/>
    <w:rsid w:val="00AD76EA"/>
    <w:rsid w:val="00AE1F95"/>
    <w:rsid w:val="00AE4810"/>
    <w:rsid w:val="00AE4AAF"/>
    <w:rsid w:val="00AE5082"/>
    <w:rsid w:val="00AE6527"/>
    <w:rsid w:val="00AF26C1"/>
    <w:rsid w:val="00AF2FC2"/>
    <w:rsid w:val="00AF3545"/>
    <w:rsid w:val="00AF4789"/>
    <w:rsid w:val="00AF4F58"/>
    <w:rsid w:val="00AF5E20"/>
    <w:rsid w:val="00AF6BDB"/>
    <w:rsid w:val="00AF6E80"/>
    <w:rsid w:val="00AF7A90"/>
    <w:rsid w:val="00AF7D59"/>
    <w:rsid w:val="00B00505"/>
    <w:rsid w:val="00B00DFD"/>
    <w:rsid w:val="00B013E1"/>
    <w:rsid w:val="00B021BC"/>
    <w:rsid w:val="00B02EE2"/>
    <w:rsid w:val="00B03C9A"/>
    <w:rsid w:val="00B03EA3"/>
    <w:rsid w:val="00B0460E"/>
    <w:rsid w:val="00B0572C"/>
    <w:rsid w:val="00B05CF5"/>
    <w:rsid w:val="00B061F2"/>
    <w:rsid w:val="00B06B47"/>
    <w:rsid w:val="00B07421"/>
    <w:rsid w:val="00B07A07"/>
    <w:rsid w:val="00B07B83"/>
    <w:rsid w:val="00B10210"/>
    <w:rsid w:val="00B107B8"/>
    <w:rsid w:val="00B1202E"/>
    <w:rsid w:val="00B12DD8"/>
    <w:rsid w:val="00B12DF4"/>
    <w:rsid w:val="00B12F1F"/>
    <w:rsid w:val="00B15924"/>
    <w:rsid w:val="00B17834"/>
    <w:rsid w:val="00B206A6"/>
    <w:rsid w:val="00B21ABC"/>
    <w:rsid w:val="00B21C9F"/>
    <w:rsid w:val="00B221EF"/>
    <w:rsid w:val="00B239C1"/>
    <w:rsid w:val="00B2451E"/>
    <w:rsid w:val="00B24EB7"/>
    <w:rsid w:val="00B26D8A"/>
    <w:rsid w:val="00B2727F"/>
    <w:rsid w:val="00B277C6"/>
    <w:rsid w:val="00B3033D"/>
    <w:rsid w:val="00B3335A"/>
    <w:rsid w:val="00B34344"/>
    <w:rsid w:val="00B34B15"/>
    <w:rsid w:val="00B34CAC"/>
    <w:rsid w:val="00B35767"/>
    <w:rsid w:val="00B35D83"/>
    <w:rsid w:val="00B36A9B"/>
    <w:rsid w:val="00B36B75"/>
    <w:rsid w:val="00B36D48"/>
    <w:rsid w:val="00B3756C"/>
    <w:rsid w:val="00B4016C"/>
    <w:rsid w:val="00B40432"/>
    <w:rsid w:val="00B40F64"/>
    <w:rsid w:val="00B42CBD"/>
    <w:rsid w:val="00B42F98"/>
    <w:rsid w:val="00B446F2"/>
    <w:rsid w:val="00B474A3"/>
    <w:rsid w:val="00B47677"/>
    <w:rsid w:val="00B479E9"/>
    <w:rsid w:val="00B47EB4"/>
    <w:rsid w:val="00B47F4D"/>
    <w:rsid w:val="00B52685"/>
    <w:rsid w:val="00B557D7"/>
    <w:rsid w:val="00B608EF"/>
    <w:rsid w:val="00B62397"/>
    <w:rsid w:val="00B628DD"/>
    <w:rsid w:val="00B62E9C"/>
    <w:rsid w:val="00B63351"/>
    <w:rsid w:val="00B63516"/>
    <w:rsid w:val="00B63D51"/>
    <w:rsid w:val="00B63FAD"/>
    <w:rsid w:val="00B64891"/>
    <w:rsid w:val="00B661CC"/>
    <w:rsid w:val="00B6639E"/>
    <w:rsid w:val="00B66687"/>
    <w:rsid w:val="00B677B8"/>
    <w:rsid w:val="00B71B2B"/>
    <w:rsid w:val="00B72248"/>
    <w:rsid w:val="00B73C1F"/>
    <w:rsid w:val="00B749F0"/>
    <w:rsid w:val="00B75117"/>
    <w:rsid w:val="00B75A21"/>
    <w:rsid w:val="00B76E84"/>
    <w:rsid w:val="00B770A2"/>
    <w:rsid w:val="00B772A8"/>
    <w:rsid w:val="00B808EF"/>
    <w:rsid w:val="00B81176"/>
    <w:rsid w:val="00B81744"/>
    <w:rsid w:val="00B81797"/>
    <w:rsid w:val="00B83AF0"/>
    <w:rsid w:val="00B83D04"/>
    <w:rsid w:val="00B8432E"/>
    <w:rsid w:val="00B8484A"/>
    <w:rsid w:val="00B84CDB"/>
    <w:rsid w:val="00B85606"/>
    <w:rsid w:val="00B87F33"/>
    <w:rsid w:val="00B904A0"/>
    <w:rsid w:val="00B90FEA"/>
    <w:rsid w:val="00B91C54"/>
    <w:rsid w:val="00B91E1B"/>
    <w:rsid w:val="00B93504"/>
    <w:rsid w:val="00B94590"/>
    <w:rsid w:val="00B96338"/>
    <w:rsid w:val="00B96558"/>
    <w:rsid w:val="00B96A82"/>
    <w:rsid w:val="00B9752D"/>
    <w:rsid w:val="00BA00D8"/>
    <w:rsid w:val="00BA193D"/>
    <w:rsid w:val="00BA290D"/>
    <w:rsid w:val="00BA3562"/>
    <w:rsid w:val="00BA3999"/>
    <w:rsid w:val="00BA3FAB"/>
    <w:rsid w:val="00BA487A"/>
    <w:rsid w:val="00BA63FB"/>
    <w:rsid w:val="00BA66E9"/>
    <w:rsid w:val="00BA7471"/>
    <w:rsid w:val="00BA7562"/>
    <w:rsid w:val="00BB096C"/>
    <w:rsid w:val="00BB1A1F"/>
    <w:rsid w:val="00BB217B"/>
    <w:rsid w:val="00BB2A69"/>
    <w:rsid w:val="00BB3560"/>
    <w:rsid w:val="00BB3BA0"/>
    <w:rsid w:val="00BB5534"/>
    <w:rsid w:val="00BB5E60"/>
    <w:rsid w:val="00BB652E"/>
    <w:rsid w:val="00BB69D6"/>
    <w:rsid w:val="00BB74D3"/>
    <w:rsid w:val="00BB7585"/>
    <w:rsid w:val="00BB767F"/>
    <w:rsid w:val="00BC0272"/>
    <w:rsid w:val="00BC1D99"/>
    <w:rsid w:val="00BC3C7D"/>
    <w:rsid w:val="00BC3E3F"/>
    <w:rsid w:val="00BC54B5"/>
    <w:rsid w:val="00BC60F1"/>
    <w:rsid w:val="00BC61C2"/>
    <w:rsid w:val="00BC62D2"/>
    <w:rsid w:val="00BD093B"/>
    <w:rsid w:val="00BD098A"/>
    <w:rsid w:val="00BD147D"/>
    <w:rsid w:val="00BD1F7E"/>
    <w:rsid w:val="00BD297E"/>
    <w:rsid w:val="00BD3157"/>
    <w:rsid w:val="00BD6A92"/>
    <w:rsid w:val="00BD6D01"/>
    <w:rsid w:val="00BD7EEB"/>
    <w:rsid w:val="00BE218C"/>
    <w:rsid w:val="00BE251F"/>
    <w:rsid w:val="00BE25E9"/>
    <w:rsid w:val="00BE328D"/>
    <w:rsid w:val="00BE41A6"/>
    <w:rsid w:val="00BE47D7"/>
    <w:rsid w:val="00BE4DB4"/>
    <w:rsid w:val="00BE53C9"/>
    <w:rsid w:val="00BE5836"/>
    <w:rsid w:val="00BE5934"/>
    <w:rsid w:val="00BE6BDF"/>
    <w:rsid w:val="00BE757E"/>
    <w:rsid w:val="00BE7A31"/>
    <w:rsid w:val="00BF03FD"/>
    <w:rsid w:val="00BF270C"/>
    <w:rsid w:val="00BF27C1"/>
    <w:rsid w:val="00BF36A4"/>
    <w:rsid w:val="00BF44BF"/>
    <w:rsid w:val="00BF6558"/>
    <w:rsid w:val="00BF65B9"/>
    <w:rsid w:val="00BF65E0"/>
    <w:rsid w:val="00BF6AE3"/>
    <w:rsid w:val="00BF78C9"/>
    <w:rsid w:val="00C00F39"/>
    <w:rsid w:val="00C010A9"/>
    <w:rsid w:val="00C01D95"/>
    <w:rsid w:val="00C0278C"/>
    <w:rsid w:val="00C0370F"/>
    <w:rsid w:val="00C03C1E"/>
    <w:rsid w:val="00C04261"/>
    <w:rsid w:val="00C06059"/>
    <w:rsid w:val="00C06486"/>
    <w:rsid w:val="00C072F8"/>
    <w:rsid w:val="00C10324"/>
    <w:rsid w:val="00C10CFD"/>
    <w:rsid w:val="00C15139"/>
    <w:rsid w:val="00C16178"/>
    <w:rsid w:val="00C16889"/>
    <w:rsid w:val="00C17299"/>
    <w:rsid w:val="00C174F6"/>
    <w:rsid w:val="00C2357D"/>
    <w:rsid w:val="00C237DD"/>
    <w:rsid w:val="00C23AE1"/>
    <w:rsid w:val="00C2474C"/>
    <w:rsid w:val="00C24E36"/>
    <w:rsid w:val="00C252AE"/>
    <w:rsid w:val="00C2652D"/>
    <w:rsid w:val="00C26C90"/>
    <w:rsid w:val="00C26C9D"/>
    <w:rsid w:val="00C30EE7"/>
    <w:rsid w:val="00C32984"/>
    <w:rsid w:val="00C338D4"/>
    <w:rsid w:val="00C34DE5"/>
    <w:rsid w:val="00C35675"/>
    <w:rsid w:val="00C35DA1"/>
    <w:rsid w:val="00C3652D"/>
    <w:rsid w:val="00C376C5"/>
    <w:rsid w:val="00C42FB1"/>
    <w:rsid w:val="00C43E27"/>
    <w:rsid w:val="00C4458C"/>
    <w:rsid w:val="00C44F71"/>
    <w:rsid w:val="00C45304"/>
    <w:rsid w:val="00C45AE8"/>
    <w:rsid w:val="00C46A11"/>
    <w:rsid w:val="00C46D86"/>
    <w:rsid w:val="00C4733F"/>
    <w:rsid w:val="00C47747"/>
    <w:rsid w:val="00C507D8"/>
    <w:rsid w:val="00C50A5D"/>
    <w:rsid w:val="00C5308B"/>
    <w:rsid w:val="00C53732"/>
    <w:rsid w:val="00C53793"/>
    <w:rsid w:val="00C546D2"/>
    <w:rsid w:val="00C5487D"/>
    <w:rsid w:val="00C564EA"/>
    <w:rsid w:val="00C611BE"/>
    <w:rsid w:val="00C61DBC"/>
    <w:rsid w:val="00C628E3"/>
    <w:rsid w:val="00C62CA6"/>
    <w:rsid w:val="00C645F4"/>
    <w:rsid w:val="00C64941"/>
    <w:rsid w:val="00C6533B"/>
    <w:rsid w:val="00C65E8E"/>
    <w:rsid w:val="00C66A7F"/>
    <w:rsid w:val="00C67387"/>
    <w:rsid w:val="00C7043A"/>
    <w:rsid w:val="00C70C5D"/>
    <w:rsid w:val="00C711D7"/>
    <w:rsid w:val="00C71413"/>
    <w:rsid w:val="00C714B3"/>
    <w:rsid w:val="00C71739"/>
    <w:rsid w:val="00C71C5A"/>
    <w:rsid w:val="00C71C66"/>
    <w:rsid w:val="00C72D21"/>
    <w:rsid w:val="00C735FC"/>
    <w:rsid w:val="00C744CE"/>
    <w:rsid w:val="00C7451D"/>
    <w:rsid w:val="00C746E7"/>
    <w:rsid w:val="00C74CE3"/>
    <w:rsid w:val="00C7578D"/>
    <w:rsid w:val="00C80047"/>
    <w:rsid w:val="00C802C8"/>
    <w:rsid w:val="00C850BC"/>
    <w:rsid w:val="00C86583"/>
    <w:rsid w:val="00C865C8"/>
    <w:rsid w:val="00C8679F"/>
    <w:rsid w:val="00C86D6D"/>
    <w:rsid w:val="00C86D70"/>
    <w:rsid w:val="00C86EE1"/>
    <w:rsid w:val="00C87697"/>
    <w:rsid w:val="00C90B0E"/>
    <w:rsid w:val="00C916F0"/>
    <w:rsid w:val="00C9189C"/>
    <w:rsid w:val="00C9267B"/>
    <w:rsid w:val="00C9318C"/>
    <w:rsid w:val="00C95D98"/>
    <w:rsid w:val="00C96786"/>
    <w:rsid w:val="00C96A6B"/>
    <w:rsid w:val="00C96C5D"/>
    <w:rsid w:val="00C971DA"/>
    <w:rsid w:val="00C97624"/>
    <w:rsid w:val="00C978C7"/>
    <w:rsid w:val="00C97F06"/>
    <w:rsid w:val="00CA1BD8"/>
    <w:rsid w:val="00CA275C"/>
    <w:rsid w:val="00CA48DB"/>
    <w:rsid w:val="00CA4F76"/>
    <w:rsid w:val="00CA53DC"/>
    <w:rsid w:val="00CA6216"/>
    <w:rsid w:val="00CA75BA"/>
    <w:rsid w:val="00CA75EB"/>
    <w:rsid w:val="00CA7A04"/>
    <w:rsid w:val="00CB0BFB"/>
    <w:rsid w:val="00CB35E5"/>
    <w:rsid w:val="00CB4E73"/>
    <w:rsid w:val="00CB5031"/>
    <w:rsid w:val="00CC0120"/>
    <w:rsid w:val="00CC050C"/>
    <w:rsid w:val="00CC08C1"/>
    <w:rsid w:val="00CC35EE"/>
    <w:rsid w:val="00CC3EEB"/>
    <w:rsid w:val="00CC4910"/>
    <w:rsid w:val="00CC4918"/>
    <w:rsid w:val="00CC4EC3"/>
    <w:rsid w:val="00CC5FDB"/>
    <w:rsid w:val="00CC5FEB"/>
    <w:rsid w:val="00CC7DCB"/>
    <w:rsid w:val="00CD046B"/>
    <w:rsid w:val="00CD1516"/>
    <w:rsid w:val="00CD1884"/>
    <w:rsid w:val="00CD1984"/>
    <w:rsid w:val="00CD3568"/>
    <w:rsid w:val="00CD46D3"/>
    <w:rsid w:val="00CD550F"/>
    <w:rsid w:val="00CD58C7"/>
    <w:rsid w:val="00CD58FE"/>
    <w:rsid w:val="00CD7686"/>
    <w:rsid w:val="00CE1D84"/>
    <w:rsid w:val="00CE2725"/>
    <w:rsid w:val="00CE2A85"/>
    <w:rsid w:val="00CE2F0C"/>
    <w:rsid w:val="00CE3DCD"/>
    <w:rsid w:val="00CE4623"/>
    <w:rsid w:val="00CE47EC"/>
    <w:rsid w:val="00CE5D29"/>
    <w:rsid w:val="00CE6453"/>
    <w:rsid w:val="00CE6C76"/>
    <w:rsid w:val="00CF1135"/>
    <w:rsid w:val="00CF1682"/>
    <w:rsid w:val="00CF2639"/>
    <w:rsid w:val="00CF4338"/>
    <w:rsid w:val="00CF53FD"/>
    <w:rsid w:val="00CF64D2"/>
    <w:rsid w:val="00CF7EA8"/>
    <w:rsid w:val="00D001F2"/>
    <w:rsid w:val="00D027AE"/>
    <w:rsid w:val="00D029BA"/>
    <w:rsid w:val="00D04814"/>
    <w:rsid w:val="00D04A85"/>
    <w:rsid w:val="00D05A24"/>
    <w:rsid w:val="00D0635A"/>
    <w:rsid w:val="00D071D9"/>
    <w:rsid w:val="00D07E0E"/>
    <w:rsid w:val="00D10265"/>
    <w:rsid w:val="00D1076A"/>
    <w:rsid w:val="00D10EA8"/>
    <w:rsid w:val="00D14991"/>
    <w:rsid w:val="00D151C0"/>
    <w:rsid w:val="00D1529F"/>
    <w:rsid w:val="00D178EE"/>
    <w:rsid w:val="00D17FC5"/>
    <w:rsid w:val="00D20912"/>
    <w:rsid w:val="00D2113D"/>
    <w:rsid w:val="00D21460"/>
    <w:rsid w:val="00D2159C"/>
    <w:rsid w:val="00D220FE"/>
    <w:rsid w:val="00D22632"/>
    <w:rsid w:val="00D234D3"/>
    <w:rsid w:val="00D24043"/>
    <w:rsid w:val="00D24170"/>
    <w:rsid w:val="00D241A3"/>
    <w:rsid w:val="00D244AF"/>
    <w:rsid w:val="00D26474"/>
    <w:rsid w:val="00D277B7"/>
    <w:rsid w:val="00D27AC3"/>
    <w:rsid w:val="00D322D6"/>
    <w:rsid w:val="00D33651"/>
    <w:rsid w:val="00D354AD"/>
    <w:rsid w:val="00D372CF"/>
    <w:rsid w:val="00D401A9"/>
    <w:rsid w:val="00D401E4"/>
    <w:rsid w:val="00D40BA0"/>
    <w:rsid w:val="00D40C05"/>
    <w:rsid w:val="00D40DDA"/>
    <w:rsid w:val="00D423A4"/>
    <w:rsid w:val="00D43875"/>
    <w:rsid w:val="00D43BE6"/>
    <w:rsid w:val="00D44ABD"/>
    <w:rsid w:val="00D44DC2"/>
    <w:rsid w:val="00D44EE6"/>
    <w:rsid w:val="00D450D7"/>
    <w:rsid w:val="00D47A0F"/>
    <w:rsid w:val="00D512E5"/>
    <w:rsid w:val="00D5134C"/>
    <w:rsid w:val="00D51771"/>
    <w:rsid w:val="00D51A00"/>
    <w:rsid w:val="00D52157"/>
    <w:rsid w:val="00D52809"/>
    <w:rsid w:val="00D528BD"/>
    <w:rsid w:val="00D548AD"/>
    <w:rsid w:val="00D54CB0"/>
    <w:rsid w:val="00D55E16"/>
    <w:rsid w:val="00D566FA"/>
    <w:rsid w:val="00D5674E"/>
    <w:rsid w:val="00D5677A"/>
    <w:rsid w:val="00D6079A"/>
    <w:rsid w:val="00D61056"/>
    <w:rsid w:val="00D62399"/>
    <w:rsid w:val="00D62699"/>
    <w:rsid w:val="00D6373A"/>
    <w:rsid w:val="00D63BC4"/>
    <w:rsid w:val="00D64C93"/>
    <w:rsid w:val="00D64E09"/>
    <w:rsid w:val="00D65055"/>
    <w:rsid w:val="00D65693"/>
    <w:rsid w:val="00D65ACD"/>
    <w:rsid w:val="00D65B7D"/>
    <w:rsid w:val="00D66776"/>
    <w:rsid w:val="00D66A6A"/>
    <w:rsid w:val="00D670A1"/>
    <w:rsid w:val="00D67359"/>
    <w:rsid w:val="00D67A59"/>
    <w:rsid w:val="00D706B8"/>
    <w:rsid w:val="00D71E6A"/>
    <w:rsid w:val="00D728EE"/>
    <w:rsid w:val="00D81066"/>
    <w:rsid w:val="00D81DBD"/>
    <w:rsid w:val="00D82087"/>
    <w:rsid w:val="00D82AA7"/>
    <w:rsid w:val="00D82C55"/>
    <w:rsid w:val="00D83FC8"/>
    <w:rsid w:val="00D843FC"/>
    <w:rsid w:val="00D84C47"/>
    <w:rsid w:val="00D850DD"/>
    <w:rsid w:val="00D85287"/>
    <w:rsid w:val="00D85367"/>
    <w:rsid w:val="00D858A7"/>
    <w:rsid w:val="00D860E2"/>
    <w:rsid w:val="00D878EF"/>
    <w:rsid w:val="00D9059D"/>
    <w:rsid w:val="00D910FE"/>
    <w:rsid w:val="00D91CD2"/>
    <w:rsid w:val="00D93D78"/>
    <w:rsid w:val="00D94573"/>
    <w:rsid w:val="00D96E9E"/>
    <w:rsid w:val="00D9759E"/>
    <w:rsid w:val="00D97690"/>
    <w:rsid w:val="00D97983"/>
    <w:rsid w:val="00D97D36"/>
    <w:rsid w:val="00DA0B1F"/>
    <w:rsid w:val="00DA10BF"/>
    <w:rsid w:val="00DA2184"/>
    <w:rsid w:val="00DA41E7"/>
    <w:rsid w:val="00DA4804"/>
    <w:rsid w:val="00DA6B45"/>
    <w:rsid w:val="00DA6B8C"/>
    <w:rsid w:val="00DA6D1E"/>
    <w:rsid w:val="00DA6EFF"/>
    <w:rsid w:val="00DA7102"/>
    <w:rsid w:val="00DA7D89"/>
    <w:rsid w:val="00DB0099"/>
    <w:rsid w:val="00DB0E62"/>
    <w:rsid w:val="00DB1A72"/>
    <w:rsid w:val="00DB2D04"/>
    <w:rsid w:val="00DB2D95"/>
    <w:rsid w:val="00DB2F63"/>
    <w:rsid w:val="00DB312D"/>
    <w:rsid w:val="00DB3833"/>
    <w:rsid w:val="00DB3973"/>
    <w:rsid w:val="00DB3AF4"/>
    <w:rsid w:val="00DB414E"/>
    <w:rsid w:val="00DB592E"/>
    <w:rsid w:val="00DB5E70"/>
    <w:rsid w:val="00DB6219"/>
    <w:rsid w:val="00DB76BC"/>
    <w:rsid w:val="00DB7F9E"/>
    <w:rsid w:val="00DC072F"/>
    <w:rsid w:val="00DC0AA4"/>
    <w:rsid w:val="00DC0AC3"/>
    <w:rsid w:val="00DC0D70"/>
    <w:rsid w:val="00DC18FC"/>
    <w:rsid w:val="00DC20A2"/>
    <w:rsid w:val="00DC249F"/>
    <w:rsid w:val="00DC264F"/>
    <w:rsid w:val="00DC32A1"/>
    <w:rsid w:val="00DC3B32"/>
    <w:rsid w:val="00DC47F7"/>
    <w:rsid w:val="00DC5A50"/>
    <w:rsid w:val="00DC5AD0"/>
    <w:rsid w:val="00DC7EE6"/>
    <w:rsid w:val="00DD0F60"/>
    <w:rsid w:val="00DD1E2F"/>
    <w:rsid w:val="00DD1FF1"/>
    <w:rsid w:val="00DD2097"/>
    <w:rsid w:val="00DD56D1"/>
    <w:rsid w:val="00DD56E5"/>
    <w:rsid w:val="00DD5F2E"/>
    <w:rsid w:val="00DD6E0C"/>
    <w:rsid w:val="00DE12AE"/>
    <w:rsid w:val="00DE2265"/>
    <w:rsid w:val="00DE31BF"/>
    <w:rsid w:val="00DE32F6"/>
    <w:rsid w:val="00DE35E6"/>
    <w:rsid w:val="00DE563B"/>
    <w:rsid w:val="00DE59CB"/>
    <w:rsid w:val="00DE5F45"/>
    <w:rsid w:val="00DE7455"/>
    <w:rsid w:val="00DE7D2A"/>
    <w:rsid w:val="00DF3833"/>
    <w:rsid w:val="00DF3EBD"/>
    <w:rsid w:val="00DF46B6"/>
    <w:rsid w:val="00DF46BC"/>
    <w:rsid w:val="00DF471E"/>
    <w:rsid w:val="00DF4BF9"/>
    <w:rsid w:val="00DF6ECA"/>
    <w:rsid w:val="00DF77B5"/>
    <w:rsid w:val="00DF7B06"/>
    <w:rsid w:val="00E001C6"/>
    <w:rsid w:val="00E00E11"/>
    <w:rsid w:val="00E0126A"/>
    <w:rsid w:val="00E01A66"/>
    <w:rsid w:val="00E02229"/>
    <w:rsid w:val="00E02817"/>
    <w:rsid w:val="00E02C31"/>
    <w:rsid w:val="00E031ED"/>
    <w:rsid w:val="00E032F4"/>
    <w:rsid w:val="00E04E2C"/>
    <w:rsid w:val="00E04F5C"/>
    <w:rsid w:val="00E05C18"/>
    <w:rsid w:val="00E10580"/>
    <w:rsid w:val="00E10620"/>
    <w:rsid w:val="00E10B6F"/>
    <w:rsid w:val="00E10F79"/>
    <w:rsid w:val="00E13356"/>
    <w:rsid w:val="00E1347D"/>
    <w:rsid w:val="00E14558"/>
    <w:rsid w:val="00E14F09"/>
    <w:rsid w:val="00E15D51"/>
    <w:rsid w:val="00E15E12"/>
    <w:rsid w:val="00E16325"/>
    <w:rsid w:val="00E17337"/>
    <w:rsid w:val="00E22109"/>
    <w:rsid w:val="00E22521"/>
    <w:rsid w:val="00E22941"/>
    <w:rsid w:val="00E23AB7"/>
    <w:rsid w:val="00E23BA6"/>
    <w:rsid w:val="00E2403D"/>
    <w:rsid w:val="00E24872"/>
    <w:rsid w:val="00E267C6"/>
    <w:rsid w:val="00E269BB"/>
    <w:rsid w:val="00E2791F"/>
    <w:rsid w:val="00E3138C"/>
    <w:rsid w:val="00E31412"/>
    <w:rsid w:val="00E3168F"/>
    <w:rsid w:val="00E31963"/>
    <w:rsid w:val="00E32841"/>
    <w:rsid w:val="00E32858"/>
    <w:rsid w:val="00E336B8"/>
    <w:rsid w:val="00E34371"/>
    <w:rsid w:val="00E3446F"/>
    <w:rsid w:val="00E3462C"/>
    <w:rsid w:val="00E34BA3"/>
    <w:rsid w:val="00E35686"/>
    <w:rsid w:val="00E36257"/>
    <w:rsid w:val="00E366E6"/>
    <w:rsid w:val="00E36AEC"/>
    <w:rsid w:val="00E4002C"/>
    <w:rsid w:val="00E40573"/>
    <w:rsid w:val="00E40717"/>
    <w:rsid w:val="00E4207A"/>
    <w:rsid w:val="00E42D67"/>
    <w:rsid w:val="00E44610"/>
    <w:rsid w:val="00E44A7D"/>
    <w:rsid w:val="00E44F62"/>
    <w:rsid w:val="00E452FF"/>
    <w:rsid w:val="00E46478"/>
    <w:rsid w:val="00E46FD6"/>
    <w:rsid w:val="00E50380"/>
    <w:rsid w:val="00E50414"/>
    <w:rsid w:val="00E5119F"/>
    <w:rsid w:val="00E51607"/>
    <w:rsid w:val="00E51D30"/>
    <w:rsid w:val="00E523AC"/>
    <w:rsid w:val="00E53266"/>
    <w:rsid w:val="00E5527A"/>
    <w:rsid w:val="00E55A61"/>
    <w:rsid w:val="00E55FD9"/>
    <w:rsid w:val="00E56DC7"/>
    <w:rsid w:val="00E573C6"/>
    <w:rsid w:val="00E57DD5"/>
    <w:rsid w:val="00E57F6D"/>
    <w:rsid w:val="00E62F73"/>
    <w:rsid w:val="00E653EF"/>
    <w:rsid w:val="00E655F9"/>
    <w:rsid w:val="00E66074"/>
    <w:rsid w:val="00E667C0"/>
    <w:rsid w:val="00E67858"/>
    <w:rsid w:val="00E720ED"/>
    <w:rsid w:val="00E72DA3"/>
    <w:rsid w:val="00E7312E"/>
    <w:rsid w:val="00E73724"/>
    <w:rsid w:val="00E75369"/>
    <w:rsid w:val="00E755E6"/>
    <w:rsid w:val="00E764B3"/>
    <w:rsid w:val="00E80830"/>
    <w:rsid w:val="00E8204A"/>
    <w:rsid w:val="00E82510"/>
    <w:rsid w:val="00E82BAD"/>
    <w:rsid w:val="00E837B4"/>
    <w:rsid w:val="00E837D3"/>
    <w:rsid w:val="00E84442"/>
    <w:rsid w:val="00E8469A"/>
    <w:rsid w:val="00E846FB"/>
    <w:rsid w:val="00E84958"/>
    <w:rsid w:val="00E852A2"/>
    <w:rsid w:val="00E85422"/>
    <w:rsid w:val="00E85808"/>
    <w:rsid w:val="00E86109"/>
    <w:rsid w:val="00E8688D"/>
    <w:rsid w:val="00E86E99"/>
    <w:rsid w:val="00E92476"/>
    <w:rsid w:val="00E92D7F"/>
    <w:rsid w:val="00E93289"/>
    <w:rsid w:val="00E943D8"/>
    <w:rsid w:val="00E9562E"/>
    <w:rsid w:val="00E96939"/>
    <w:rsid w:val="00E97525"/>
    <w:rsid w:val="00E97C40"/>
    <w:rsid w:val="00EA0075"/>
    <w:rsid w:val="00EA028F"/>
    <w:rsid w:val="00EA0AB5"/>
    <w:rsid w:val="00EA12FF"/>
    <w:rsid w:val="00EA165E"/>
    <w:rsid w:val="00EA16C5"/>
    <w:rsid w:val="00EA16F2"/>
    <w:rsid w:val="00EA293F"/>
    <w:rsid w:val="00EA2A9F"/>
    <w:rsid w:val="00EA3DFF"/>
    <w:rsid w:val="00EA3EC4"/>
    <w:rsid w:val="00EA4A92"/>
    <w:rsid w:val="00EA500F"/>
    <w:rsid w:val="00EA5D05"/>
    <w:rsid w:val="00EA5E47"/>
    <w:rsid w:val="00EA7BA4"/>
    <w:rsid w:val="00EB0130"/>
    <w:rsid w:val="00EB2D6F"/>
    <w:rsid w:val="00EB4656"/>
    <w:rsid w:val="00EB5089"/>
    <w:rsid w:val="00EB5BEA"/>
    <w:rsid w:val="00EB60AA"/>
    <w:rsid w:val="00EB6D48"/>
    <w:rsid w:val="00EB7DF4"/>
    <w:rsid w:val="00EC0A95"/>
    <w:rsid w:val="00EC2140"/>
    <w:rsid w:val="00EC2FCB"/>
    <w:rsid w:val="00EC3619"/>
    <w:rsid w:val="00EC53CE"/>
    <w:rsid w:val="00EC57B2"/>
    <w:rsid w:val="00ED015C"/>
    <w:rsid w:val="00ED0639"/>
    <w:rsid w:val="00ED2890"/>
    <w:rsid w:val="00ED2EDB"/>
    <w:rsid w:val="00ED3E75"/>
    <w:rsid w:val="00ED4A01"/>
    <w:rsid w:val="00ED5701"/>
    <w:rsid w:val="00ED6B63"/>
    <w:rsid w:val="00ED718F"/>
    <w:rsid w:val="00ED7C54"/>
    <w:rsid w:val="00ED7E4D"/>
    <w:rsid w:val="00EE1A49"/>
    <w:rsid w:val="00EE1DAC"/>
    <w:rsid w:val="00EE203E"/>
    <w:rsid w:val="00EE2A99"/>
    <w:rsid w:val="00EE4D52"/>
    <w:rsid w:val="00EE4E8B"/>
    <w:rsid w:val="00EE50AF"/>
    <w:rsid w:val="00EE6685"/>
    <w:rsid w:val="00EF0420"/>
    <w:rsid w:val="00EF1819"/>
    <w:rsid w:val="00EF182C"/>
    <w:rsid w:val="00EF1F0A"/>
    <w:rsid w:val="00EF1F80"/>
    <w:rsid w:val="00EF5461"/>
    <w:rsid w:val="00EF569B"/>
    <w:rsid w:val="00EF56F3"/>
    <w:rsid w:val="00EF6ECE"/>
    <w:rsid w:val="00EF7231"/>
    <w:rsid w:val="00EF7239"/>
    <w:rsid w:val="00EF7775"/>
    <w:rsid w:val="00F00653"/>
    <w:rsid w:val="00F01E7F"/>
    <w:rsid w:val="00F0224A"/>
    <w:rsid w:val="00F0244B"/>
    <w:rsid w:val="00F03AD6"/>
    <w:rsid w:val="00F04D8D"/>
    <w:rsid w:val="00F04F52"/>
    <w:rsid w:val="00F05B35"/>
    <w:rsid w:val="00F05CE8"/>
    <w:rsid w:val="00F05F76"/>
    <w:rsid w:val="00F06D11"/>
    <w:rsid w:val="00F07BBE"/>
    <w:rsid w:val="00F107C8"/>
    <w:rsid w:val="00F10945"/>
    <w:rsid w:val="00F10D17"/>
    <w:rsid w:val="00F118C9"/>
    <w:rsid w:val="00F11BF1"/>
    <w:rsid w:val="00F11C5A"/>
    <w:rsid w:val="00F123D1"/>
    <w:rsid w:val="00F136E3"/>
    <w:rsid w:val="00F14A4B"/>
    <w:rsid w:val="00F163F8"/>
    <w:rsid w:val="00F16D5D"/>
    <w:rsid w:val="00F1703B"/>
    <w:rsid w:val="00F204D5"/>
    <w:rsid w:val="00F21026"/>
    <w:rsid w:val="00F21734"/>
    <w:rsid w:val="00F23621"/>
    <w:rsid w:val="00F236F4"/>
    <w:rsid w:val="00F2440A"/>
    <w:rsid w:val="00F24CE7"/>
    <w:rsid w:val="00F25871"/>
    <w:rsid w:val="00F2626C"/>
    <w:rsid w:val="00F2691E"/>
    <w:rsid w:val="00F279A5"/>
    <w:rsid w:val="00F30211"/>
    <w:rsid w:val="00F30BB7"/>
    <w:rsid w:val="00F312BE"/>
    <w:rsid w:val="00F33D62"/>
    <w:rsid w:val="00F34F57"/>
    <w:rsid w:val="00F35844"/>
    <w:rsid w:val="00F368FE"/>
    <w:rsid w:val="00F377E8"/>
    <w:rsid w:val="00F37AD4"/>
    <w:rsid w:val="00F37DBD"/>
    <w:rsid w:val="00F41CCD"/>
    <w:rsid w:val="00F42739"/>
    <w:rsid w:val="00F428FB"/>
    <w:rsid w:val="00F42D36"/>
    <w:rsid w:val="00F434B1"/>
    <w:rsid w:val="00F437BD"/>
    <w:rsid w:val="00F4487D"/>
    <w:rsid w:val="00F45CD3"/>
    <w:rsid w:val="00F47E88"/>
    <w:rsid w:val="00F506DD"/>
    <w:rsid w:val="00F50A2F"/>
    <w:rsid w:val="00F52120"/>
    <w:rsid w:val="00F526C0"/>
    <w:rsid w:val="00F54723"/>
    <w:rsid w:val="00F54A1A"/>
    <w:rsid w:val="00F555F6"/>
    <w:rsid w:val="00F556E6"/>
    <w:rsid w:val="00F6061A"/>
    <w:rsid w:val="00F61156"/>
    <w:rsid w:val="00F6149E"/>
    <w:rsid w:val="00F61725"/>
    <w:rsid w:val="00F627FE"/>
    <w:rsid w:val="00F62A4B"/>
    <w:rsid w:val="00F62BC8"/>
    <w:rsid w:val="00F6391A"/>
    <w:rsid w:val="00F63D9B"/>
    <w:rsid w:val="00F63FD5"/>
    <w:rsid w:val="00F64803"/>
    <w:rsid w:val="00F6503D"/>
    <w:rsid w:val="00F65409"/>
    <w:rsid w:val="00F6555A"/>
    <w:rsid w:val="00F658C7"/>
    <w:rsid w:val="00F66417"/>
    <w:rsid w:val="00F6688F"/>
    <w:rsid w:val="00F66C74"/>
    <w:rsid w:val="00F673BB"/>
    <w:rsid w:val="00F67D0B"/>
    <w:rsid w:val="00F70EF4"/>
    <w:rsid w:val="00F71306"/>
    <w:rsid w:val="00F71AD9"/>
    <w:rsid w:val="00F728BD"/>
    <w:rsid w:val="00F72F68"/>
    <w:rsid w:val="00F73E2E"/>
    <w:rsid w:val="00F741F8"/>
    <w:rsid w:val="00F74230"/>
    <w:rsid w:val="00F74CD9"/>
    <w:rsid w:val="00F763FD"/>
    <w:rsid w:val="00F77631"/>
    <w:rsid w:val="00F77E57"/>
    <w:rsid w:val="00F80F21"/>
    <w:rsid w:val="00F816DE"/>
    <w:rsid w:val="00F81C5C"/>
    <w:rsid w:val="00F83B80"/>
    <w:rsid w:val="00F83FD5"/>
    <w:rsid w:val="00F855E1"/>
    <w:rsid w:val="00F85B32"/>
    <w:rsid w:val="00F85C88"/>
    <w:rsid w:val="00F86311"/>
    <w:rsid w:val="00F871A6"/>
    <w:rsid w:val="00F87659"/>
    <w:rsid w:val="00F90B32"/>
    <w:rsid w:val="00F90F62"/>
    <w:rsid w:val="00F9181C"/>
    <w:rsid w:val="00F919AF"/>
    <w:rsid w:val="00F91C17"/>
    <w:rsid w:val="00F927C5"/>
    <w:rsid w:val="00F9354D"/>
    <w:rsid w:val="00F93CCA"/>
    <w:rsid w:val="00F93FD3"/>
    <w:rsid w:val="00F94CA8"/>
    <w:rsid w:val="00F95012"/>
    <w:rsid w:val="00F9560A"/>
    <w:rsid w:val="00F965F8"/>
    <w:rsid w:val="00F97B8E"/>
    <w:rsid w:val="00FA06E6"/>
    <w:rsid w:val="00FA09BB"/>
    <w:rsid w:val="00FA1CA5"/>
    <w:rsid w:val="00FA43B2"/>
    <w:rsid w:val="00FA5357"/>
    <w:rsid w:val="00FA634D"/>
    <w:rsid w:val="00FA713C"/>
    <w:rsid w:val="00FA7244"/>
    <w:rsid w:val="00FA7DD0"/>
    <w:rsid w:val="00FB0AA6"/>
    <w:rsid w:val="00FB129F"/>
    <w:rsid w:val="00FB13BA"/>
    <w:rsid w:val="00FB18C8"/>
    <w:rsid w:val="00FB1DCC"/>
    <w:rsid w:val="00FB3FF0"/>
    <w:rsid w:val="00FB4317"/>
    <w:rsid w:val="00FB62A5"/>
    <w:rsid w:val="00FB6574"/>
    <w:rsid w:val="00FB66BC"/>
    <w:rsid w:val="00FB66D2"/>
    <w:rsid w:val="00FB6A24"/>
    <w:rsid w:val="00FB740B"/>
    <w:rsid w:val="00FC0CC6"/>
    <w:rsid w:val="00FC1D66"/>
    <w:rsid w:val="00FC238C"/>
    <w:rsid w:val="00FC2914"/>
    <w:rsid w:val="00FC309B"/>
    <w:rsid w:val="00FC3CC6"/>
    <w:rsid w:val="00FC46A1"/>
    <w:rsid w:val="00FC4872"/>
    <w:rsid w:val="00FC497B"/>
    <w:rsid w:val="00FC74B6"/>
    <w:rsid w:val="00FD1851"/>
    <w:rsid w:val="00FD24A0"/>
    <w:rsid w:val="00FD34FA"/>
    <w:rsid w:val="00FD468C"/>
    <w:rsid w:val="00FD5141"/>
    <w:rsid w:val="00FD5CF7"/>
    <w:rsid w:val="00FD652A"/>
    <w:rsid w:val="00FD65F5"/>
    <w:rsid w:val="00FD660B"/>
    <w:rsid w:val="00FD67B8"/>
    <w:rsid w:val="00FD76EF"/>
    <w:rsid w:val="00FE0706"/>
    <w:rsid w:val="00FE0AEA"/>
    <w:rsid w:val="00FE0BB4"/>
    <w:rsid w:val="00FE0C36"/>
    <w:rsid w:val="00FE1298"/>
    <w:rsid w:val="00FE3F3D"/>
    <w:rsid w:val="00FE4FDE"/>
    <w:rsid w:val="00FE57CC"/>
    <w:rsid w:val="00FE5E9D"/>
    <w:rsid w:val="00FE744E"/>
    <w:rsid w:val="00FF01C9"/>
    <w:rsid w:val="00FF101B"/>
    <w:rsid w:val="00FF45E7"/>
    <w:rsid w:val="00FF5581"/>
    <w:rsid w:val="00FF5FAE"/>
    <w:rsid w:val="00FF6076"/>
    <w:rsid w:val="00FF6C25"/>
    <w:rsid w:val="00FF77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F1BF3B"/>
  <w15:docId w15:val="{565F92B2-565E-490F-AF29-BD3649ACE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A119C5"/>
    <w:pPr>
      <w:spacing w:after="60"/>
      <w:jc w:val="both"/>
    </w:pPr>
    <w:rPr>
      <w:sz w:val="24"/>
      <w:szCs w:val="24"/>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4"/>
    <w:next w:val="a4"/>
    <w:qFormat/>
    <w:rsid w:val="00A119C5"/>
    <w:pPr>
      <w:keepNext/>
      <w:tabs>
        <w:tab w:val="num" w:pos="432"/>
      </w:tabs>
      <w:spacing w:before="240"/>
      <w:ind w:left="432" w:hanging="432"/>
      <w:jc w:val="center"/>
      <w:outlineLvl w:val="0"/>
    </w:pPr>
    <w:rPr>
      <w:b/>
      <w:bCs/>
      <w:kern w:val="28"/>
      <w:sz w:val="36"/>
      <w:szCs w:val="36"/>
    </w:rPr>
  </w:style>
  <w:style w:type="paragraph" w:styleId="23">
    <w:name w:val="heading 2"/>
    <w:aliases w:val="H2"/>
    <w:basedOn w:val="a4"/>
    <w:next w:val="a4"/>
    <w:link w:val="24"/>
    <w:qFormat/>
    <w:rsid w:val="00A119C5"/>
    <w:pPr>
      <w:keepNext/>
      <w:tabs>
        <w:tab w:val="num" w:pos="1116"/>
      </w:tabs>
      <w:ind w:left="1116" w:hanging="576"/>
      <w:jc w:val="center"/>
      <w:outlineLvl w:val="1"/>
    </w:pPr>
    <w:rPr>
      <w:b/>
      <w:bCs/>
      <w:sz w:val="30"/>
      <w:szCs w:val="30"/>
      <w:lang w:val="x-none" w:eastAsia="x-none"/>
    </w:rPr>
  </w:style>
  <w:style w:type="paragraph" w:styleId="33">
    <w:name w:val="heading 3"/>
    <w:basedOn w:val="a4"/>
    <w:next w:val="a4"/>
    <w:link w:val="34"/>
    <w:qFormat/>
    <w:rsid w:val="00A119C5"/>
    <w:pPr>
      <w:keepNext/>
      <w:spacing w:before="240"/>
      <w:outlineLvl w:val="2"/>
    </w:pPr>
    <w:rPr>
      <w:rFonts w:ascii="Arial" w:hAnsi="Arial"/>
      <w:b/>
      <w:bCs/>
      <w:lang w:val="x-none" w:eastAsia="x-none"/>
    </w:rPr>
  </w:style>
  <w:style w:type="paragraph" w:styleId="41">
    <w:name w:val="heading 4"/>
    <w:basedOn w:val="a4"/>
    <w:next w:val="a4"/>
    <w:link w:val="42"/>
    <w:qFormat/>
    <w:rsid w:val="00A119C5"/>
    <w:pPr>
      <w:keepNext/>
      <w:spacing w:before="240"/>
      <w:outlineLvl w:val="3"/>
    </w:pPr>
    <w:rPr>
      <w:rFonts w:ascii="Arial" w:hAnsi="Arial"/>
      <w:lang w:val="x-none" w:eastAsia="x-none"/>
    </w:rPr>
  </w:style>
  <w:style w:type="paragraph" w:styleId="51">
    <w:name w:val="heading 5"/>
    <w:basedOn w:val="a4"/>
    <w:next w:val="a4"/>
    <w:link w:val="52"/>
    <w:qFormat/>
    <w:rsid w:val="00A119C5"/>
    <w:pPr>
      <w:spacing w:before="240"/>
      <w:outlineLvl w:val="4"/>
    </w:pPr>
    <w:rPr>
      <w:sz w:val="22"/>
      <w:szCs w:val="22"/>
      <w:lang w:val="x-none" w:eastAsia="x-none"/>
    </w:rPr>
  </w:style>
  <w:style w:type="paragraph" w:styleId="6">
    <w:name w:val="heading 6"/>
    <w:basedOn w:val="a4"/>
    <w:next w:val="a4"/>
    <w:qFormat/>
    <w:rsid w:val="00A119C5"/>
    <w:pPr>
      <w:tabs>
        <w:tab w:val="num" w:pos="1152"/>
      </w:tabs>
      <w:spacing w:before="240"/>
      <w:ind w:left="1152" w:hanging="1152"/>
      <w:outlineLvl w:val="5"/>
    </w:pPr>
    <w:rPr>
      <w:i/>
      <w:iCs/>
      <w:sz w:val="22"/>
      <w:szCs w:val="22"/>
    </w:rPr>
  </w:style>
  <w:style w:type="paragraph" w:styleId="7">
    <w:name w:val="heading 7"/>
    <w:basedOn w:val="a4"/>
    <w:next w:val="a4"/>
    <w:qFormat/>
    <w:rsid w:val="00A119C5"/>
    <w:pPr>
      <w:tabs>
        <w:tab w:val="num" w:pos="1296"/>
      </w:tabs>
      <w:spacing w:before="240"/>
      <w:ind w:left="1296" w:hanging="1296"/>
      <w:outlineLvl w:val="6"/>
    </w:pPr>
    <w:rPr>
      <w:rFonts w:ascii="Arial" w:hAnsi="Arial" w:cs="Arial"/>
      <w:sz w:val="20"/>
      <w:szCs w:val="20"/>
    </w:rPr>
  </w:style>
  <w:style w:type="paragraph" w:styleId="8">
    <w:name w:val="heading 8"/>
    <w:basedOn w:val="a4"/>
    <w:next w:val="a4"/>
    <w:qFormat/>
    <w:rsid w:val="00A119C5"/>
    <w:pPr>
      <w:tabs>
        <w:tab w:val="num" w:pos="1440"/>
      </w:tabs>
      <w:spacing w:before="240"/>
      <w:ind w:left="1440" w:hanging="1440"/>
      <w:outlineLvl w:val="7"/>
    </w:pPr>
    <w:rPr>
      <w:rFonts w:ascii="Arial" w:hAnsi="Arial" w:cs="Arial"/>
      <w:i/>
      <w:iCs/>
      <w:sz w:val="20"/>
      <w:szCs w:val="20"/>
    </w:rPr>
  </w:style>
  <w:style w:type="paragraph" w:styleId="9">
    <w:name w:val="heading 9"/>
    <w:basedOn w:val="a4"/>
    <w:next w:val="a4"/>
    <w:qFormat/>
    <w:rsid w:val="00A119C5"/>
    <w:pPr>
      <w:tabs>
        <w:tab w:val="num" w:pos="1584"/>
      </w:tabs>
      <w:spacing w:before="240"/>
      <w:ind w:left="1584" w:hanging="1584"/>
      <w:outlineLvl w:val="8"/>
    </w:pPr>
    <w:rPr>
      <w:rFonts w:ascii="Arial" w:hAnsi="Arial" w:cs="Arial"/>
      <w:b/>
      <w:bCs/>
      <w:i/>
      <w:iCs/>
      <w:sz w:val="18"/>
      <w:szCs w:val="18"/>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21">
    <w:name w:val="Body Text 2"/>
    <w:basedOn w:val="a4"/>
    <w:rsid w:val="00A119C5"/>
    <w:pPr>
      <w:numPr>
        <w:ilvl w:val="1"/>
        <w:numId w:val="12"/>
      </w:numPr>
    </w:pPr>
  </w:style>
  <w:style w:type="paragraph" w:styleId="a8">
    <w:name w:val="List Bullet"/>
    <w:basedOn w:val="a4"/>
    <w:autoRedefine/>
    <w:rsid w:val="00A119C5"/>
    <w:pPr>
      <w:widowControl w:val="0"/>
    </w:pPr>
  </w:style>
  <w:style w:type="paragraph" w:styleId="20">
    <w:name w:val="List Bullet 2"/>
    <w:basedOn w:val="a4"/>
    <w:autoRedefine/>
    <w:rsid w:val="00A119C5"/>
    <w:pPr>
      <w:numPr>
        <w:numId w:val="1"/>
      </w:numPr>
    </w:pPr>
  </w:style>
  <w:style w:type="paragraph" w:styleId="30">
    <w:name w:val="List Bullet 3"/>
    <w:basedOn w:val="a4"/>
    <w:autoRedefine/>
    <w:rsid w:val="00A119C5"/>
    <w:pPr>
      <w:numPr>
        <w:numId w:val="2"/>
      </w:numPr>
    </w:pPr>
  </w:style>
  <w:style w:type="paragraph" w:styleId="40">
    <w:name w:val="List Bullet 4"/>
    <w:basedOn w:val="a4"/>
    <w:autoRedefine/>
    <w:rsid w:val="00A119C5"/>
    <w:pPr>
      <w:numPr>
        <w:numId w:val="3"/>
      </w:numPr>
    </w:pPr>
  </w:style>
  <w:style w:type="paragraph" w:styleId="50">
    <w:name w:val="List Bullet 5"/>
    <w:basedOn w:val="a4"/>
    <w:autoRedefine/>
    <w:rsid w:val="00A119C5"/>
    <w:pPr>
      <w:numPr>
        <w:numId w:val="4"/>
      </w:numPr>
    </w:pPr>
  </w:style>
  <w:style w:type="paragraph" w:styleId="a">
    <w:name w:val="List Number"/>
    <w:basedOn w:val="a4"/>
    <w:rsid w:val="00A119C5"/>
    <w:pPr>
      <w:numPr>
        <w:numId w:val="5"/>
      </w:numPr>
    </w:pPr>
  </w:style>
  <w:style w:type="paragraph" w:styleId="2">
    <w:name w:val="List Number 2"/>
    <w:basedOn w:val="a4"/>
    <w:rsid w:val="00A119C5"/>
    <w:pPr>
      <w:numPr>
        <w:numId w:val="6"/>
      </w:numPr>
    </w:pPr>
  </w:style>
  <w:style w:type="paragraph" w:styleId="3">
    <w:name w:val="List Number 3"/>
    <w:basedOn w:val="a4"/>
    <w:rsid w:val="00A119C5"/>
    <w:pPr>
      <w:numPr>
        <w:numId w:val="7"/>
      </w:numPr>
    </w:pPr>
  </w:style>
  <w:style w:type="paragraph" w:styleId="4">
    <w:name w:val="List Number 4"/>
    <w:basedOn w:val="a4"/>
    <w:rsid w:val="00A119C5"/>
    <w:pPr>
      <w:numPr>
        <w:numId w:val="8"/>
      </w:numPr>
    </w:pPr>
  </w:style>
  <w:style w:type="paragraph" w:styleId="5">
    <w:name w:val="List Number 5"/>
    <w:basedOn w:val="a4"/>
    <w:rsid w:val="00A119C5"/>
    <w:pPr>
      <w:numPr>
        <w:numId w:val="9"/>
      </w:numPr>
    </w:pPr>
  </w:style>
  <w:style w:type="paragraph" w:customStyle="1" w:styleId="a3">
    <w:name w:val="Раздел"/>
    <w:basedOn w:val="a4"/>
    <w:rsid w:val="00A119C5"/>
    <w:pPr>
      <w:numPr>
        <w:ilvl w:val="1"/>
        <w:numId w:val="10"/>
      </w:numPr>
      <w:spacing w:before="120" w:after="120"/>
      <w:jc w:val="center"/>
    </w:pPr>
    <w:rPr>
      <w:rFonts w:ascii="Arial Narrow" w:hAnsi="Arial Narrow" w:cs="Arial Narrow"/>
      <w:b/>
      <w:bCs/>
      <w:sz w:val="28"/>
      <w:szCs w:val="28"/>
    </w:rPr>
  </w:style>
  <w:style w:type="paragraph" w:customStyle="1" w:styleId="a9">
    <w:name w:val="Часть"/>
    <w:basedOn w:val="a4"/>
    <w:rsid w:val="00A119C5"/>
    <w:pPr>
      <w:jc w:val="center"/>
    </w:pPr>
    <w:rPr>
      <w:rFonts w:ascii="Arial" w:hAnsi="Arial" w:cs="Arial"/>
      <w:b/>
      <w:bCs/>
      <w:caps/>
      <w:sz w:val="32"/>
      <w:szCs w:val="32"/>
    </w:rPr>
  </w:style>
  <w:style w:type="paragraph" w:customStyle="1" w:styleId="31">
    <w:name w:val="Раздел 3"/>
    <w:basedOn w:val="a4"/>
    <w:rsid w:val="00A119C5"/>
    <w:pPr>
      <w:numPr>
        <w:numId w:val="11"/>
      </w:numPr>
      <w:spacing w:before="120" w:after="120"/>
      <w:jc w:val="center"/>
    </w:pPr>
    <w:rPr>
      <w:b/>
      <w:bCs/>
    </w:rPr>
  </w:style>
  <w:style w:type="paragraph" w:customStyle="1" w:styleId="a0">
    <w:name w:val="Условия контракта"/>
    <w:basedOn w:val="a4"/>
    <w:rsid w:val="00A119C5"/>
    <w:pPr>
      <w:numPr>
        <w:numId w:val="12"/>
      </w:numPr>
      <w:spacing w:before="240" w:after="120"/>
    </w:pPr>
    <w:rPr>
      <w:b/>
      <w:bCs/>
    </w:rPr>
  </w:style>
  <w:style w:type="paragraph" w:customStyle="1" w:styleId="Instruction">
    <w:name w:val="Instruction"/>
    <w:basedOn w:val="21"/>
    <w:rsid w:val="00A119C5"/>
    <w:pPr>
      <w:numPr>
        <w:ilvl w:val="0"/>
        <w:numId w:val="0"/>
      </w:numPr>
      <w:tabs>
        <w:tab w:val="num" w:pos="360"/>
      </w:tabs>
      <w:spacing w:before="180"/>
      <w:ind w:left="360" w:hanging="360"/>
    </w:pPr>
    <w:rPr>
      <w:b/>
      <w:bCs/>
    </w:rPr>
  </w:style>
  <w:style w:type="paragraph" w:styleId="aa">
    <w:name w:val="Title"/>
    <w:basedOn w:val="a4"/>
    <w:link w:val="ab"/>
    <w:qFormat/>
    <w:rsid w:val="00A119C5"/>
    <w:pPr>
      <w:spacing w:before="240"/>
      <w:jc w:val="center"/>
      <w:outlineLvl w:val="0"/>
    </w:pPr>
    <w:rPr>
      <w:rFonts w:ascii="Arial" w:hAnsi="Arial"/>
      <w:b/>
      <w:bCs/>
      <w:kern w:val="28"/>
      <w:sz w:val="32"/>
      <w:szCs w:val="32"/>
      <w:lang w:val="x-none" w:eastAsia="x-none"/>
    </w:rPr>
  </w:style>
  <w:style w:type="paragraph" w:styleId="ac">
    <w:name w:val="Subtitle"/>
    <w:basedOn w:val="a4"/>
    <w:link w:val="ad"/>
    <w:qFormat/>
    <w:rsid w:val="00A119C5"/>
    <w:pPr>
      <w:jc w:val="center"/>
      <w:outlineLvl w:val="1"/>
    </w:pPr>
    <w:rPr>
      <w:rFonts w:ascii="Arial" w:hAnsi="Arial"/>
      <w:lang w:val="x-none" w:eastAsia="x-none"/>
    </w:rPr>
  </w:style>
  <w:style w:type="paragraph" w:customStyle="1" w:styleId="ae">
    <w:name w:val="Тендерные данные"/>
    <w:basedOn w:val="a4"/>
    <w:rsid w:val="00A119C5"/>
    <w:pPr>
      <w:tabs>
        <w:tab w:val="left" w:pos="1985"/>
      </w:tabs>
      <w:spacing w:before="120"/>
    </w:pPr>
    <w:rPr>
      <w:b/>
      <w:bCs/>
    </w:rPr>
  </w:style>
  <w:style w:type="paragraph" w:styleId="35">
    <w:name w:val="toc 3"/>
    <w:basedOn w:val="a4"/>
    <w:next w:val="a4"/>
    <w:autoRedefine/>
    <w:semiHidden/>
    <w:rsid w:val="00A119C5"/>
    <w:pPr>
      <w:spacing w:after="0"/>
      <w:ind w:left="480"/>
      <w:jc w:val="left"/>
    </w:pPr>
    <w:rPr>
      <w:i/>
      <w:iCs/>
      <w:sz w:val="20"/>
      <w:szCs w:val="20"/>
    </w:rPr>
  </w:style>
  <w:style w:type="paragraph" w:styleId="11">
    <w:name w:val="toc 1"/>
    <w:basedOn w:val="a4"/>
    <w:next w:val="a4"/>
    <w:autoRedefine/>
    <w:semiHidden/>
    <w:rsid w:val="00A119C5"/>
    <w:pPr>
      <w:spacing w:before="120" w:after="120"/>
      <w:jc w:val="left"/>
    </w:pPr>
    <w:rPr>
      <w:b/>
      <w:bCs/>
      <w:caps/>
      <w:sz w:val="20"/>
      <w:szCs w:val="20"/>
    </w:rPr>
  </w:style>
  <w:style w:type="paragraph" w:styleId="25">
    <w:name w:val="toc 2"/>
    <w:basedOn w:val="a4"/>
    <w:next w:val="a4"/>
    <w:autoRedefine/>
    <w:semiHidden/>
    <w:rsid w:val="00A119C5"/>
    <w:pPr>
      <w:tabs>
        <w:tab w:val="left" w:pos="720"/>
        <w:tab w:val="right" w:leader="dot" w:pos="10195"/>
      </w:tabs>
      <w:spacing w:after="0"/>
      <w:ind w:left="240"/>
    </w:pPr>
    <w:rPr>
      <w:smallCaps/>
      <w:noProof/>
      <w:sz w:val="20"/>
      <w:szCs w:val="20"/>
    </w:rPr>
  </w:style>
  <w:style w:type="paragraph" w:styleId="af">
    <w:name w:val="Date"/>
    <w:basedOn w:val="a4"/>
    <w:next w:val="a4"/>
    <w:rsid w:val="00A119C5"/>
  </w:style>
  <w:style w:type="paragraph" w:customStyle="1" w:styleId="af0">
    <w:name w:val="Îáû÷íûé"/>
    <w:rsid w:val="00A119C5"/>
  </w:style>
  <w:style w:type="paragraph" w:customStyle="1" w:styleId="af1">
    <w:name w:val="Íîðìàëüíûé"/>
    <w:rsid w:val="00A119C5"/>
    <w:rPr>
      <w:rFonts w:ascii="Courier" w:hAnsi="Courier" w:cs="Courier"/>
      <w:sz w:val="24"/>
      <w:szCs w:val="24"/>
      <w:lang w:val="en-GB"/>
    </w:rPr>
  </w:style>
  <w:style w:type="paragraph" w:styleId="af2">
    <w:name w:val="Body Text"/>
    <w:basedOn w:val="a4"/>
    <w:rsid w:val="00A119C5"/>
    <w:pPr>
      <w:spacing w:after="120"/>
    </w:pPr>
  </w:style>
  <w:style w:type="paragraph" w:customStyle="1" w:styleId="af3">
    <w:name w:val="Подраздел"/>
    <w:basedOn w:val="a4"/>
    <w:rsid w:val="00A119C5"/>
    <w:pPr>
      <w:suppressAutoHyphens/>
      <w:spacing w:before="240" w:after="120"/>
      <w:jc w:val="center"/>
    </w:pPr>
    <w:rPr>
      <w:rFonts w:ascii="TimesDL" w:hAnsi="TimesDL" w:cs="TimesDL"/>
      <w:b/>
      <w:bCs/>
      <w:smallCaps/>
      <w:spacing w:val="-2"/>
    </w:rPr>
  </w:style>
  <w:style w:type="paragraph" w:styleId="26">
    <w:name w:val="Body Text Indent 2"/>
    <w:aliases w:val="Знак"/>
    <w:basedOn w:val="a4"/>
    <w:link w:val="27"/>
    <w:rsid w:val="00A119C5"/>
    <w:pPr>
      <w:spacing w:after="120" w:line="480" w:lineRule="auto"/>
      <w:ind w:left="283"/>
    </w:pPr>
    <w:rPr>
      <w:lang w:val="x-none" w:eastAsia="x-none"/>
    </w:rPr>
  </w:style>
  <w:style w:type="paragraph" w:styleId="36">
    <w:name w:val="Body Text Indent 3"/>
    <w:basedOn w:val="a4"/>
    <w:rsid w:val="00A119C5"/>
    <w:pPr>
      <w:spacing w:after="120"/>
      <w:ind w:left="283"/>
    </w:pPr>
    <w:rPr>
      <w:sz w:val="16"/>
      <w:szCs w:val="16"/>
    </w:rPr>
  </w:style>
  <w:style w:type="paragraph" w:styleId="af4">
    <w:name w:val="header"/>
    <w:basedOn w:val="a4"/>
    <w:link w:val="af5"/>
    <w:rsid w:val="00A119C5"/>
    <w:pPr>
      <w:tabs>
        <w:tab w:val="center" w:pos="4153"/>
        <w:tab w:val="right" w:pos="8306"/>
      </w:tabs>
      <w:spacing w:before="120" w:after="120"/>
    </w:pPr>
    <w:rPr>
      <w:rFonts w:ascii="Arial" w:hAnsi="Arial"/>
      <w:noProof/>
      <w:lang w:val="x-none" w:eastAsia="x-none"/>
    </w:rPr>
  </w:style>
  <w:style w:type="paragraph" w:styleId="af6">
    <w:name w:val="Block Text"/>
    <w:basedOn w:val="a4"/>
    <w:rsid w:val="00A119C5"/>
    <w:pPr>
      <w:spacing w:after="120"/>
      <w:ind w:left="1440" w:right="1440"/>
    </w:pPr>
  </w:style>
  <w:style w:type="character" w:styleId="af7">
    <w:name w:val="footnote reference"/>
    <w:aliases w:val="Style 49,fr,Знак сноски-FN,Ciae niinee-FN,SUPERS,Знак сноски 1,Referencia nota al pie,Used by Word for Help footnote symbols"/>
    <w:qFormat/>
    <w:rsid w:val="00A119C5"/>
    <w:rPr>
      <w:rFonts w:ascii="Times New Roman" w:hAnsi="Times New Roman" w:cs="Times New Roman"/>
      <w:vertAlign w:val="superscript"/>
    </w:rPr>
  </w:style>
  <w:style w:type="paragraph" w:styleId="af8">
    <w:name w:val="footnote text"/>
    <w:aliases w:val="Знак5"/>
    <w:basedOn w:val="a4"/>
    <w:link w:val="af9"/>
    <w:semiHidden/>
    <w:rsid w:val="00A119C5"/>
    <w:rPr>
      <w:sz w:val="20"/>
      <w:szCs w:val="20"/>
    </w:rPr>
  </w:style>
  <w:style w:type="character" w:styleId="afa">
    <w:name w:val="page number"/>
    <w:rsid w:val="00A119C5"/>
    <w:rPr>
      <w:rFonts w:ascii="Times New Roman" w:hAnsi="Times New Roman" w:cs="Times New Roman"/>
    </w:rPr>
  </w:style>
  <w:style w:type="paragraph" w:styleId="afb">
    <w:name w:val="footer"/>
    <w:basedOn w:val="a4"/>
    <w:link w:val="afc"/>
    <w:uiPriority w:val="99"/>
    <w:rsid w:val="00A119C5"/>
    <w:pPr>
      <w:tabs>
        <w:tab w:val="center" w:pos="4153"/>
        <w:tab w:val="right" w:pos="8306"/>
      </w:tabs>
    </w:pPr>
    <w:rPr>
      <w:noProof/>
      <w:lang w:val="x-none" w:eastAsia="x-none"/>
    </w:rPr>
  </w:style>
  <w:style w:type="paragraph" w:styleId="37">
    <w:name w:val="Body Text 3"/>
    <w:basedOn w:val="a4"/>
    <w:rsid w:val="00A119C5"/>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bCs/>
      <w:i/>
      <w:iCs/>
      <w:sz w:val="22"/>
      <w:szCs w:val="22"/>
    </w:rPr>
  </w:style>
  <w:style w:type="paragraph" w:styleId="afd">
    <w:name w:val="Plain Text"/>
    <w:basedOn w:val="a4"/>
    <w:link w:val="afe"/>
    <w:uiPriority w:val="99"/>
    <w:rsid w:val="00A119C5"/>
    <w:pPr>
      <w:spacing w:after="0"/>
      <w:jc w:val="left"/>
    </w:pPr>
    <w:rPr>
      <w:rFonts w:ascii="Courier New" w:hAnsi="Courier New"/>
      <w:sz w:val="20"/>
      <w:szCs w:val="20"/>
      <w:lang w:val="x-none" w:eastAsia="x-none"/>
    </w:rPr>
  </w:style>
  <w:style w:type="paragraph" w:customStyle="1" w:styleId="ConsNormal">
    <w:name w:val="ConsNormal"/>
    <w:rsid w:val="00A119C5"/>
    <w:pPr>
      <w:widowControl w:val="0"/>
      <w:autoSpaceDE w:val="0"/>
      <w:autoSpaceDN w:val="0"/>
      <w:adjustRightInd w:val="0"/>
      <w:ind w:right="19772" w:firstLine="720"/>
    </w:pPr>
    <w:rPr>
      <w:rFonts w:ascii="Arial" w:hAnsi="Arial" w:cs="Arial"/>
    </w:rPr>
  </w:style>
  <w:style w:type="character" w:customStyle="1" w:styleId="aff">
    <w:name w:val="Знак Знак"/>
    <w:rsid w:val="00A119C5"/>
    <w:rPr>
      <w:rFonts w:ascii="Arial" w:hAnsi="Arial" w:cs="Arial"/>
      <w:sz w:val="24"/>
      <w:szCs w:val="24"/>
      <w:lang w:val="ru-RU" w:eastAsia="ru-RU"/>
    </w:rPr>
  </w:style>
  <w:style w:type="paragraph" w:styleId="aff0">
    <w:name w:val="Normal (Web)"/>
    <w:aliases w:val="Обычный (Web)"/>
    <w:basedOn w:val="a4"/>
    <w:link w:val="aff1"/>
    <w:rsid w:val="00A119C5"/>
    <w:pPr>
      <w:spacing w:before="100" w:beforeAutospacing="1" w:after="100" w:afterAutospacing="1"/>
      <w:jc w:val="left"/>
    </w:pPr>
  </w:style>
  <w:style w:type="paragraph" w:customStyle="1" w:styleId="ConsNonformat">
    <w:name w:val="ConsNonformat"/>
    <w:rsid w:val="00A119C5"/>
    <w:pPr>
      <w:widowControl w:val="0"/>
      <w:autoSpaceDE w:val="0"/>
      <w:autoSpaceDN w:val="0"/>
      <w:adjustRightInd w:val="0"/>
      <w:ind w:right="19772"/>
    </w:pPr>
    <w:rPr>
      <w:rFonts w:ascii="Courier New" w:hAnsi="Courier New" w:cs="Courier New"/>
    </w:rPr>
  </w:style>
  <w:style w:type="character" w:customStyle="1" w:styleId="aff2">
    <w:name w:val="Основной шрифт"/>
    <w:rsid w:val="00A119C5"/>
  </w:style>
  <w:style w:type="paragraph" w:styleId="HTML">
    <w:name w:val="HTML Address"/>
    <w:basedOn w:val="a4"/>
    <w:rsid w:val="00A119C5"/>
    <w:rPr>
      <w:i/>
      <w:iCs/>
    </w:rPr>
  </w:style>
  <w:style w:type="paragraph" w:styleId="aff3">
    <w:name w:val="envelope address"/>
    <w:basedOn w:val="a4"/>
    <w:rsid w:val="00A119C5"/>
    <w:pPr>
      <w:framePr w:w="7920" w:h="1980" w:hRule="exact" w:hSpace="180" w:wrap="auto" w:hAnchor="page" w:xAlign="center" w:yAlign="bottom"/>
      <w:ind w:left="2880"/>
    </w:pPr>
    <w:rPr>
      <w:rFonts w:ascii="Arial" w:hAnsi="Arial" w:cs="Arial"/>
    </w:rPr>
  </w:style>
  <w:style w:type="character" w:styleId="HTML0">
    <w:name w:val="HTML Acronym"/>
    <w:basedOn w:val="a5"/>
    <w:rsid w:val="00A119C5"/>
  </w:style>
  <w:style w:type="character" w:styleId="aff4">
    <w:name w:val="Emphasis"/>
    <w:qFormat/>
    <w:rsid w:val="00A119C5"/>
    <w:rPr>
      <w:i/>
      <w:iCs/>
    </w:rPr>
  </w:style>
  <w:style w:type="character" w:styleId="aff5">
    <w:name w:val="Hyperlink"/>
    <w:rsid w:val="00A119C5"/>
    <w:rPr>
      <w:color w:val="0000FF"/>
      <w:u w:val="single"/>
    </w:rPr>
  </w:style>
  <w:style w:type="paragraph" w:styleId="aff6">
    <w:name w:val="Note Heading"/>
    <w:basedOn w:val="a4"/>
    <w:next w:val="a4"/>
    <w:rsid w:val="00A119C5"/>
  </w:style>
  <w:style w:type="character" w:styleId="HTML1">
    <w:name w:val="HTML Keyboard"/>
    <w:rsid w:val="00A119C5"/>
    <w:rPr>
      <w:rFonts w:ascii="Courier New" w:hAnsi="Courier New" w:cs="Courier New"/>
      <w:sz w:val="20"/>
      <w:szCs w:val="20"/>
    </w:rPr>
  </w:style>
  <w:style w:type="character" w:styleId="HTML2">
    <w:name w:val="HTML Code"/>
    <w:rsid w:val="00A119C5"/>
    <w:rPr>
      <w:rFonts w:ascii="Courier New" w:hAnsi="Courier New" w:cs="Courier New"/>
      <w:sz w:val="20"/>
      <w:szCs w:val="20"/>
    </w:rPr>
  </w:style>
  <w:style w:type="paragraph" w:styleId="aff7">
    <w:name w:val="Body Text First Indent"/>
    <w:basedOn w:val="af2"/>
    <w:rsid w:val="00A119C5"/>
    <w:pPr>
      <w:ind w:firstLine="210"/>
    </w:pPr>
  </w:style>
  <w:style w:type="paragraph" w:styleId="aff8">
    <w:name w:val="Body Text Indent"/>
    <w:basedOn w:val="a4"/>
    <w:link w:val="aff9"/>
    <w:rsid w:val="00A119C5"/>
    <w:pPr>
      <w:spacing w:after="120"/>
      <w:ind w:left="283"/>
    </w:pPr>
    <w:rPr>
      <w:lang w:val="x-none" w:eastAsia="x-none"/>
    </w:rPr>
  </w:style>
  <w:style w:type="paragraph" w:styleId="28">
    <w:name w:val="Body Text First Indent 2"/>
    <w:basedOn w:val="21"/>
    <w:rsid w:val="00A119C5"/>
    <w:pPr>
      <w:numPr>
        <w:ilvl w:val="0"/>
        <w:numId w:val="0"/>
      </w:numPr>
      <w:spacing w:after="120"/>
      <w:ind w:left="283" w:firstLine="210"/>
    </w:pPr>
  </w:style>
  <w:style w:type="character" w:styleId="affa">
    <w:name w:val="line number"/>
    <w:basedOn w:val="a5"/>
    <w:rsid w:val="00A119C5"/>
  </w:style>
  <w:style w:type="character" w:styleId="HTML3">
    <w:name w:val="HTML Sample"/>
    <w:rsid w:val="00A119C5"/>
    <w:rPr>
      <w:rFonts w:ascii="Courier New" w:hAnsi="Courier New" w:cs="Courier New"/>
    </w:rPr>
  </w:style>
  <w:style w:type="paragraph" w:styleId="29">
    <w:name w:val="envelope return"/>
    <w:basedOn w:val="a4"/>
    <w:rsid w:val="00A119C5"/>
    <w:rPr>
      <w:rFonts w:ascii="Arial" w:hAnsi="Arial" w:cs="Arial"/>
      <w:sz w:val="20"/>
      <w:szCs w:val="20"/>
    </w:rPr>
  </w:style>
  <w:style w:type="paragraph" w:styleId="affb">
    <w:name w:val="Normal Indent"/>
    <w:basedOn w:val="a4"/>
    <w:rsid w:val="00A119C5"/>
    <w:pPr>
      <w:ind w:left="708"/>
    </w:pPr>
  </w:style>
  <w:style w:type="character" w:styleId="HTML4">
    <w:name w:val="HTML Definition"/>
    <w:rsid w:val="00A119C5"/>
    <w:rPr>
      <w:i/>
      <w:iCs/>
    </w:rPr>
  </w:style>
  <w:style w:type="character" w:styleId="HTML5">
    <w:name w:val="HTML Variable"/>
    <w:rsid w:val="00A119C5"/>
    <w:rPr>
      <w:i/>
      <w:iCs/>
    </w:rPr>
  </w:style>
  <w:style w:type="character" w:styleId="HTML6">
    <w:name w:val="HTML Typewriter"/>
    <w:rsid w:val="00A119C5"/>
    <w:rPr>
      <w:rFonts w:ascii="Courier New" w:hAnsi="Courier New" w:cs="Courier New"/>
      <w:sz w:val="20"/>
      <w:szCs w:val="20"/>
    </w:rPr>
  </w:style>
  <w:style w:type="paragraph" w:styleId="affc">
    <w:name w:val="Signature"/>
    <w:basedOn w:val="a4"/>
    <w:rsid w:val="00A119C5"/>
    <w:pPr>
      <w:ind w:left="4252"/>
    </w:pPr>
  </w:style>
  <w:style w:type="paragraph" w:styleId="affd">
    <w:name w:val="Salutation"/>
    <w:basedOn w:val="a4"/>
    <w:next w:val="a4"/>
    <w:rsid w:val="00A119C5"/>
  </w:style>
  <w:style w:type="paragraph" w:styleId="affe">
    <w:name w:val="List Continue"/>
    <w:basedOn w:val="a4"/>
    <w:rsid w:val="00A119C5"/>
    <w:pPr>
      <w:spacing w:after="120"/>
      <w:ind w:left="283"/>
    </w:pPr>
  </w:style>
  <w:style w:type="paragraph" w:styleId="2a">
    <w:name w:val="List Continue 2"/>
    <w:basedOn w:val="a4"/>
    <w:rsid w:val="00A119C5"/>
    <w:pPr>
      <w:spacing w:after="120"/>
      <w:ind w:left="566"/>
    </w:pPr>
  </w:style>
  <w:style w:type="paragraph" w:styleId="38">
    <w:name w:val="List Continue 3"/>
    <w:basedOn w:val="a4"/>
    <w:rsid w:val="00A119C5"/>
    <w:pPr>
      <w:spacing w:after="120"/>
      <w:ind w:left="849"/>
    </w:pPr>
  </w:style>
  <w:style w:type="paragraph" w:styleId="43">
    <w:name w:val="List Continue 4"/>
    <w:basedOn w:val="a4"/>
    <w:rsid w:val="00A119C5"/>
    <w:pPr>
      <w:spacing w:after="120"/>
      <w:ind w:left="1132"/>
    </w:pPr>
  </w:style>
  <w:style w:type="paragraph" w:styleId="53">
    <w:name w:val="List Continue 5"/>
    <w:basedOn w:val="a4"/>
    <w:rsid w:val="00A119C5"/>
    <w:pPr>
      <w:spacing w:after="120"/>
      <w:ind w:left="1415"/>
    </w:pPr>
  </w:style>
  <w:style w:type="character" w:styleId="afff">
    <w:name w:val="FollowedHyperlink"/>
    <w:rsid w:val="00A119C5"/>
    <w:rPr>
      <w:color w:val="800080"/>
      <w:u w:val="single"/>
    </w:rPr>
  </w:style>
  <w:style w:type="paragraph" w:styleId="afff0">
    <w:name w:val="Closing"/>
    <w:basedOn w:val="a4"/>
    <w:rsid w:val="00A119C5"/>
    <w:pPr>
      <w:ind w:left="4252"/>
    </w:pPr>
  </w:style>
  <w:style w:type="paragraph" w:styleId="afff1">
    <w:name w:val="List"/>
    <w:basedOn w:val="a4"/>
    <w:rsid w:val="00A119C5"/>
    <w:pPr>
      <w:ind w:left="283" w:hanging="283"/>
    </w:pPr>
  </w:style>
  <w:style w:type="paragraph" w:styleId="2b">
    <w:name w:val="List 2"/>
    <w:basedOn w:val="a4"/>
    <w:rsid w:val="00A119C5"/>
    <w:pPr>
      <w:ind w:left="566" w:hanging="283"/>
    </w:pPr>
  </w:style>
  <w:style w:type="paragraph" w:styleId="39">
    <w:name w:val="List 3"/>
    <w:basedOn w:val="a4"/>
    <w:rsid w:val="00A119C5"/>
    <w:pPr>
      <w:ind w:left="849" w:hanging="283"/>
    </w:pPr>
  </w:style>
  <w:style w:type="paragraph" w:styleId="44">
    <w:name w:val="List 4"/>
    <w:basedOn w:val="a4"/>
    <w:rsid w:val="00A119C5"/>
    <w:pPr>
      <w:ind w:left="1132" w:hanging="283"/>
    </w:pPr>
  </w:style>
  <w:style w:type="paragraph" w:styleId="54">
    <w:name w:val="List 5"/>
    <w:basedOn w:val="a4"/>
    <w:rsid w:val="00A119C5"/>
    <w:pPr>
      <w:ind w:left="1415" w:hanging="283"/>
    </w:pPr>
  </w:style>
  <w:style w:type="paragraph" w:styleId="HTML7">
    <w:name w:val="HTML Preformatted"/>
    <w:basedOn w:val="a4"/>
    <w:link w:val="HTML8"/>
    <w:rsid w:val="00A119C5"/>
    <w:rPr>
      <w:rFonts w:ascii="Courier New" w:hAnsi="Courier New" w:cs="Courier New"/>
      <w:sz w:val="20"/>
      <w:szCs w:val="20"/>
    </w:rPr>
  </w:style>
  <w:style w:type="character" w:styleId="afff2">
    <w:name w:val="Strong"/>
    <w:uiPriority w:val="22"/>
    <w:qFormat/>
    <w:rsid w:val="00A119C5"/>
    <w:rPr>
      <w:b/>
      <w:bCs/>
    </w:rPr>
  </w:style>
  <w:style w:type="character" w:styleId="HTML9">
    <w:name w:val="HTML Cite"/>
    <w:rsid w:val="00A119C5"/>
    <w:rPr>
      <w:i/>
      <w:iCs/>
    </w:rPr>
  </w:style>
  <w:style w:type="paragraph" w:styleId="afff3">
    <w:name w:val="Message Header"/>
    <w:basedOn w:val="a4"/>
    <w:rsid w:val="00A119C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afff4">
    <w:name w:val="E-mail Signature"/>
    <w:basedOn w:val="a4"/>
    <w:rsid w:val="00A119C5"/>
  </w:style>
  <w:style w:type="paragraph" w:styleId="45">
    <w:name w:val="toc 4"/>
    <w:basedOn w:val="a4"/>
    <w:next w:val="a4"/>
    <w:autoRedefine/>
    <w:semiHidden/>
    <w:rsid w:val="00A119C5"/>
    <w:pPr>
      <w:spacing w:after="0"/>
      <w:ind w:left="720"/>
      <w:jc w:val="left"/>
    </w:pPr>
    <w:rPr>
      <w:sz w:val="18"/>
      <w:szCs w:val="18"/>
    </w:rPr>
  </w:style>
  <w:style w:type="paragraph" w:styleId="55">
    <w:name w:val="toc 5"/>
    <w:basedOn w:val="a4"/>
    <w:next w:val="a4"/>
    <w:autoRedefine/>
    <w:semiHidden/>
    <w:rsid w:val="00A119C5"/>
    <w:pPr>
      <w:spacing w:after="0"/>
      <w:ind w:left="960"/>
      <w:jc w:val="left"/>
    </w:pPr>
    <w:rPr>
      <w:sz w:val="18"/>
      <w:szCs w:val="18"/>
    </w:rPr>
  </w:style>
  <w:style w:type="paragraph" w:styleId="60">
    <w:name w:val="toc 6"/>
    <w:basedOn w:val="a4"/>
    <w:next w:val="a4"/>
    <w:autoRedefine/>
    <w:semiHidden/>
    <w:rsid w:val="00A119C5"/>
    <w:pPr>
      <w:spacing w:after="0"/>
      <w:ind w:left="1200"/>
      <w:jc w:val="left"/>
    </w:pPr>
    <w:rPr>
      <w:sz w:val="18"/>
      <w:szCs w:val="18"/>
    </w:rPr>
  </w:style>
  <w:style w:type="paragraph" w:styleId="70">
    <w:name w:val="toc 7"/>
    <w:basedOn w:val="a4"/>
    <w:next w:val="a4"/>
    <w:autoRedefine/>
    <w:semiHidden/>
    <w:rsid w:val="00A119C5"/>
    <w:pPr>
      <w:spacing w:after="0"/>
      <w:ind w:left="1440"/>
      <w:jc w:val="left"/>
    </w:pPr>
    <w:rPr>
      <w:sz w:val="18"/>
      <w:szCs w:val="18"/>
    </w:rPr>
  </w:style>
  <w:style w:type="paragraph" w:styleId="80">
    <w:name w:val="toc 8"/>
    <w:basedOn w:val="a4"/>
    <w:next w:val="a4"/>
    <w:autoRedefine/>
    <w:semiHidden/>
    <w:rsid w:val="00A119C5"/>
    <w:pPr>
      <w:spacing w:after="0"/>
      <w:ind w:left="1680"/>
      <w:jc w:val="left"/>
    </w:pPr>
    <w:rPr>
      <w:sz w:val="18"/>
      <w:szCs w:val="18"/>
    </w:rPr>
  </w:style>
  <w:style w:type="paragraph" w:styleId="90">
    <w:name w:val="toc 9"/>
    <w:basedOn w:val="a4"/>
    <w:next w:val="a4"/>
    <w:autoRedefine/>
    <w:semiHidden/>
    <w:rsid w:val="00A119C5"/>
    <w:pPr>
      <w:spacing w:after="0"/>
      <w:ind w:left="1920"/>
      <w:jc w:val="left"/>
    </w:pPr>
    <w:rPr>
      <w:sz w:val="18"/>
      <w:szCs w:val="18"/>
    </w:rPr>
  </w:style>
  <w:style w:type="paragraph" w:customStyle="1" w:styleId="1">
    <w:name w:val="Стиль1"/>
    <w:basedOn w:val="a4"/>
    <w:rsid w:val="00A119C5"/>
    <w:pPr>
      <w:keepNext/>
      <w:keepLines/>
      <w:widowControl w:val="0"/>
      <w:numPr>
        <w:numId w:val="13"/>
      </w:numPr>
      <w:suppressLineNumbers/>
      <w:suppressAutoHyphens/>
      <w:jc w:val="left"/>
    </w:pPr>
    <w:rPr>
      <w:b/>
      <w:bCs/>
      <w:sz w:val="28"/>
      <w:szCs w:val="28"/>
    </w:rPr>
  </w:style>
  <w:style w:type="paragraph" w:customStyle="1" w:styleId="2-1">
    <w:name w:val="содержание2-1"/>
    <w:basedOn w:val="33"/>
    <w:next w:val="a4"/>
    <w:rsid w:val="00A119C5"/>
  </w:style>
  <w:style w:type="paragraph" w:customStyle="1" w:styleId="210">
    <w:name w:val="Заголовок 2.1"/>
    <w:basedOn w:val="10"/>
    <w:rsid w:val="00A119C5"/>
    <w:pPr>
      <w:keepLines/>
      <w:widowControl w:val="0"/>
      <w:suppressLineNumbers/>
      <w:suppressAutoHyphens/>
    </w:pPr>
    <w:rPr>
      <w:caps/>
    </w:rPr>
  </w:style>
  <w:style w:type="paragraph" w:customStyle="1" w:styleId="22">
    <w:name w:val="Стиль2"/>
    <w:basedOn w:val="2"/>
    <w:rsid w:val="00A119C5"/>
    <w:pPr>
      <w:keepNext/>
      <w:keepLines/>
      <w:widowControl w:val="0"/>
      <w:numPr>
        <w:ilvl w:val="1"/>
        <w:numId w:val="13"/>
      </w:numPr>
      <w:suppressLineNumbers/>
      <w:tabs>
        <w:tab w:val="num" w:pos="1492"/>
      </w:tabs>
      <w:suppressAutoHyphens/>
    </w:pPr>
    <w:rPr>
      <w:b/>
      <w:bCs/>
    </w:rPr>
  </w:style>
  <w:style w:type="paragraph" w:customStyle="1" w:styleId="32">
    <w:name w:val="Стиль3"/>
    <w:basedOn w:val="26"/>
    <w:rsid w:val="00A119C5"/>
    <w:pPr>
      <w:widowControl w:val="0"/>
      <w:numPr>
        <w:ilvl w:val="2"/>
        <w:numId w:val="13"/>
      </w:numPr>
      <w:adjustRightInd w:val="0"/>
      <w:spacing w:after="0" w:line="240" w:lineRule="auto"/>
      <w:textAlignment w:val="baseline"/>
    </w:pPr>
  </w:style>
  <w:style w:type="paragraph" w:customStyle="1" w:styleId="2-11">
    <w:name w:val="содержание2-11"/>
    <w:basedOn w:val="a4"/>
    <w:rsid w:val="00A119C5"/>
  </w:style>
  <w:style w:type="character" w:customStyle="1" w:styleId="12">
    <w:name w:val="Знак Знак1"/>
    <w:rsid w:val="00A119C5"/>
    <w:rPr>
      <w:sz w:val="24"/>
      <w:szCs w:val="24"/>
      <w:lang w:val="ru-RU" w:eastAsia="ru-RU"/>
    </w:rPr>
  </w:style>
  <w:style w:type="character" w:customStyle="1" w:styleId="3a">
    <w:name w:val="Стиль3 Знак"/>
    <w:basedOn w:val="12"/>
    <w:rsid w:val="00A119C5"/>
    <w:rPr>
      <w:sz w:val="24"/>
      <w:szCs w:val="24"/>
      <w:lang w:val="ru-RU" w:eastAsia="ru-RU"/>
    </w:rPr>
  </w:style>
  <w:style w:type="paragraph" w:customStyle="1" w:styleId="46">
    <w:name w:val="Стиль4"/>
    <w:basedOn w:val="23"/>
    <w:next w:val="a4"/>
    <w:rsid w:val="00A119C5"/>
    <w:pPr>
      <w:keepLines/>
      <w:widowControl w:val="0"/>
      <w:suppressLineNumbers/>
      <w:suppressAutoHyphens/>
      <w:ind w:firstLine="567"/>
    </w:pPr>
  </w:style>
  <w:style w:type="paragraph" w:customStyle="1" w:styleId="afff5">
    <w:name w:val="Таблица заголовок"/>
    <w:basedOn w:val="a4"/>
    <w:rsid w:val="00A119C5"/>
    <w:pPr>
      <w:spacing w:before="120" w:after="120" w:line="360" w:lineRule="auto"/>
      <w:jc w:val="right"/>
    </w:pPr>
    <w:rPr>
      <w:b/>
      <w:bCs/>
      <w:sz w:val="28"/>
      <w:szCs w:val="28"/>
    </w:rPr>
  </w:style>
  <w:style w:type="paragraph" w:customStyle="1" w:styleId="afff6">
    <w:name w:val="текст таблицы"/>
    <w:basedOn w:val="a4"/>
    <w:rsid w:val="00A119C5"/>
    <w:pPr>
      <w:spacing w:before="120" w:after="0"/>
      <w:ind w:right="-102"/>
      <w:jc w:val="left"/>
    </w:pPr>
  </w:style>
  <w:style w:type="paragraph" w:customStyle="1" w:styleId="afff7">
    <w:name w:val="Пункт Знак"/>
    <w:basedOn w:val="a4"/>
    <w:rsid w:val="00A119C5"/>
    <w:pPr>
      <w:tabs>
        <w:tab w:val="num" w:pos="1134"/>
        <w:tab w:val="left" w:pos="1701"/>
      </w:tabs>
      <w:snapToGrid w:val="0"/>
      <w:spacing w:after="0" w:line="360" w:lineRule="auto"/>
      <w:ind w:left="1134" w:hanging="567"/>
    </w:pPr>
    <w:rPr>
      <w:sz w:val="28"/>
      <w:szCs w:val="28"/>
    </w:rPr>
  </w:style>
  <w:style w:type="paragraph" w:customStyle="1" w:styleId="afff8">
    <w:name w:val="a"/>
    <w:basedOn w:val="a4"/>
    <w:rsid w:val="00A119C5"/>
    <w:pPr>
      <w:snapToGrid w:val="0"/>
      <w:spacing w:after="0" w:line="360" w:lineRule="auto"/>
      <w:ind w:left="1134" w:hanging="567"/>
    </w:pPr>
    <w:rPr>
      <w:sz w:val="28"/>
      <w:szCs w:val="28"/>
    </w:rPr>
  </w:style>
  <w:style w:type="paragraph" w:customStyle="1" w:styleId="afff9">
    <w:name w:val="Словарная статья"/>
    <w:basedOn w:val="a4"/>
    <w:next w:val="a4"/>
    <w:rsid w:val="00A119C5"/>
    <w:pPr>
      <w:autoSpaceDE w:val="0"/>
      <w:autoSpaceDN w:val="0"/>
      <w:adjustRightInd w:val="0"/>
      <w:spacing w:after="0"/>
      <w:ind w:right="118"/>
    </w:pPr>
    <w:rPr>
      <w:rFonts w:ascii="Arial" w:hAnsi="Arial" w:cs="Arial"/>
      <w:sz w:val="20"/>
      <w:szCs w:val="20"/>
    </w:rPr>
  </w:style>
  <w:style w:type="paragraph" w:customStyle="1" w:styleId="afffa">
    <w:name w:val="Комментарий пользователя"/>
    <w:basedOn w:val="a4"/>
    <w:next w:val="a4"/>
    <w:rsid w:val="00A119C5"/>
    <w:pPr>
      <w:autoSpaceDE w:val="0"/>
      <w:autoSpaceDN w:val="0"/>
      <w:adjustRightInd w:val="0"/>
      <w:spacing w:after="0"/>
      <w:ind w:left="170"/>
      <w:jc w:val="left"/>
    </w:pPr>
    <w:rPr>
      <w:rFonts w:ascii="Arial" w:hAnsi="Arial" w:cs="Arial"/>
      <w:i/>
      <w:iCs/>
      <w:color w:val="000080"/>
      <w:sz w:val="20"/>
      <w:szCs w:val="20"/>
    </w:rPr>
  </w:style>
  <w:style w:type="character" w:customStyle="1" w:styleId="3b">
    <w:name w:val="Стиль3 Знак Знак"/>
    <w:rsid w:val="00A119C5"/>
    <w:rPr>
      <w:sz w:val="24"/>
      <w:szCs w:val="24"/>
      <w:lang w:val="ru-RU" w:eastAsia="ru-RU"/>
    </w:rPr>
  </w:style>
  <w:style w:type="paragraph" w:styleId="afffb">
    <w:name w:val="Balloon Text"/>
    <w:basedOn w:val="a4"/>
    <w:link w:val="afffc"/>
    <w:uiPriority w:val="99"/>
    <w:semiHidden/>
    <w:rsid w:val="00A119C5"/>
    <w:rPr>
      <w:rFonts w:ascii="Tahoma" w:hAnsi="Tahoma" w:cs="Tahoma"/>
      <w:sz w:val="16"/>
      <w:szCs w:val="16"/>
    </w:rPr>
  </w:style>
  <w:style w:type="character" w:customStyle="1" w:styleId="labelbodytext1">
    <w:name w:val="label_body_text_1"/>
    <w:basedOn w:val="a5"/>
    <w:rsid w:val="00A119C5"/>
  </w:style>
  <w:style w:type="paragraph" w:customStyle="1" w:styleId="1DocumentHeader1">
    <w:name w:val="Заголовок 1.Document Header1"/>
    <w:basedOn w:val="a4"/>
    <w:next w:val="a4"/>
    <w:rsid w:val="00A119C5"/>
    <w:pPr>
      <w:keepNext/>
      <w:spacing w:before="240"/>
      <w:jc w:val="center"/>
      <w:outlineLvl w:val="0"/>
    </w:pPr>
    <w:rPr>
      <w:kern w:val="28"/>
      <w:sz w:val="36"/>
      <w:szCs w:val="36"/>
    </w:rPr>
  </w:style>
  <w:style w:type="paragraph" w:customStyle="1" w:styleId="ConsPlusNormal">
    <w:name w:val="ConsPlusNormal"/>
    <w:link w:val="ConsPlusNormal0"/>
    <w:rsid w:val="00A119C5"/>
    <w:pPr>
      <w:widowControl w:val="0"/>
      <w:autoSpaceDE w:val="0"/>
      <w:autoSpaceDN w:val="0"/>
      <w:adjustRightInd w:val="0"/>
      <w:ind w:firstLine="720"/>
    </w:pPr>
    <w:rPr>
      <w:rFonts w:ascii="Arial" w:hAnsi="Arial" w:cs="Arial"/>
    </w:rPr>
  </w:style>
  <w:style w:type="character" w:customStyle="1" w:styleId="110">
    <w:name w:val="Знак Знак11"/>
    <w:rsid w:val="00A119C5"/>
    <w:rPr>
      <w:sz w:val="24"/>
      <w:szCs w:val="24"/>
      <w:lang w:val="ru-RU" w:eastAsia="ru-RU"/>
    </w:rPr>
  </w:style>
  <w:style w:type="character" w:styleId="afffd">
    <w:name w:val="annotation reference"/>
    <w:semiHidden/>
    <w:rsid w:val="00A119C5"/>
    <w:rPr>
      <w:sz w:val="16"/>
      <w:szCs w:val="16"/>
    </w:rPr>
  </w:style>
  <w:style w:type="paragraph" w:styleId="afffe">
    <w:name w:val="annotation text"/>
    <w:basedOn w:val="a4"/>
    <w:semiHidden/>
    <w:rsid w:val="00A119C5"/>
    <w:rPr>
      <w:sz w:val="20"/>
      <w:szCs w:val="20"/>
    </w:rPr>
  </w:style>
  <w:style w:type="paragraph" w:styleId="affff">
    <w:name w:val="annotation subject"/>
    <w:basedOn w:val="afffe"/>
    <w:next w:val="afffe"/>
    <w:semiHidden/>
    <w:rsid w:val="00A119C5"/>
    <w:rPr>
      <w:b/>
      <w:bCs/>
    </w:rPr>
  </w:style>
  <w:style w:type="paragraph" w:customStyle="1" w:styleId="200">
    <w:name w:val="20"/>
    <w:basedOn w:val="a4"/>
    <w:rsid w:val="00A119C5"/>
    <w:pPr>
      <w:spacing w:before="104" w:after="104"/>
      <w:ind w:left="104" w:right="104"/>
      <w:jc w:val="left"/>
    </w:pPr>
  </w:style>
  <w:style w:type="character" w:customStyle="1" w:styleId="13">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rsid w:val="00A119C5"/>
    <w:rPr>
      <w:b/>
      <w:bCs/>
      <w:kern w:val="28"/>
      <w:sz w:val="36"/>
      <w:szCs w:val="36"/>
      <w:lang w:val="ru-RU" w:eastAsia="ru-RU"/>
    </w:rPr>
  </w:style>
  <w:style w:type="paragraph" w:customStyle="1" w:styleId="affff0">
    <w:name w:val="Пункт"/>
    <w:basedOn w:val="a4"/>
    <w:rsid w:val="00A119C5"/>
    <w:pPr>
      <w:tabs>
        <w:tab w:val="num" w:pos="1980"/>
      </w:tabs>
      <w:spacing w:after="0"/>
      <w:ind w:left="1404" w:hanging="504"/>
    </w:pPr>
  </w:style>
  <w:style w:type="paragraph" w:customStyle="1" w:styleId="affff1">
    <w:name w:val="Подпункт"/>
    <w:basedOn w:val="affff0"/>
    <w:rsid w:val="00A119C5"/>
    <w:pPr>
      <w:tabs>
        <w:tab w:val="clear" w:pos="1980"/>
        <w:tab w:val="num" w:pos="2520"/>
      </w:tabs>
      <w:ind w:left="1728" w:hanging="648"/>
    </w:pPr>
  </w:style>
  <w:style w:type="paragraph" w:styleId="affff2">
    <w:name w:val="Document Map"/>
    <w:basedOn w:val="a4"/>
    <w:semiHidden/>
    <w:rsid w:val="00A119C5"/>
    <w:pPr>
      <w:shd w:val="clear" w:color="auto" w:fill="000080"/>
    </w:pPr>
    <w:rPr>
      <w:rFonts w:ascii="Tahoma" w:hAnsi="Tahoma" w:cs="Tahoma"/>
      <w:sz w:val="20"/>
      <w:szCs w:val="20"/>
    </w:rPr>
  </w:style>
  <w:style w:type="paragraph" w:customStyle="1" w:styleId="affff3">
    <w:name w:val="Таблица шапка"/>
    <w:basedOn w:val="a4"/>
    <w:rsid w:val="00A119C5"/>
    <w:pPr>
      <w:keepNext/>
      <w:spacing w:before="40" w:after="40"/>
      <w:ind w:left="57" w:right="57"/>
      <w:jc w:val="left"/>
    </w:pPr>
    <w:rPr>
      <w:sz w:val="18"/>
      <w:szCs w:val="18"/>
    </w:rPr>
  </w:style>
  <w:style w:type="paragraph" w:customStyle="1" w:styleId="affff4">
    <w:name w:val="Таблица текст"/>
    <w:basedOn w:val="a4"/>
    <w:rsid w:val="00A119C5"/>
    <w:pPr>
      <w:spacing w:before="40" w:after="40"/>
      <w:ind w:left="57" w:right="57"/>
      <w:jc w:val="left"/>
    </w:pPr>
    <w:rPr>
      <w:sz w:val="22"/>
      <w:szCs w:val="22"/>
    </w:rPr>
  </w:style>
  <w:style w:type="paragraph" w:customStyle="1" w:styleId="a2">
    <w:name w:val="пункт"/>
    <w:basedOn w:val="a4"/>
    <w:rsid w:val="00A119C5"/>
    <w:pPr>
      <w:numPr>
        <w:ilvl w:val="2"/>
        <w:numId w:val="14"/>
      </w:numPr>
      <w:spacing w:before="60"/>
      <w:jc w:val="left"/>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4"/>
    <w:rsid w:val="00A119C5"/>
    <w:pPr>
      <w:spacing w:before="100" w:beforeAutospacing="1" w:after="100" w:afterAutospacing="1"/>
      <w:jc w:val="left"/>
    </w:pPr>
    <w:rPr>
      <w:rFonts w:ascii="Tahoma" w:hAnsi="Tahoma"/>
      <w:sz w:val="20"/>
      <w:szCs w:val="20"/>
      <w:lang w:val="en-US" w:eastAsia="en-US"/>
    </w:rPr>
  </w:style>
  <w:style w:type="paragraph" w:customStyle="1" w:styleId="1CharChar">
    <w:name w:val="1 Знак Char Знак Char Знак"/>
    <w:basedOn w:val="a4"/>
    <w:rsid w:val="00A119C5"/>
    <w:pPr>
      <w:spacing w:after="160" w:line="240" w:lineRule="exact"/>
      <w:jc w:val="left"/>
    </w:pPr>
    <w:rPr>
      <w:rFonts w:eastAsia="Calibri"/>
      <w:sz w:val="20"/>
      <w:szCs w:val="20"/>
      <w:lang w:eastAsia="zh-CN"/>
    </w:rPr>
  </w:style>
  <w:style w:type="paragraph" w:customStyle="1" w:styleId="ConsPlusNonformat">
    <w:name w:val="ConsPlusNonformat"/>
    <w:rsid w:val="00A119C5"/>
    <w:pPr>
      <w:widowControl w:val="0"/>
      <w:autoSpaceDE w:val="0"/>
      <w:autoSpaceDN w:val="0"/>
      <w:adjustRightInd w:val="0"/>
    </w:pPr>
    <w:rPr>
      <w:rFonts w:ascii="Courier New" w:hAnsi="Courier New" w:cs="Courier New"/>
    </w:rPr>
  </w:style>
  <w:style w:type="character" w:customStyle="1" w:styleId="affff5">
    <w:name w:val="Гипертекстовая ссылка"/>
    <w:rsid w:val="00A119C5"/>
    <w:rPr>
      <w:color w:val="008000"/>
      <w:sz w:val="20"/>
      <w:szCs w:val="20"/>
      <w:u w:val="single"/>
    </w:rPr>
  </w:style>
  <w:style w:type="paragraph" w:customStyle="1" w:styleId="affff6">
    <w:name w:val="Стиль"/>
    <w:rsid w:val="00A119C5"/>
    <w:pPr>
      <w:widowControl w:val="0"/>
      <w:autoSpaceDE w:val="0"/>
      <w:autoSpaceDN w:val="0"/>
      <w:adjustRightInd w:val="0"/>
    </w:pPr>
    <w:rPr>
      <w:rFonts w:ascii="Arial" w:hAnsi="Arial" w:cs="Arial"/>
      <w:sz w:val="24"/>
      <w:szCs w:val="24"/>
    </w:rPr>
  </w:style>
  <w:style w:type="paragraph" w:customStyle="1" w:styleId="affff7">
    <w:name w:val="Знак"/>
    <w:basedOn w:val="a4"/>
    <w:rsid w:val="00A119C5"/>
    <w:pPr>
      <w:spacing w:after="160" w:line="240" w:lineRule="exact"/>
      <w:jc w:val="left"/>
    </w:pPr>
    <w:rPr>
      <w:rFonts w:eastAsia="Calibri"/>
      <w:sz w:val="20"/>
      <w:szCs w:val="20"/>
      <w:lang w:eastAsia="zh-CN"/>
    </w:rPr>
  </w:style>
  <w:style w:type="paragraph" w:customStyle="1" w:styleId="StyleFirstline127cm">
    <w:name w:val="Style First line:  127 cm"/>
    <w:basedOn w:val="a4"/>
    <w:rsid w:val="0011732A"/>
    <w:pPr>
      <w:spacing w:before="120" w:after="0"/>
      <w:ind w:firstLine="720"/>
    </w:pPr>
    <w:rPr>
      <w:rFonts w:ascii="Arial" w:hAnsi="Arial"/>
      <w:szCs w:val="20"/>
      <w:lang w:eastAsia="en-US"/>
    </w:rPr>
  </w:style>
  <w:style w:type="paragraph" w:customStyle="1" w:styleId="consplusnormal1">
    <w:name w:val="consplusnormal"/>
    <w:basedOn w:val="a4"/>
    <w:rsid w:val="0011732A"/>
    <w:pPr>
      <w:spacing w:before="100" w:beforeAutospacing="1" w:after="100" w:afterAutospacing="1"/>
      <w:jc w:val="left"/>
    </w:pPr>
  </w:style>
  <w:style w:type="paragraph" w:customStyle="1" w:styleId="-">
    <w:name w:val="Контракт-пункт"/>
    <w:basedOn w:val="a4"/>
    <w:rsid w:val="0011732A"/>
    <w:pPr>
      <w:tabs>
        <w:tab w:val="left" w:pos="680"/>
        <w:tab w:val="num" w:pos="1492"/>
      </w:tabs>
      <w:ind w:left="1492" w:firstLine="567"/>
    </w:pPr>
  </w:style>
  <w:style w:type="table" w:styleId="affff8">
    <w:name w:val="Table Grid"/>
    <w:basedOn w:val="a6"/>
    <w:uiPriority w:val="59"/>
    <w:rsid w:val="00A45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Обычный1"/>
    <w:rsid w:val="00665589"/>
    <w:pPr>
      <w:widowControl w:val="0"/>
      <w:snapToGrid w:val="0"/>
      <w:spacing w:line="259" w:lineRule="auto"/>
      <w:ind w:left="440" w:hanging="260"/>
    </w:pPr>
    <w:rPr>
      <w:sz w:val="22"/>
    </w:rPr>
  </w:style>
  <w:style w:type="character" w:customStyle="1" w:styleId="ab">
    <w:name w:val="Заголовок Знак"/>
    <w:link w:val="aa"/>
    <w:rsid w:val="00A76979"/>
    <w:rPr>
      <w:rFonts w:ascii="Arial" w:hAnsi="Arial" w:cs="Arial"/>
      <w:b/>
      <w:bCs/>
      <w:kern w:val="28"/>
      <w:sz w:val="32"/>
      <w:szCs w:val="32"/>
    </w:rPr>
  </w:style>
  <w:style w:type="character" w:customStyle="1" w:styleId="ad">
    <w:name w:val="Подзаголовок Знак"/>
    <w:link w:val="ac"/>
    <w:rsid w:val="00A76979"/>
    <w:rPr>
      <w:rFonts w:ascii="Arial" w:hAnsi="Arial" w:cs="Arial"/>
      <w:sz w:val="24"/>
      <w:szCs w:val="24"/>
    </w:rPr>
  </w:style>
  <w:style w:type="character" w:customStyle="1" w:styleId="52">
    <w:name w:val="Заголовок 5 Знак"/>
    <w:link w:val="51"/>
    <w:rsid w:val="00544FD1"/>
    <w:rPr>
      <w:sz w:val="22"/>
      <w:szCs w:val="22"/>
    </w:rPr>
  </w:style>
  <w:style w:type="paragraph" w:styleId="affff9">
    <w:name w:val="List Paragraph"/>
    <w:basedOn w:val="a4"/>
    <w:link w:val="affffa"/>
    <w:uiPriority w:val="99"/>
    <w:qFormat/>
    <w:rsid w:val="00B63351"/>
    <w:pPr>
      <w:ind w:left="720"/>
      <w:contextualSpacing/>
    </w:pPr>
  </w:style>
  <w:style w:type="paragraph" w:styleId="affffb">
    <w:name w:val="Revision"/>
    <w:hidden/>
    <w:uiPriority w:val="99"/>
    <w:semiHidden/>
    <w:rsid w:val="0055225D"/>
    <w:rPr>
      <w:sz w:val="24"/>
      <w:szCs w:val="24"/>
    </w:rPr>
  </w:style>
  <w:style w:type="character" w:customStyle="1" w:styleId="aff9">
    <w:name w:val="Основной текст с отступом Знак"/>
    <w:link w:val="aff8"/>
    <w:rsid w:val="00857E4D"/>
    <w:rPr>
      <w:sz w:val="24"/>
      <w:szCs w:val="24"/>
    </w:rPr>
  </w:style>
  <w:style w:type="character" w:customStyle="1" w:styleId="afe">
    <w:name w:val="Текст Знак"/>
    <w:link w:val="afd"/>
    <w:uiPriority w:val="99"/>
    <w:rsid w:val="00E31412"/>
    <w:rPr>
      <w:rFonts w:ascii="Courier New" w:hAnsi="Courier New" w:cs="Courier New"/>
    </w:rPr>
  </w:style>
  <w:style w:type="paragraph" w:customStyle="1" w:styleId="List2">
    <w:name w:val="List2"/>
    <w:basedOn w:val="a4"/>
    <w:rsid w:val="00E31412"/>
    <w:pPr>
      <w:tabs>
        <w:tab w:val="left" w:pos="1701"/>
      </w:tabs>
      <w:spacing w:after="0" w:line="360" w:lineRule="auto"/>
    </w:pPr>
    <w:rPr>
      <w:szCs w:val="20"/>
    </w:rPr>
  </w:style>
  <w:style w:type="character" w:customStyle="1" w:styleId="afc">
    <w:name w:val="Нижний колонтитул Знак"/>
    <w:link w:val="afb"/>
    <w:uiPriority w:val="99"/>
    <w:rsid w:val="00466164"/>
    <w:rPr>
      <w:noProof/>
      <w:sz w:val="24"/>
      <w:szCs w:val="24"/>
    </w:rPr>
  </w:style>
  <w:style w:type="paragraph" w:customStyle="1" w:styleId="msonormalcxspmiddle">
    <w:name w:val="msonormalcxspmiddle"/>
    <w:basedOn w:val="a4"/>
    <w:rsid w:val="0083365E"/>
    <w:pPr>
      <w:spacing w:before="100" w:beforeAutospacing="1" w:after="100" w:afterAutospacing="1"/>
      <w:jc w:val="left"/>
    </w:pPr>
  </w:style>
  <w:style w:type="character" w:customStyle="1" w:styleId="ConsPlusNormal0">
    <w:name w:val="ConsPlusNormal Знак"/>
    <w:link w:val="ConsPlusNormal"/>
    <w:uiPriority w:val="99"/>
    <w:locked/>
    <w:rsid w:val="00843D21"/>
    <w:rPr>
      <w:rFonts w:ascii="Arial" w:hAnsi="Arial" w:cs="Arial"/>
      <w:lang w:val="ru-RU" w:eastAsia="ru-RU" w:bidi="ar-SA"/>
    </w:rPr>
  </w:style>
  <w:style w:type="paragraph" w:customStyle="1" w:styleId="320">
    <w:name w:val="Основной текст 32"/>
    <w:basedOn w:val="a4"/>
    <w:rsid w:val="00973AB0"/>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lang w:eastAsia="ar-SA"/>
    </w:rPr>
  </w:style>
  <w:style w:type="paragraph" w:customStyle="1" w:styleId="Style4">
    <w:name w:val="Style4"/>
    <w:basedOn w:val="a4"/>
    <w:rsid w:val="006462E1"/>
    <w:pPr>
      <w:widowControl w:val="0"/>
      <w:autoSpaceDE w:val="0"/>
      <w:autoSpaceDN w:val="0"/>
      <w:adjustRightInd w:val="0"/>
      <w:spacing w:after="0" w:line="316" w:lineRule="exact"/>
    </w:pPr>
    <w:rPr>
      <w:rFonts w:ascii="Arial Narrow" w:hAnsi="Arial Narrow"/>
    </w:rPr>
  </w:style>
  <w:style w:type="character" w:customStyle="1" w:styleId="FontStyle12">
    <w:name w:val="Font Style12"/>
    <w:rsid w:val="006462E1"/>
    <w:rPr>
      <w:rFonts w:ascii="Times New Roman" w:hAnsi="Times New Roman" w:cs="Times New Roman"/>
      <w:sz w:val="26"/>
      <w:szCs w:val="26"/>
    </w:rPr>
  </w:style>
  <w:style w:type="paragraph" w:customStyle="1" w:styleId="-0">
    <w:name w:val="Контракт-раздел"/>
    <w:basedOn w:val="a4"/>
    <w:next w:val="-"/>
    <w:rsid w:val="006F7380"/>
    <w:pPr>
      <w:keepNext/>
      <w:tabs>
        <w:tab w:val="left" w:pos="540"/>
      </w:tabs>
      <w:suppressAutoHyphens/>
      <w:spacing w:before="360" w:after="120"/>
      <w:ind w:left="720" w:hanging="360"/>
      <w:jc w:val="center"/>
      <w:outlineLvl w:val="3"/>
    </w:pPr>
    <w:rPr>
      <w:b/>
      <w:bCs/>
      <w:caps/>
      <w:smallCaps/>
    </w:rPr>
  </w:style>
  <w:style w:type="paragraph" w:customStyle="1" w:styleId="-1">
    <w:name w:val="Контракт-подпункт"/>
    <w:basedOn w:val="a4"/>
    <w:rsid w:val="006F7380"/>
    <w:pPr>
      <w:tabs>
        <w:tab w:val="num" w:pos="851"/>
      </w:tabs>
      <w:spacing w:after="0"/>
      <w:ind w:left="851" w:hanging="851"/>
    </w:pPr>
  </w:style>
  <w:style w:type="paragraph" w:customStyle="1" w:styleId="-2">
    <w:name w:val="Контракт-подподпункт"/>
    <w:basedOn w:val="a4"/>
    <w:rsid w:val="006F7380"/>
    <w:pPr>
      <w:tabs>
        <w:tab w:val="num" w:pos="1418"/>
      </w:tabs>
      <w:spacing w:after="0"/>
      <w:ind w:left="1418" w:hanging="567"/>
    </w:pPr>
  </w:style>
  <w:style w:type="paragraph" w:customStyle="1" w:styleId="affffc">
    <w:name w:val="Подподпункт"/>
    <w:basedOn w:val="a4"/>
    <w:rsid w:val="006D4B5A"/>
    <w:pPr>
      <w:tabs>
        <w:tab w:val="num" w:pos="1701"/>
      </w:tabs>
      <w:spacing w:after="0"/>
      <w:ind w:left="1701" w:hanging="567"/>
    </w:pPr>
  </w:style>
  <w:style w:type="character" w:customStyle="1" w:styleId="apple-style-span">
    <w:name w:val="apple-style-span"/>
    <w:basedOn w:val="a5"/>
    <w:rsid w:val="006D4B5A"/>
  </w:style>
  <w:style w:type="character" w:customStyle="1" w:styleId="apple-converted-space">
    <w:name w:val="apple-converted-space"/>
    <w:basedOn w:val="a5"/>
    <w:rsid w:val="00644624"/>
  </w:style>
  <w:style w:type="paragraph" w:styleId="affffd">
    <w:name w:val="caption"/>
    <w:basedOn w:val="a4"/>
    <w:next w:val="a4"/>
    <w:qFormat/>
    <w:rsid w:val="00E22941"/>
    <w:pPr>
      <w:spacing w:before="120" w:after="120"/>
      <w:jc w:val="left"/>
    </w:pPr>
    <w:rPr>
      <w:b/>
      <w:bCs/>
      <w:sz w:val="20"/>
      <w:szCs w:val="20"/>
    </w:rPr>
  </w:style>
  <w:style w:type="character" w:customStyle="1" w:styleId="27">
    <w:name w:val="Основной текст с отступом 2 Знак"/>
    <w:aliases w:val="Знак Знак2"/>
    <w:link w:val="26"/>
    <w:rsid w:val="00E22941"/>
    <w:rPr>
      <w:sz w:val="24"/>
      <w:szCs w:val="24"/>
    </w:rPr>
  </w:style>
  <w:style w:type="paragraph" w:customStyle="1" w:styleId="15">
    <w:name w:val="Абзац списка1"/>
    <w:basedOn w:val="a4"/>
    <w:uiPriority w:val="34"/>
    <w:qFormat/>
    <w:rsid w:val="00E22941"/>
    <w:pPr>
      <w:spacing w:after="200" w:line="276" w:lineRule="auto"/>
      <w:ind w:left="720"/>
      <w:contextualSpacing/>
      <w:jc w:val="left"/>
    </w:pPr>
    <w:rPr>
      <w:rFonts w:ascii="Calibri" w:hAnsi="Calibri"/>
      <w:sz w:val="22"/>
      <w:szCs w:val="22"/>
      <w:lang w:eastAsia="en-US"/>
    </w:rPr>
  </w:style>
  <w:style w:type="character" w:customStyle="1" w:styleId="34">
    <w:name w:val="Заголовок 3 Знак"/>
    <w:link w:val="33"/>
    <w:rsid w:val="00CA275C"/>
    <w:rPr>
      <w:rFonts w:ascii="Arial" w:hAnsi="Arial" w:cs="Arial"/>
      <w:b/>
      <w:bCs/>
      <w:sz w:val="24"/>
      <w:szCs w:val="24"/>
    </w:rPr>
  </w:style>
  <w:style w:type="character" w:customStyle="1" w:styleId="24">
    <w:name w:val="Заголовок 2 Знак"/>
    <w:aliases w:val="H2 Знак"/>
    <w:link w:val="23"/>
    <w:rsid w:val="00DB76BC"/>
    <w:rPr>
      <w:b/>
      <w:bCs/>
      <w:sz w:val="30"/>
      <w:szCs w:val="30"/>
    </w:rPr>
  </w:style>
  <w:style w:type="paragraph" w:customStyle="1" w:styleId="affffe">
    <w:name w:val="МОЙ"/>
    <w:rsid w:val="00435EF4"/>
    <w:pPr>
      <w:widowControl w:val="0"/>
      <w:suppressAutoHyphens/>
      <w:spacing w:line="480" w:lineRule="auto"/>
      <w:ind w:firstLine="720"/>
      <w:jc w:val="both"/>
    </w:pPr>
    <w:rPr>
      <w:rFonts w:ascii="Arial" w:eastAsia="ヒラギノ角ゴ Pro W3" w:hAnsi="Arial"/>
      <w:color w:val="000000"/>
      <w:kern w:val="1"/>
      <w:sz w:val="24"/>
      <w:lang w:val="en-US" w:eastAsia="en-US"/>
    </w:rPr>
  </w:style>
  <w:style w:type="paragraph" w:styleId="afffff">
    <w:name w:val="No Spacing"/>
    <w:link w:val="afffff0"/>
    <w:uiPriority w:val="1"/>
    <w:qFormat/>
    <w:rsid w:val="00DC3B32"/>
    <w:pPr>
      <w:jc w:val="both"/>
    </w:pPr>
    <w:rPr>
      <w:sz w:val="24"/>
      <w:szCs w:val="24"/>
    </w:rPr>
  </w:style>
  <w:style w:type="character" w:customStyle="1" w:styleId="af5">
    <w:name w:val="Верхний колонтитул Знак"/>
    <w:link w:val="af4"/>
    <w:rsid w:val="00234D90"/>
    <w:rPr>
      <w:rFonts w:ascii="Arial" w:hAnsi="Arial" w:cs="Arial"/>
      <w:noProof/>
      <w:sz w:val="24"/>
      <w:szCs w:val="24"/>
    </w:rPr>
  </w:style>
  <w:style w:type="paragraph" w:customStyle="1" w:styleId="msonormalcxsplast">
    <w:name w:val="msonormalcxsplast"/>
    <w:basedOn w:val="a4"/>
    <w:rsid w:val="00926032"/>
    <w:pPr>
      <w:spacing w:before="100" w:beforeAutospacing="1" w:after="100" w:afterAutospacing="1"/>
      <w:jc w:val="left"/>
    </w:pPr>
  </w:style>
  <w:style w:type="paragraph" w:customStyle="1" w:styleId="msobodytextcxsplast">
    <w:name w:val="msobodytextcxsplast"/>
    <w:basedOn w:val="a4"/>
    <w:rsid w:val="00926032"/>
    <w:pPr>
      <w:spacing w:before="100" w:beforeAutospacing="1" w:after="100" w:afterAutospacing="1"/>
      <w:jc w:val="left"/>
    </w:pPr>
  </w:style>
  <w:style w:type="paragraph" w:customStyle="1" w:styleId="msobodytextindentcxspmiddle">
    <w:name w:val="msobodytextindentcxspmiddle"/>
    <w:basedOn w:val="a4"/>
    <w:rsid w:val="00926032"/>
    <w:pPr>
      <w:spacing w:before="100" w:beforeAutospacing="1" w:after="100" w:afterAutospacing="1"/>
      <w:jc w:val="left"/>
    </w:pPr>
  </w:style>
  <w:style w:type="paragraph" w:customStyle="1" w:styleId="msobodytextindentcxsplast">
    <w:name w:val="msobodytextindentcxsplast"/>
    <w:basedOn w:val="a4"/>
    <w:rsid w:val="00926032"/>
    <w:pPr>
      <w:spacing w:before="100" w:beforeAutospacing="1" w:after="100" w:afterAutospacing="1"/>
      <w:jc w:val="left"/>
    </w:pPr>
  </w:style>
  <w:style w:type="paragraph" w:customStyle="1" w:styleId="10cxspmiddle">
    <w:name w:val="10cxspmiddle"/>
    <w:basedOn w:val="a4"/>
    <w:rsid w:val="00926032"/>
    <w:pPr>
      <w:spacing w:before="100" w:beforeAutospacing="1" w:after="100" w:afterAutospacing="1"/>
      <w:jc w:val="left"/>
    </w:pPr>
  </w:style>
  <w:style w:type="paragraph" w:customStyle="1" w:styleId="10cxsplast">
    <w:name w:val="10cxsplast"/>
    <w:basedOn w:val="a4"/>
    <w:rsid w:val="00926032"/>
    <w:pPr>
      <w:spacing w:before="100" w:beforeAutospacing="1" w:after="100" w:afterAutospacing="1"/>
      <w:jc w:val="left"/>
    </w:pPr>
  </w:style>
  <w:style w:type="paragraph" w:customStyle="1" w:styleId="msobodytextcxspmiddlecxspmiddle">
    <w:name w:val="msobodytextcxspmiddlecxspmiddle"/>
    <w:basedOn w:val="a4"/>
    <w:rsid w:val="00926032"/>
    <w:pPr>
      <w:spacing w:before="100" w:beforeAutospacing="1" w:after="100" w:afterAutospacing="1"/>
      <w:jc w:val="left"/>
    </w:pPr>
  </w:style>
  <w:style w:type="paragraph" w:customStyle="1" w:styleId="msonormalcxspmiddlecxspmiddle">
    <w:name w:val="msonormalcxspmiddlecxspmiddle"/>
    <w:basedOn w:val="a4"/>
    <w:rsid w:val="00926032"/>
    <w:pPr>
      <w:spacing w:before="100" w:beforeAutospacing="1" w:after="100" w:afterAutospacing="1"/>
      <w:jc w:val="left"/>
    </w:pPr>
  </w:style>
  <w:style w:type="paragraph" w:customStyle="1" w:styleId="msonormalcxspmiddlecxsplast">
    <w:name w:val="msonormalcxspmiddlecxsplast"/>
    <w:basedOn w:val="a4"/>
    <w:rsid w:val="00926032"/>
    <w:pPr>
      <w:spacing w:before="100" w:beforeAutospacing="1" w:after="100" w:afterAutospacing="1"/>
      <w:jc w:val="left"/>
    </w:pPr>
  </w:style>
  <w:style w:type="paragraph" w:customStyle="1" w:styleId="msobodytextindentcxspmiddlecxspmiddle">
    <w:name w:val="msobodytextindentcxspmiddlecxspmiddle"/>
    <w:basedOn w:val="a4"/>
    <w:rsid w:val="00926032"/>
    <w:pPr>
      <w:spacing w:before="100" w:beforeAutospacing="1" w:after="100" w:afterAutospacing="1"/>
      <w:jc w:val="left"/>
    </w:pPr>
  </w:style>
  <w:style w:type="paragraph" w:customStyle="1" w:styleId="10cxspmiddlecxsplast">
    <w:name w:val="10cxspmiddlecxsplast"/>
    <w:basedOn w:val="a4"/>
    <w:rsid w:val="00926032"/>
    <w:pPr>
      <w:spacing w:before="100" w:beforeAutospacing="1" w:after="100" w:afterAutospacing="1"/>
      <w:jc w:val="left"/>
    </w:pPr>
  </w:style>
  <w:style w:type="paragraph" w:customStyle="1" w:styleId="msonormalcxsplastcxsplast">
    <w:name w:val="msonormalcxsplastcxsplast"/>
    <w:basedOn w:val="a4"/>
    <w:rsid w:val="00926032"/>
    <w:pPr>
      <w:spacing w:before="100" w:beforeAutospacing="1" w:after="100" w:afterAutospacing="1"/>
      <w:jc w:val="left"/>
    </w:pPr>
  </w:style>
  <w:style w:type="paragraph" w:customStyle="1" w:styleId="msonormalcxsplastcxspmiddle">
    <w:name w:val="msonormalcxsplastcxspmiddle"/>
    <w:basedOn w:val="a4"/>
    <w:rsid w:val="00926032"/>
    <w:pPr>
      <w:spacing w:before="100" w:beforeAutospacing="1" w:after="100" w:afterAutospacing="1"/>
      <w:jc w:val="left"/>
    </w:pPr>
  </w:style>
  <w:style w:type="paragraph" w:customStyle="1" w:styleId="msobodytextindentcxspmiddlecxsplast">
    <w:name w:val="msobodytextindentcxspmiddlecxsplast"/>
    <w:basedOn w:val="a4"/>
    <w:rsid w:val="00FE3F3D"/>
    <w:pPr>
      <w:spacing w:before="280" w:after="280"/>
      <w:jc w:val="left"/>
    </w:pPr>
    <w:rPr>
      <w:lang w:eastAsia="ar-SA"/>
    </w:rPr>
  </w:style>
  <w:style w:type="paragraph" w:customStyle="1" w:styleId="310">
    <w:name w:val="Основной текст 31"/>
    <w:basedOn w:val="a4"/>
    <w:rsid w:val="00FE3F3D"/>
    <w:pPr>
      <w:suppressAutoHyphens/>
      <w:spacing w:after="120"/>
      <w:jc w:val="left"/>
    </w:pPr>
    <w:rPr>
      <w:sz w:val="16"/>
      <w:szCs w:val="16"/>
      <w:lang w:eastAsia="ar-SA"/>
    </w:rPr>
  </w:style>
  <w:style w:type="paragraph" w:customStyle="1" w:styleId="211">
    <w:name w:val="Основной текст с отступом 21"/>
    <w:basedOn w:val="a4"/>
    <w:rsid w:val="00B72248"/>
    <w:pPr>
      <w:overflowPunct w:val="0"/>
      <w:autoSpaceDE w:val="0"/>
      <w:autoSpaceDN w:val="0"/>
      <w:adjustRightInd w:val="0"/>
      <w:spacing w:after="0"/>
      <w:ind w:firstLine="567"/>
      <w:textAlignment w:val="baseline"/>
    </w:pPr>
    <w:rPr>
      <w:sz w:val="28"/>
      <w:szCs w:val="20"/>
    </w:rPr>
  </w:style>
  <w:style w:type="character" w:customStyle="1" w:styleId="42">
    <w:name w:val="Заголовок 4 Знак"/>
    <w:link w:val="41"/>
    <w:rsid w:val="00AF6BDB"/>
    <w:rPr>
      <w:rFonts w:ascii="Arial" w:hAnsi="Arial" w:cs="Arial"/>
      <w:sz w:val="24"/>
      <w:szCs w:val="24"/>
    </w:rPr>
  </w:style>
  <w:style w:type="paragraph" w:customStyle="1" w:styleId="16">
    <w:name w:val="Основной текст с отступом1"/>
    <w:basedOn w:val="a4"/>
    <w:rsid w:val="00AF6BDB"/>
    <w:pPr>
      <w:spacing w:before="60" w:after="0"/>
      <w:ind w:firstLine="851"/>
    </w:pPr>
    <w:rPr>
      <w:szCs w:val="20"/>
    </w:rPr>
  </w:style>
  <w:style w:type="paragraph" w:customStyle="1" w:styleId="1-21">
    <w:name w:val="Средняя сетка 1 - Акцент 21"/>
    <w:basedOn w:val="a4"/>
    <w:uiPriority w:val="34"/>
    <w:qFormat/>
    <w:rsid w:val="00263FC9"/>
    <w:pPr>
      <w:spacing w:after="0"/>
      <w:ind w:left="720"/>
      <w:contextualSpacing/>
      <w:jc w:val="left"/>
    </w:pPr>
    <w:rPr>
      <w:rFonts w:ascii="Cambria" w:eastAsia="Cambria" w:hAnsi="Cambria"/>
      <w:lang w:eastAsia="en-US"/>
    </w:rPr>
  </w:style>
  <w:style w:type="paragraph" w:customStyle="1" w:styleId="afffff1">
    <w:name w:val="Свободная форма"/>
    <w:rsid w:val="00D277B7"/>
    <w:pPr>
      <w:widowControl w:val="0"/>
      <w:suppressAutoHyphens/>
    </w:pPr>
    <w:rPr>
      <w:rFonts w:ascii="Helvetica" w:eastAsia="ヒラギノ角ゴ Pro W3" w:hAnsi="Helvetica" w:cs="Cambria"/>
      <w:color w:val="000000"/>
      <w:sz w:val="24"/>
      <w:lang w:eastAsia="ar-SA"/>
    </w:rPr>
  </w:style>
  <w:style w:type="character" w:customStyle="1" w:styleId="HTML8">
    <w:name w:val="Стандартный HTML Знак"/>
    <w:link w:val="HTML7"/>
    <w:rsid w:val="00723690"/>
    <w:rPr>
      <w:rFonts w:ascii="Courier New" w:hAnsi="Courier New" w:cs="Courier New"/>
    </w:rPr>
  </w:style>
  <w:style w:type="character" w:customStyle="1" w:styleId="af9">
    <w:name w:val="Текст сноски Знак"/>
    <w:aliases w:val="Знак5 Знак"/>
    <w:link w:val="af8"/>
    <w:semiHidden/>
    <w:rsid w:val="00537F01"/>
  </w:style>
  <w:style w:type="paragraph" w:customStyle="1" w:styleId="17">
    <w:name w:val="Абзац списка1"/>
    <w:basedOn w:val="a4"/>
    <w:qFormat/>
    <w:rsid w:val="00897555"/>
    <w:pPr>
      <w:spacing w:after="200" w:line="276" w:lineRule="auto"/>
      <w:ind w:left="720"/>
      <w:jc w:val="left"/>
    </w:pPr>
    <w:rPr>
      <w:rFonts w:ascii="Calibri" w:hAnsi="Calibri" w:cs="Calibri"/>
      <w:sz w:val="22"/>
      <w:szCs w:val="22"/>
    </w:rPr>
  </w:style>
  <w:style w:type="character" w:customStyle="1" w:styleId="afffff0">
    <w:name w:val="Без интервала Знак"/>
    <w:link w:val="afffff"/>
    <w:uiPriority w:val="1"/>
    <w:locked/>
    <w:rsid w:val="001B2DC5"/>
    <w:rPr>
      <w:sz w:val="24"/>
      <w:szCs w:val="24"/>
    </w:rPr>
  </w:style>
  <w:style w:type="paragraph" w:customStyle="1" w:styleId="a1">
    <w:name w:val="Текст ТД"/>
    <w:basedOn w:val="a4"/>
    <w:link w:val="afffff2"/>
    <w:qFormat/>
    <w:rsid w:val="00DA6EFF"/>
    <w:pPr>
      <w:numPr>
        <w:numId w:val="16"/>
      </w:numPr>
      <w:autoSpaceDE w:val="0"/>
      <w:autoSpaceDN w:val="0"/>
      <w:adjustRightInd w:val="0"/>
      <w:spacing w:after="200"/>
    </w:pPr>
    <w:rPr>
      <w:rFonts w:eastAsia="Calibri"/>
      <w:lang w:eastAsia="en-US"/>
    </w:rPr>
  </w:style>
  <w:style w:type="character" w:customStyle="1" w:styleId="afffff2">
    <w:name w:val="Текст ТД Знак"/>
    <w:link w:val="a1"/>
    <w:rsid w:val="00DA6EFF"/>
    <w:rPr>
      <w:rFonts w:eastAsia="Calibri"/>
      <w:sz w:val="24"/>
      <w:szCs w:val="24"/>
      <w:lang w:eastAsia="en-US"/>
    </w:rPr>
  </w:style>
  <w:style w:type="character" w:customStyle="1" w:styleId="aff1">
    <w:name w:val="Обычный (веб) Знак"/>
    <w:aliases w:val="Обычный (Web) Знак"/>
    <w:link w:val="aff0"/>
    <w:rsid w:val="00DA6EFF"/>
    <w:rPr>
      <w:sz w:val="24"/>
      <w:szCs w:val="24"/>
    </w:rPr>
  </w:style>
  <w:style w:type="character" w:customStyle="1" w:styleId="affffa">
    <w:name w:val="Абзац списка Знак"/>
    <w:link w:val="affff9"/>
    <w:uiPriority w:val="99"/>
    <w:locked/>
    <w:rsid w:val="00DA6EFF"/>
    <w:rPr>
      <w:sz w:val="24"/>
      <w:szCs w:val="24"/>
    </w:rPr>
  </w:style>
  <w:style w:type="character" w:customStyle="1" w:styleId="FontStyle15">
    <w:name w:val="Font Style15"/>
    <w:rsid w:val="00DA6EFF"/>
    <w:rPr>
      <w:rFonts w:ascii="Times New Roman" w:hAnsi="Times New Roman" w:cs="Times New Roman"/>
      <w:sz w:val="26"/>
      <w:szCs w:val="26"/>
    </w:rPr>
  </w:style>
  <w:style w:type="numbering" w:customStyle="1" w:styleId="18">
    <w:name w:val="Нет списка1"/>
    <w:next w:val="a7"/>
    <w:uiPriority w:val="99"/>
    <w:semiHidden/>
    <w:unhideWhenUsed/>
    <w:rsid w:val="00106052"/>
  </w:style>
  <w:style w:type="table" w:customStyle="1" w:styleId="19">
    <w:name w:val="Сетка таблицы1"/>
    <w:basedOn w:val="a6"/>
    <w:next w:val="affff8"/>
    <w:uiPriority w:val="59"/>
    <w:rsid w:val="0010605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c">
    <w:name w:val="Текст выноски Знак"/>
    <w:basedOn w:val="a5"/>
    <w:link w:val="afffb"/>
    <w:uiPriority w:val="99"/>
    <w:semiHidden/>
    <w:rsid w:val="0010605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44501">
      <w:bodyDiv w:val="1"/>
      <w:marLeft w:val="0"/>
      <w:marRight w:val="0"/>
      <w:marTop w:val="0"/>
      <w:marBottom w:val="0"/>
      <w:divBdr>
        <w:top w:val="none" w:sz="0" w:space="0" w:color="auto"/>
        <w:left w:val="none" w:sz="0" w:space="0" w:color="auto"/>
        <w:bottom w:val="none" w:sz="0" w:space="0" w:color="auto"/>
        <w:right w:val="none" w:sz="0" w:space="0" w:color="auto"/>
      </w:divBdr>
    </w:div>
    <w:div w:id="146946380">
      <w:bodyDiv w:val="1"/>
      <w:marLeft w:val="0"/>
      <w:marRight w:val="0"/>
      <w:marTop w:val="0"/>
      <w:marBottom w:val="0"/>
      <w:divBdr>
        <w:top w:val="none" w:sz="0" w:space="0" w:color="auto"/>
        <w:left w:val="none" w:sz="0" w:space="0" w:color="auto"/>
        <w:bottom w:val="none" w:sz="0" w:space="0" w:color="auto"/>
        <w:right w:val="none" w:sz="0" w:space="0" w:color="auto"/>
      </w:divBdr>
    </w:div>
    <w:div w:id="164177010">
      <w:bodyDiv w:val="1"/>
      <w:marLeft w:val="0"/>
      <w:marRight w:val="0"/>
      <w:marTop w:val="0"/>
      <w:marBottom w:val="0"/>
      <w:divBdr>
        <w:top w:val="none" w:sz="0" w:space="0" w:color="auto"/>
        <w:left w:val="none" w:sz="0" w:space="0" w:color="auto"/>
        <w:bottom w:val="none" w:sz="0" w:space="0" w:color="auto"/>
        <w:right w:val="none" w:sz="0" w:space="0" w:color="auto"/>
      </w:divBdr>
    </w:div>
    <w:div w:id="190187113">
      <w:bodyDiv w:val="1"/>
      <w:marLeft w:val="0"/>
      <w:marRight w:val="0"/>
      <w:marTop w:val="0"/>
      <w:marBottom w:val="0"/>
      <w:divBdr>
        <w:top w:val="none" w:sz="0" w:space="0" w:color="auto"/>
        <w:left w:val="none" w:sz="0" w:space="0" w:color="auto"/>
        <w:bottom w:val="none" w:sz="0" w:space="0" w:color="auto"/>
        <w:right w:val="none" w:sz="0" w:space="0" w:color="auto"/>
      </w:divBdr>
    </w:div>
    <w:div w:id="201285985">
      <w:bodyDiv w:val="1"/>
      <w:marLeft w:val="0"/>
      <w:marRight w:val="0"/>
      <w:marTop w:val="0"/>
      <w:marBottom w:val="0"/>
      <w:divBdr>
        <w:top w:val="none" w:sz="0" w:space="0" w:color="auto"/>
        <w:left w:val="none" w:sz="0" w:space="0" w:color="auto"/>
        <w:bottom w:val="none" w:sz="0" w:space="0" w:color="auto"/>
        <w:right w:val="none" w:sz="0" w:space="0" w:color="auto"/>
      </w:divBdr>
    </w:div>
    <w:div w:id="234970258">
      <w:bodyDiv w:val="1"/>
      <w:marLeft w:val="0"/>
      <w:marRight w:val="0"/>
      <w:marTop w:val="0"/>
      <w:marBottom w:val="0"/>
      <w:divBdr>
        <w:top w:val="none" w:sz="0" w:space="0" w:color="auto"/>
        <w:left w:val="none" w:sz="0" w:space="0" w:color="auto"/>
        <w:bottom w:val="none" w:sz="0" w:space="0" w:color="auto"/>
        <w:right w:val="none" w:sz="0" w:space="0" w:color="auto"/>
      </w:divBdr>
    </w:div>
    <w:div w:id="235434601">
      <w:bodyDiv w:val="1"/>
      <w:marLeft w:val="0"/>
      <w:marRight w:val="0"/>
      <w:marTop w:val="0"/>
      <w:marBottom w:val="0"/>
      <w:divBdr>
        <w:top w:val="none" w:sz="0" w:space="0" w:color="auto"/>
        <w:left w:val="none" w:sz="0" w:space="0" w:color="auto"/>
        <w:bottom w:val="none" w:sz="0" w:space="0" w:color="auto"/>
        <w:right w:val="none" w:sz="0" w:space="0" w:color="auto"/>
      </w:divBdr>
    </w:div>
    <w:div w:id="236014812">
      <w:bodyDiv w:val="1"/>
      <w:marLeft w:val="0"/>
      <w:marRight w:val="0"/>
      <w:marTop w:val="0"/>
      <w:marBottom w:val="0"/>
      <w:divBdr>
        <w:top w:val="none" w:sz="0" w:space="0" w:color="auto"/>
        <w:left w:val="none" w:sz="0" w:space="0" w:color="auto"/>
        <w:bottom w:val="none" w:sz="0" w:space="0" w:color="auto"/>
        <w:right w:val="none" w:sz="0" w:space="0" w:color="auto"/>
      </w:divBdr>
    </w:div>
    <w:div w:id="284819501">
      <w:bodyDiv w:val="1"/>
      <w:marLeft w:val="0"/>
      <w:marRight w:val="0"/>
      <w:marTop w:val="0"/>
      <w:marBottom w:val="0"/>
      <w:divBdr>
        <w:top w:val="none" w:sz="0" w:space="0" w:color="auto"/>
        <w:left w:val="none" w:sz="0" w:space="0" w:color="auto"/>
        <w:bottom w:val="none" w:sz="0" w:space="0" w:color="auto"/>
        <w:right w:val="none" w:sz="0" w:space="0" w:color="auto"/>
      </w:divBdr>
    </w:div>
    <w:div w:id="289434583">
      <w:bodyDiv w:val="1"/>
      <w:marLeft w:val="0"/>
      <w:marRight w:val="0"/>
      <w:marTop w:val="0"/>
      <w:marBottom w:val="0"/>
      <w:divBdr>
        <w:top w:val="none" w:sz="0" w:space="0" w:color="auto"/>
        <w:left w:val="none" w:sz="0" w:space="0" w:color="auto"/>
        <w:bottom w:val="none" w:sz="0" w:space="0" w:color="auto"/>
        <w:right w:val="none" w:sz="0" w:space="0" w:color="auto"/>
      </w:divBdr>
    </w:div>
    <w:div w:id="327288799">
      <w:bodyDiv w:val="1"/>
      <w:marLeft w:val="0"/>
      <w:marRight w:val="0"/>
      <w:marTop w:val="0"/>
      <w:marBottom w:val="0"/>
      <w:divBdr>
        <w:top w:val="none" w:sz="0" w:space="0" w:color="auto"/>
        <w:left w:val="none" w:sz="0" w:space="0" w:color="auto"/>
        <w:bottom w:val="none" w:sz="0" w:space="0" w:color="auto"/>
        <w:right w:val="none" w:sz="0" w:space="0" w:color="auto"/>
      </w:divBdr>
    </w:div>
    <w:div w:id="388384479">
      <w:bodyDiv w:val="1"/>
      <w:marLeft w:val="0"/>
      <w:marRight w:val="0"/>
      <w:marTop w:val="0"/>
      <w:marBottom w:val="0"/>
      <w:divBdr>
        <w:top w:val="none" w:sz="0" w:space="0" w:color="auto"/>
        <w:left w:val="none" w:sz="0" w:space="0" w:color="auto"/>
        <w:bottom w:val="none" w:sz="0" w:space="0" w:color="auto"/>
        <w:right w:val="none" w:sz="0" w:space="0" w:color="auto"/>
      </w:divBdr>
    </w:div>
    <w:div w:id="402221254">
      <w:bodyDiv w:val="1"/>
      <w:marLeft w:val="0"/>
      <w:marRight w:val="0"/>
      <w:marTop w:val="0"/>
      <w:marBottom w:val="0"/>
      <w:divBdr>
        <w:top w:val="none" w:sz="0" w:space="0" w:color="auto"/>
        <w:left w:val="none" w:sz="0" w:space="0" w:color="auto"/>
        <w:bottom w:val="none" w:sz="0" w:space="0" w:color="auto"/>
        <w:right w:val="none" w:sz="0" w:space="0" w:color="auto"/>
      </w:divBdr>
    </w:div>
    <w:div w:id="431634574">
      <w:bodyDiv w:val="1"/>
      <w:marLeft w:val="0"/>
      <w:marRight w:val="0"/>
      <w:marTop w:val="0"/>
      <w:marBottom w:val="0"/>
      <w:divBdr>
        <w:top w:val="none" w:sz="0" w:space="0" w:color="auto"/>
        <w:left w:val="none" w:sz="0" w:space="0" w:color="auto"/>
        <w:bottom w:val="none" w:sz="0" w:space="0" w:color="auto"/>
        <w:right w:val="none" w:sz="0" w:space="0" w:color="auto"/>
      </w:divBdr>
    </w:div>
    <w:div w:id="475224317">
      <w:bodyDiv w:val="1"/>
      <w:marLeft w:val="0"/>
      <w:marRight w:val="0"/>
      <w:marTop w:val="0"/>
      <w:marBottom w:val="0"/>
      <w:divBdr>
        <w:top w:val="none" w:sz="0" w:space="0" w:color="auto"/>
        <w:left w:val="none" w:sz="0" w:space="0" w:color="auto"/>
        <w:bottom w:val="none" w:sz="0" w:space="0" w:color="auto"/>
        <w:right w:val="none" w:sz="0" w:space="0" w:color="auto"/>
      </w:divBdr>
    </w:div>
    <w:div w:id="524635500">
      <w:bodyDiv w:val="1"/>
      <w:marLeft w:val="0"/>
      <w:marRight w:val="0"/>
      <w:marTop w:val="0"/>
      <w:marBottom w:val="0"/>
      <w:divBdr>
        <w:top w:val="none" w:sz="0" w:space="0" w:color="auto"/>
        <w:left w:val="none" w:sz="0" w:space="0" w:color="auto"/>
        <w:bottom w:val="none" w:sz="0" w:space="0" w:color="auto"/>
        <w:right w:val="none" w:sz="0" w:space="0" w:color="auto"/>
      </w:divBdr>
    </w:div>
    <w:div w:id="556667346">
      <w:bodyDiv w:val="1"/>
      <w:marLeft w:val="0"/>
      <w:marRight w:val="0"/>
      <w:marTop w:val="0"/>
      <w:marBottom w:val="0"/>
      <w:divBdr>
        <w:top w:val="none" w:sz="0" w:space="0" w:color="auto"/>
        <w:left w:val="none" w:sz="0" w:space="0" w:color="auto"/>
        <w:bottom w:val="none" w:sz="0" w:space="0" w:color="auto"/>
        <w:right w:val="none" w:sz="0" w:space="0" w:color="auto"/>
      </w:divBdr>
    </w:div>
    <w:div w:id="567307910">
      <w:bodyDiv w:val="1"/>
      <w:marLeft w:val="0"/>
      <w:marRight w:val="0"/>
      <w:marTop w:val="0"/>
      <w:marBottom w:val="0"/>
      <w:divBdr>
        <w:top w:val="none" w:sz="0" w:space="0" w:color="auto"/>
        <w:left w:val="none" w:sz="0" w:space="0" w:color="auto"/>
        <w:bottom w:val="none" w:sz="0" w:space="0" w:color="auto"/>
        <w:right w:val="none" w:sz="0" w:space="0" w:color="auto"/>
      </w:divBdr>
    </w:div>
    <w:div w:id="572013343">
      <w:bodyDiv w:val="1"/>
      <w:marLeft w:val="0"/>
      <w:marRight w:val="0"/>
      <w:marTop w:val="0"/>
      <w:marBottom w:val="0"/>
      <w:divBdr>
        <w:top w:val="none" w:sz="0" w:space="0" w:color="auto"/>
        <w:left w:val="none" w:sz="0" w:space="0" w:color="auto"/>
        <w:bottom w:val="none" w:sz="0" w:space="0" w:color="auto"/>
        <w:right w:val="none" w:sz="0" w:space="0" w:color="auto"/>
      </w:divBdr>
    </w:div>
    <w:div w:id="572348388">
      <w:bodyDiv w:val="1"/>
      <w:marLeft w:val="0"/>
      <w:marRight w:val="0"/>
      <w:marTop w:val="0"/>
      <w:marBottom w:val="0"/>
      <w:divBdr>
        <w:top w:val="none" w:sz="0" w:space="0" w:color="auto"/>
        <w:left w:val="none" w:sz="0" w:space="0" w:color="auto"/>
        <w:bottom w:val="none" w:sz="0" w:space="0" w:color="auto"/>
        <w:right w:val="none" w:sz="0" w:space="0" w:color="auto"/>
      </w:divBdr>
    </w:div>
    <w:div w:id="586036096">
      <w:bodyDiv w:val="1"/>
      <w:marLeft w:val="0"/>
      <w:marRight w:val="0"/>
      <w:marTop w:val="0"/>
      <w:marBottom w:val="0"/>
      <w:divBdr>
        <w:top w:val="none" w:sz="0" w:space="0" w:color="auto"/>
        <w:left w:val="none" w:sz="0" w:space="0" w:color="auto"/>
        <w:bottom w:val="none" w:sz="0" w:space="0" w:color="auto"/>
        <w:right w:val="none" w:sz="0" w:space="0" w:color="auto"/>
      </w:divBdr>
    </w:div>
    <w:div w:id="613749588">
      <w:bodyDiv w:val="1"/>
      <w:marLeft w:val="0"/>
      <w:marRight w:val="0"/>
      <w:marTop w:val="0"/>
      <w:marBottom w:val="0"/>
      <w:divBdr>
        <w:top w:val="none" w:sz="0" w:space="0" w:color="auto"/>
        <w:left w:val="none" w:sz="0" w:space="0" w:color="auto"/>
        <w:bottom w:val="none" w:sz="0" w:space="0" w:color="auto"/>
        <w:right w:val="none" w:sz="0" w:space="0" w:color="auto"/>
      </w:divBdr>
    </w:div>
    <w:div w:id="662515684">
      <w:bodyDiv w:val="1"/>
      <w:marLeft w:val="0"/>
      <w:marRight w:val="0"/>
      <w:marTop w:val="0"/>
      <w:marBottom w:val="0"/>
      <w:divBdr>
        <w:top w:val="none" w:sz="0" w:space="0" w:color="auto"/>
        <w:left w:val="none" w:sz="0" w:space="0" w:color="auto"/>
        <w:bottom w:val="none" w:sz="0" w:space="0" w:color="auto"/>
        <w:right w:val="none" w:sz="0" w:space="0" w:color="auto"/>
      </w:divBdr>
    </w:div>
    <w:div w:id="700862340">
      <w:bodyDiv w:val="1"/>
      <w:marLeft w:val="0"/>
      <w:marRight w:val="0"/>
      <w:marTop w:val="0"/>
      <w:marBottom w:val="0"/>
      <w:divBdr>
        <w:top w:val="none" w:sz="0" w:space="0" w:color="auto"/>
        <w:left w:val="none" w:sz="0" w:space="0" w:color="auto"/>
        <w:bottom w:val="none" w:sz="0" w:space="0" w:color="auto"/>
        <w:right w:val="none" w:sz="0" w:space="0" w:color="auto"/>
      </w:divBdr>
    </w:div>
    <w:div w:id="709650177">
      <w:bodyDiv w:val="1"/>
      <w:marLeft w:val="0"/>
      <w:marRight w:val="0"/>
      <w:marTop w:val="0"/>
      <w:marBottom w:val="0"/>
      <w:divBdr>
        <w:top w:val="none" w:sz="0" w:space="0" w:color="auto"/>
        <w:left w:val="none" w:sz="0" w:space="0" w:color="auto"/>
        <w:bottom w:val="none" w:sz="0" w:space="0" w:color="auto"/>
        <w:right w:val="none" w:sz="0" w:space="0" w:color="auto"/>
      </w:divBdr>
    </w:div>
    <w:div w:id="716470607">
      <w:bodyDiv w:val="1"/>
      <w:marLeft w:val="0"/>
      <w:marRight w:val="0"/>
      <w:marTop w:val="0"/>
      <w:marBottom w:val="0"/>
      <w:divBdr>
        <w:top w:val="none" w:sz="0" w:space="0" w:color="auto"/>
        <w:left w:val="none" w:sz="0" w:space="0" w:color="auto"/>
        <w:bottom w:val="none" w:sz="0" w:space="0" w:color="auto"/>
        <w:right w:val="none" w:sz="0" w:space="0" w:color="auto"/>
      </w:divBdr>
    </w:div>
    <w:div w:id="770050114">
      <w:bodyDiv w:val="1"/>
      <w:marLeft w:val="0"/>
      <w:marRight w:val="0"/>
      <w:marTop w:val="0"/>
      <w:marBottom w:val="0"/>
      <w:divBdr>
        <w:top w:val="none" w:sz="0" w:space="0" w:color="auto"/>
        <w:left w:val="none" w:sz="0" w:space="0" w:color="auto"/>
        <w:bottom w:val="none" w:sz="0" w:space="0" w:color="auto"/>
        <w:right w:val="none" w:sz="0" w:space="0" w:color="auto"/>
      </w:divBdr>
    </w:div>
    <w:div w:id="795174811">
      <w:bodyDiv w:val="1"/>
      <w:marLeft w:val="0"/>
      <w:marRight w:val="0"/>
      <w:marTop w:val="0"/>
      <w:marBottom w:val="0"/>
      <w:divBdr>
        <w:top w:val="none" w:sz="0" w:space="0" w:color="auto"/>
        <w:left w:val="none" w:sz="0" w:space="0" w:color="auto"/>
        <w:bottom w:val="none" w:sz="0" w:space="0" w:color="auto"/>
        <w:right w:val="none" w:sz="0" w:space="0" w:color="auto"/>
      </w:divBdr>
    </w:div>
    <w:div w:id="798376098">
      <w:bodyDiv w:val="1"/>
      <w:marLeft w:val="0"/>
      <w:marRight w:val="0"/>
      <w:marTop w:val="0"/>
      <w:marBottom w:val="0"/>
      <w:divBdr>
        <w:top w:val="none" w:sz="0" w:space="0" w:color="auto"/>
        <w:left w:val="none" w:sz="0" w:space="0" w:color="auto"/>
        <w:bottom w:val="none" w:sz="0" w:space="0" w:color="auto"/>
        <w:right w:val="none" w:sz="0" w:space="0" w:color="auto"/>
      </w:divBdr>
    </w:div>
    <w:div w:id="815609797">
      <w:bodyDiv w:val="1"/>
      <w:marLeft w:val="0"/>
      <w:marRight w:val="0"/>
      <w:marTop w:val="0"/>
      <w:marBottom w:val="0"/>
      <w:divBdr>
        <w:top w:val="none" w:sz="0" w:space="0" w:color="auto"/>
        <w:left w:val="none" w:sz="0" w:space="0" w:color="auto"/>
        <w:bottom w:val="none" w:sz="0" w:space="0" w:color="auto"/>
        <w:right w:val="none" w:sz="0" w:space="0" w:color="auto"/>
      </w:divBdr>
    </w:div>
    <w:div w:id="819804566">
      <w:bodyDiv w:val="1"/>
      <w:marLeft w:val="0"/>
      <w:marRight w:val="0"/>
      <w:marTop w:val="0"/>
      <w:marBottom w:val="0"/>
      <w:divBdr>
        <w:top w:val="none" w:sz="0" w:space="0" w:color="auto"/>
        <w:left w:val="none" w:sz="0" w:space="0" w:color="auto"/>
        <w:bottom w:val="none" w:sz="0" w:space="0" w:color="auto"/>
        <w:right w:val="none" w:sz="0" w:space="0" w:color="auto"/>
      </w:divBdr>
    </w:div>
    <w:div w:id="822508153">
      <w:bodyDiv w:val="1"/>
      <w:marLeft w:val="0"/>
      <w:marRight w:val="0"/>
      <w:marTop w:val="0"/>
      <w:marBottom w:val="0"/>
      <w:divBdr>
        <w:top w:val="none" w:sz="0" w:space="0" w:color="auto"/>
        <w:left w:val="none" w:sz="0" w:space="0" w:color="auto"/>
        <w:bottom w:val="none" w:sz="0" w:space="0" w:color="auto"/>
        <w:right w:val="none" w:sz="0" w:space="0" w:color="auto"/>
      </w:divBdr>
    </w:div>
    <w:div w:id="828180983">
      <w:bodyDiv w:val="1"/>
      <w:marLeft w:val="0"/>
      <w:marRight w:val="0"/>
      <w:marTop w:val="0"/>
      <w:marBottom w:val="0"/>
      <w:divBdr>
        <w:top w:val="none" w:sz="0" w:space="0" w:color="auto"/>
        <w:left w:val="none" w:sz="0" w:space="0" w:color="auto"/>
        <w:bottom w:val="none" w:sz="0" w:space="0" w:color="auto"/>
        <w:right w:val="none" w:sz="0" w:space="0" w:color="auto"/>
      </w:divBdr>
    </w:div>
    <w:div w:id="887882496">
      <w:bodyDiv w:val="1"/>
      <w:marLeft w:val="0"/>
      <w:marRight w:val="0"/>
      <w:marTop w:val="0"/>
      <w:marBottom w:val="0"/>
      <w:divBdr>
        <w:top w:val="none" w:sz="0" w:space="0" w:color="auto"/>
        <w:left w:val="none" w:sz="0" w:space="0" w:color="auto"/>
        <w:bottom w:val="none" w:sz="0" w:space="0" w:color="auto"/>
        <w:right w:val="none" w:sz="0" w:space="0" w:color="auto"/>
      </w:divBdr>
    </w:div>
    <w:div w:id="934485502">
      <w:bodyDiv w:val="1"/>
      <w:marLeft w:val="0"/>
      <w:marRight w:val="0"/>
      <w:marTop w:val="0"/>
      <w:marBottom w:val="0"/>
      <w:divBdr>
        <w:top w:val="none" w:sz="0" w:space="0" w:color="auto"/>
        <w:left w:val="none" w:sz="0" w:space="0" w:color="auto"/>
        <w:bottom w:val="none" w:sz="0" w:space="0" w:color="auto"/>
        <w:right w:val="none" w:sz="0" w:space="0" w:color="auto"/>
      </w:divBdr>
    </w:div>
    <w:div w:id="947658247">
      <w:bodyDiv w:val="1"/>
      <w:marLeft w:val="0"/>
      <w:marRight w:val="0"/>
      <w:marTop w:val="0"/>
      <w:marBottom w:val="0"/>
      <w:divBdr>
        <w:top w:val="none" w:sz="0" w:space="0" w:color="auto"/>
        <w:left w:val="none" w:sz="0" w:space="0" w:color="auto"/>
        <w:bottom w:val="none" w:sz="0" w:space="0" w:color="auto"/>
        <w:right w:val="none" w:sz="0" w:space="0" w:color="auto"/>
      </w:divBdr>
    </w:div>
    <w:div w:id="1013528985">
      <w:bodyDiv w:val="1"/>
      <w:marLeft w:val="0"/>
      <w:marRight w:val="0"/>
      <w:marTop w:val="0"/>
      <w:marBottom w:val="0"/>
      <w:divBdr>
        <w:top w:val="none" w:sz="0" w:space="0" w:color="auto"/>
        <w:left w:val="none" w:sz="0" w:space="0" w:color="auto"/>
        <w:bottom w:val="none" w:sz="0" w:space="0" w:color="auto"/>
        <w:right w:val="none" w:sz="0" w:space="0" w:color="auto"/>
      </w:divBdr>
    </w:div>
    <w:div w:id="1041438021">
      <w:bodyDiv w:val="1"/>
      <w:marLeft w:val="0"/>
      <w:marRight w:val="0"/>
      <w:marTop w:val="0"/>
      <w:marBottom w:val="0"/>
      <w:divBdr>
        <w:top w:val="none" w:sz="0" w:space="0" w:color="auto"/>
        <w:left w:val="none" w:sz="0" w:space="0" w:color="auto"/>
        <w:bottom w:val="none" w:sz="0" w:space="0" w:color="auto"/>
        <w:right w:val="none" w:sz="0" w:space="0" w:color="auto"/>
      </w:divBdr>
    </w:div>
    <w:div w:id="1105881580">
      <w:bodyDiv w:val="1"/>
      <w:marLeft w:val="0"/>
      <w:marRight w:val="0"/>
      <w:marTop w:val="0"/>
      <w:marBottom w:val="0"/>
      <w:divBdr>
        <w:top w:val="none" w:sz="0" w:space="0" w:color="auto"/>
        <w:left w:val="none" w:sz="0" w:space="0" w:color="auto"/>
        <w:bottom w:val="none" w:sz="0" w:space="0" w:color="auto"/>
        <w:right w:val="none" w:sz="0" w:space="0" w:color="auto"/>
      </w:divBdr>
    </w:div>
    <w:div w:id="1114715408">
      <w:bodyDiv w:val="1"/>
      <w:marLeft w:val="0"/>
      <w:marRight w:val="0"/>
      <w:marTop w:val="0"/>
      <w:marBottom w:val="0"/>
      <w:divBdr>
        <w:top w:val="none" w:sz="0" w:space="0" w:color="auto"/>
        <w:left w:val="none" w:sz="0" w:space="0" w:color="auto"/>
        <w:bottom w:val="none" w:sz="0" w:space="0" w:color="auto"/>
        <w:right w:val="none" w:sz="0" w:space="0" w:color="auto"/>
      </w:divBdr>
    </w:div>
    <w:div w:id="1212426875">
      <w:bodyDiv w:val="1"/>
      <w:marLeft w:val="0"/>
      <w:marRight w:val="0"/>
      <w:marTop w:val="0"/>
      <w:marBottom w:val="0"/>
      <w:divBdr>
        <w:top w:val="none" w:sz="0" w:space="0" w:color="auto"/>
        <w:left w:val="none" w:sz="0" w:space="0" w:color="auto"/>
        <w:bottom w:val="none" w:sz="0" w:space="0" w:color="auto"/>
        <w:right w:val="none" w:sz="0" w:space="0" w:color="auto"/>
      </w:divBdr>
    </w:div>
    <w:div w:id="1235354993">
      <w:bodyDiv w:val="1"/>
      <w:marLeft w:val="0"/>
      <w:marRight w:val="0"/>
      <w:marTop w:val="0"/>
      <w:marBottom w:val="0"/>
      <w:divBdr>
        <w:top w:val="none" w:sz="0" w:space="0" w:color="auto"/>
        <w:left w:val="none" w:sz="0" w:space="0" w:color="auto"/>
        <w:bottom w:val="none" w:sz="0" w:space="0" w:color="auto"/>
        <w:right w:val="none" w:sz="0" w:space="0" w:color="auto"/>
      </w:divBdr>
    </w:div>
    <w:div w:id="1238203075">
      <w:bodyDiv w:val="1"/>
      <w:marLeft w:val="0"/>
      <w:marRight w:val="0"/>
      <w:marTop w:val="0"/>
      <w:marBottom w:val="0"/>
      <w:divBdr>
        <w:top w:val="none" w:sz="0" w:space="0" w:color="auto"/>
        <w:left w:val="none" w:sz="0" w:space="0" w:color="auto"/>
        <w:bottom w:val="none" w:sz="0" w:space="0" w:color="auto"/>
        <w:right w:val="none" w:sz="0" w:space="0" w:color="auto"/>
      </w:divBdr>
    </w:div>
    <w:div w:id="1276711036">
      <w:bodyDiv w:val="1"/>
      <w:marLeft w:val="0"/>
      <w:marRight w:val="0"/>
      <w:marTop w:val="0"/>
      <w:marBottom w:val="0"/>
      <w:divBdr>
        <w:top w:val="none" w:sz="0" w:space="0" w:color="auto"/>
        <w:left w:val="none" w:sz="0" w:space="0" w:color="auto"/>
        <w:bottom w:val="none" w:sz="0" w:space="0" w:color="auto"/>
        <w:right w:val="none" w:sz="0" w:space="0" w:color="auto"/>
      </w:divBdr>
    </w:div>
    <w:div w:id="1290286217">
      <w:bodyDiv w:val="1"/>
      <w:marLeft w:val="0"/>
      <w:marRight w:val="0"/>
      <w:marTop w:val="0"/>
      <w:marBottom w:val="0"/>
      <w:divBdr>
        <w:top w:val="none" w:sz="0" w:space="0" w:color="auto"/>
        <w:left w:val="none" w:sz="0" w:space="0" w:color="auto"/>
        <w:bottom w:val="none" w:sz="0" w:space="0" w:color="auto"/>
        <w:right w:val="none" w:sz="0" w:space="0" w:color="auto"/>
      </w:divBdr>
    </w:div>
    <w:div w:id="1293168926">
      <w:bodyDiv w:val="1"/>
      <w:marLeft w:val="0"/>
      <w:marRight w:val="0"/>
      <w:marTop w:val="0"/>
      <w:marBottom w:val="0"/>
      <w:divBdr>
        <w:top w:val="none" w:sz="0" w:space="0" w:color="auto"/>
        <w:left w:val="none" w:sz="0" w:space="0" w:color="auto"/>
        <w:bottom w:val="none" w:sz="0" w:space="0" w:color="auto"/>
        <w:right w:val="none" w:sz="0" w:space="0" w:color="auto"/>
      </w:divBdr>
    </w:div>
    <w:div w:id="1316643016">
      <w:bodyDiv w:val="1"/>
      <w:marLeft w:val="0"/>
      <w:marRight w:val="0"/>
      <w:marTop w:val="0"/>
      <w:marBottom w:val="0"/>
      <w:divBdr>
        <w:top w:val="none" w:sz="0" w:space="0" w:color="auto"/>
        <w:left w:val="none" w:sz="0" w:space="0" w:color="auto"/>
        <w:bottom w:val="none" w:sz="0" w:space="0" w:color="auto"/>
        <w:right w:val="none" w:sz="0" w:space="0" w:color="auto"/>
      </w:divBdr>
    </w:div>
    <w:div w:id="1331719138">
      <w:bodyDiv w:val="1"/>
      <w:marLeft w:val="0"/>
      <w:marRight w:val="0"/>
      <w:marTop w:val="0"/>
      <w:marBottom w:val="0"/>
      <w:divBdr>
        <w:top w:val="none" w:sz="0" w:space="0" w:color="auto"/>
        <w:left w:val="none" w:sz="0" w:space="0" w:color="auto"/>
        <w:bottom w:val="none" w:sz="0" w:space="0" w:color="auto"/>
        <w:right w:val="none" w:sz="0" w:space="0" w:color="auto"/>
      </w:divBdr>
    </w:div>
    <w:div w:id="1333802327">
      <w:bodyDiv w:val="1"/>
      <w:marLeft w:val="0"/>
      <w:marRight w:val="0"/>
      <w:marTop w:val="0"/>
      <w:marBottom w:val="0"/>
      <w:divBdr>
        <w:top w:val="none" w:sz="0" w:space="0" w:color="auto"/>
        <w:left w:val="none" w:sz="0" w:space="0" w:color="auto"/>
        <w:bottom w:val="none" w:sz="0" w:space="0" w:color="auto"/>
        <w:right w:val="none" w:sz="0" w:space="0" w:color="auto"/>
      </w:divBdr>
    </w:div>
    <w:div w:id="1344043220">
      <w:bodyDiv w:val="1"/>
      <w:marLeft w:val="0"/>
      <w:marRight w:val="0"/>
      <w:marTop w:val="0"/>
      <w:marBottom w:val="0"/>
      <w:divBdr>
        <w:top w:val="none" w:sz="0" w:space="0" w:color="auto"/>
        <w:left w:val="none" w:sz="0" w:space="0" w:color="auto"/>
        <w:bottom w:val="none" w:sz="0" w:space="0" w:color="auto"/>
        <w:right w:val="none" w:sz="0" w:space="0" w:color="auto"/>
      </w:divBdr>
    </w:div>
    <w:div w:id="1351877643">
      <w:bodyDiv w:val="1"/>
      <w:marLeft w:val="0"/>
      <w:marRight w:val="0"/>
      <w:marTop w:val="0"/>
      <w:marBottom w:val="0"/>
      <w:divBdr>
        <w:top w:val="none" w:sz="0" w:space="0" w:color="auto"/>
        <w:left w:val="none" w:sz="0" w:space="0" w:color="auto"/>
        <w:bottom w:val="none" w:sz="0" w:space="0" w:color="auto"/>
        <w:right w:val="none" w:sz="0" w:space="0" w:color="auto"/>
      </w:divBdr>
    </w:div>
    <w:div w:id="1376004871">
      <w:bodyDiv w:val="1"/>
      <w:marLeft w:val="0"/>
      <w:marRight w:val="0"/>
      <w:marTop w:val="0"/>
      <w:marBottom w:val="0"/>
      <w:divBdr>
        <w:top w:val="none" w:sz="0" w:space="0" w:color="auto"/>
        <w:left w:val="none" w:sz="0" w:space="0" w:color="auto"/>
        <w:bottom w:val="none" w:sz="0" w:space="0" w:color="auto"/>
        <w:right w:val="none" w:sz="0" w:space="0" w:color="auto"/>
      </w:divBdr>
    </w:div>
    <w:div w:id="1415778689">
      <w:bodyDiv w:val="1"/>
      <w:marLeft w:val="0"/>
      <w:marRight w:val="0"/>
      <w:marTop w:val="0"/>
      <w:marBottom w:val="0"/>
      <w:divBdr>
        <w:top w:val="none" w:sz="0" w:space="0" w:color="auto"/>
        <w:left w:val="none" w:sz="0" w:space="0" w:color="auto"/>
        <w:bottom w:val="none" w:sz="0" w:space="0" w:color="auto"/>
        <w:right w:val="none" w:sz="0" w:space="0" w:color="auto"/>
      </w:divBdr>
    </w:div>
    <w:div w:id="1420635945">
      <w:bodyDiv w:val="1"/>
      <w:marLeft w:val="0"/>
      <w:marRight w:val="0"/>
      <w:marTop w:val="0"/>
      <w:marBottom w:val="0"/>
      <w:divBdr>
        <w:top w:val="none" w:sz="0" w:space="0" w:color="auto"/>
        <w:left w:val="none" w:sz="0" w:space="0" w:color="auto"/>
        <w:bottom w:val="none" w:sz="0" w:space="0" w:color="auto"/>
        <w:right w:val="none" w:sz="0" w:space="0" w:color="auto"/>
      </w:divBdr>
    </w:div>
    <w:div w:id="1422877637">
      <w:bodyDiv w:val="1"/>
      <w:marLeft w:val="0"/>
      <w:marRight w:val="0"/>
      <w:marTop w:val="0"/>
      <w:marBottom w:val="0"/>
      <w:divBdr>
        <w:top w:val="none" w:sz="0" w:space="0" w:color="auto"/>
        <w:left w:val="none" w:sz="0" w:space="0" w:color="auto"/>
        <w:bottom w:val="none" w:sz="0" w:space="0" w:color="auto"/>
        <w:right w:val="none" w:sz="0" w:space="0" w:color="auto"/>
      </w:divBdr>
    </w:div>
    <w:div w:id="1425762896">
      <w:bodyDiv w:val="1"/>
      <w:marLeft w:val="0"/>
      <w:marRight w:val="0"/>
      <w:marTop w:val="0"/>
      <w:marBottom w:val="0"/>
      <w:divBdr>
        <w:top w:val="none" w:sz="0" w:space="0" w:color="auto"/>
        <w:left w:val="none" w:sz="0" w:space="0" w:color="auto"/>
        <w:bottom w:val="none" w:sz="0" w:space="0" w:color="auto"/>
        <w:right w:val="none" w:sz="0" w:space="0" w:color="auto"/>
      </w:divBdr>
    </w:div>
    <w:div w:id="1426537878">
      <w:bodyDiv w:val="1"/>
      <w:marLeft w:val="0"/>
      <w:marRight w:val="0"/>
      <w:marTop w:val="0"/>
      <w:marBottom w:val="0"/>
      <w:divBdr>
        <w:top w:val="none" w:sz="0" w:space="0" w:color="auto"/>
        <w:left w:val="none" w:sz="0" w:space="0" w:color="auto"/>
        <w:bottom w:val="none" w:sz="0" w:space="0" w:color="auto"/>
        <w:right w:val="none" w:sz="0" w:space="0" w:color="auto"/>
      </w:divBdr>
    </w:div>
    <w:div w:id="1428497750">
      <w:bodyDiv w:val="1"/>
      <w:marLeft w:val="0"/>
      <w:marRight w:val="0"/>
      <w:marTop w:val="0"/>
      <w:marBottom w:val="0"/>
      <w:divBdr>
        <w:top w:val="none" w:sz="0" w:space="0" w:color="auto"/>
        <w:left w:val="none" w:sz="0" w:space="0" w:color="auto"/>
        <w:bottom w:val="none" w:sz="0" w:space="0" w:color="auto"/>
        <w:right w:val="none" w:sz="0" w:space="0" w:color="auto"/>
      </w:divBdr>
    </w:div>
    <w:div w:id="1445424842">
      <w:bodyDiv w:val="1"/>
      <w:marLeft w:val="0"/>
      <w:marRight w:val="0"/>
      <w:marTop w:val="0"/>
      <w:marBottom w:val="0"/>
      <w:divBdr>
        <w:top w:val="none" w:sz="0" w:space="0" w:color="auto"/>
        <w:left w:val="none" w:sz="0" w:space="0" w:color="auto"/>
        <w:bottom w:val="none" w:sz="0" w:space="0" w:color="auto"/>
        <w:right w:val="none" w:sz="0" w:space="0" w:color="auto"/>
      </w:divBdr>
    </w:div>
    <w:div w:id="1448622764">
      <w:bodyDiv w:val="1"/>
      <w:marLeft w:val="0"/>
      <w:marRight w:val="0"/>
      <w:marTop w:val="0"/>
      <w:marBottom w:val="0"/>
      <w:divBdr>
        <w:top w:val="none" w:sz="0" w:space="0" w:color="auto"/>
        <w:left w:val="none" w:sz="0" w:space="0" w:color="auto"/>
        <w:bottom w:val="none" w:sz="0" w:space="0" w:color="auto"/>
        <w:right w:val="none" w:sz="0" w:space="0" w:color="auto"/>
      </w:divBdr>
    </w:div>
    <w:div w:id="1530677075">
      <w:bodyDiv w:val="1"/>
      <w:marLeft w:val="0"/>
      <w:marRight w:val="0"/>
      <w:marTop w:val="0"/>
      <w:marBottom w:val="0"/>
      <w:divBdr>
        <w:top w:val="none" w:sz="0" w:space="0" w:color="auto"/>
        <w:left w:val="none" w:sz="0" w:space="0" w:color="auto"/>
        <w:bottom w:val="none" w:sz="0" w:space="0" w:color="auto"/>
        <w:right w:val="none" w:sz="0" w:space="0" w:color="auto"/>
      </w:divBdr>
    </w:div>
    <w:div w:id="1536112328">
      <w:bodyDiv w:val="1"/>
      <w:marLeft w:val="0"/>
      <w:marRight w:val="0"/>
      <w:marTop w:val="0"/>
      <w:marBottom w:val="0"/>
      <w:divBdr>
        <w:top w:val="none" w:sz="0" w:space="0" w:color="auto"/>
        <w:left w:val="none" w:sz="0" w:space="0" w:color="auto"/>
        <w:bottom w:val="none" w:sz="0" w:space="0" w:color="auto"/>
        <w:right w:val="none" w:sz="0" w:space="0" w:color="auto"/>
      </w:divBdr>
    </w:div>
    <w:div w:id="1546722894">
      <w:bodyDiv w:val="1"/>
      <w:marLeft w:val="0"/>
      <w:marRight w:val="0"/>
      <w:marTop w:val="0"/>
      <w:marBottom w:val="0"/>
      <w:divBdr>
        <w:top w:val="none" w:sz="0" w:space="0" w:color="auto"/>
        <w:left w:val="none" w:sz="0" w:space="0" w:color="auto"/>
        <w:bottom w:val="none" w:sz="0" w:space="0" w:color="auto"/>
        <w:right w:val="none" w:sz="0" w:space="0" w:color="auto"/>
      </w:divBdr>
    </w:div>
    <w:div w:id="1569531310">
      <w:bodyDiv w:val="1"/>
      <w:marLeft w:val="0"/>
      <w:marRight w:val="0"/>
      <w:marTop w:val="0"/>
      <w:marBottom w:val="0"/>
      <w:divBdr>
        <w:top w:val="none" w:sz="0" w:space="0" w:color="auto"/>
        <w:left w:val="none" w:sz="0" w:space="0" w:color="auto"/>
        <w:bottom w:val="none" w:sz="0" w:space="0" w:color="auto"/>
        <w:right w:val="none" w:sz="0" w:space="0" w:color="auto"/>
      </w:divBdr>
    </w:div>
    <w:div w:id="1611622275">
      <w:bodyDiv w:val="1"/>
      <w:marLeft w:val="0"/>
      <w:marRight w:val="0"/>
      <w:marTop w:val="0"/>
      <w:marBottom w:val="0"/>
      <w:divBdr>
        <w:top w:val="none" w:sz="0" w:space="0" w:color="auto"/>
        <w:left w:val="none" w:sz="0" w:space="0" w:color="auto"/>
        <w:bottom w:val="none" w:sz="0" w:space="0" w:color="auto"/>
        <w:right w:val="none" w:sz="0" w:space="0" w:color="auto"/>
      </w:divBdr>
    </w:div>
    <w:div w:id="1684673201">
      <w:bodyDiv w:val="1"/>
      <w:marLeft w:val="0"/>
      <w:marRight w:val="0"/>
      <w:marTop w:val="0"/>
      <w:marBottom w:val="0"/>
      <w:divBdr>
        <w:top w:val="none" w:sz="0" w:space="0" w:color="auto"/>
        <w:left w:val="none" w:sz="0" w:space="0" w:color="auto"/>
        <w:bottom w:val="none" w:sz="0" w:space="0" w:color="auto"/>
        <w:right w:val="none" w:sz="0" w:space="0" w:color="auto"/>
      </w:divBdr>
    </w:div>
    <w:div w:id="1697467094">
      <w:bodyDiv w:val="1"/>
      <w:marLeft w:val="0"/>
      <w:marRight w:val="0"/>
      <w:marTop w:val="0"/>
      <w:marBottom w:val="0"/>
      <w:divBdr>
        <w:top w:val="none" w:sz="0" w:space="0" w:color="auto"/>
        <w:left w:val="none" w:sz="0" w:space="0" w:color="auto"/>
        <w:bottom w:val="none" w:sz="0" w:space="0" w:color="auto"/>
        <w:right w:val="none" w:sz="0" w:space="0" w:color="auto"/>
      </w:divBdr>
    </w:div>
    <w:div w:id="1700079507">
      <w:bodyDiv w:val="1"/>
      <w:marLeft w:val="0"/>
      <w:marRight w:val="0"/>
      <w:marTop w:val="0"/>
      <w:marBottom w:val="0"/>
      <w:divBdr>
        <w:top w:val="none" w:sz="0" w:space="0" w:color="auto"/>
        <w:left w:val="none" w:sz="0" w:space="0" w:color="auto"/>
        <w:bottom w:val="none" w:sz="0" w:space="0" w:color="auto"/>
        <w:right w:val="none" w:sz="0" w:space="0" w:color="auto"/>
      </w:divBdr>
    </w:div>
    <w:div w:id="1710032319">
      <w:bodyDiv w:val="1"/>
      <w:marLeft w:val="0"/>
      <w:marRight w:val="0"/>
      <w:marTop w:val="0"/>
      <w:marBottom w:val="0"/>
      <w:divBdr>
        <w:top w:val="none" w:sz="0" w:space="0" w:color="auto"/>
        <w:left w:val="none" w:sz="0" w:space="0" w:color="auto"/>
        <w:bottom w:val="none" w:sz="0" w:space="0" w:color="auto"/>
        <w:right w:val="none" w:sz="0" w:space="0" w:color="auto"/>
      </w:divBdr>
    </w:div>
    <w:div w:id="1768888221">
      <w:bodyDiv w:val="1"/>
      <w:marLeft w:val="0"/>
      <w:marRight w:val="0"/>
      <w:marTop w:val="0"/>
      <w:marBottom w:val="0"/>
      <w:divBdr>
        <w:top w:val="none" w:sz="0" w:space="0" w:color="auto"/>
        <w:left w:val="none" w:sz="0" w:space="0" w:color="auto"/>
        <w:bottom w:val="none" w:sz="0" w:space="0" w:color="auto"/>
        <w:right w:val="none" w:sz="0" w:space="0" w:color="auto"/>
      </w:divBdr>
    </w:div>
    <w:div w:id="1780685677">
      <w:bodyDiv w:val="1"/>
      <w:marLeft w:val="0"/>
      <w:marRight w:val="0"/>
      <w:marTop w:val="0"/>
      <w:marBottom w:val="0"/>
      <w:divBdr>
        <w:top w:val="none" w:sz="0" w:space="0" w:color="auto"/>
        <w:left w:val="none" w:sz="0" w:space="0" w:color="auto"/>
        <w:bottom w:val="none" w:sz="0" w:space="0" w:color="auto"/>
        <w:right w:val="none" w:sz="0" w:space="0" w:color="auto"/>
      </w:divBdr>
    </w:div>
    <w:div w:id="1793671539">
      <w:bodyDiv w:val="1"/>
      <w:marLeft w:val="0"/>
      <w:marRight w:val="0"/>
      <w:marTop w:val="0"/>
      <w:marBottom w:val="0"/>
      <w:divBdr>
        <w:top w:val="none" w:sz="0" w:space="0" w:color="auto"/>
        <w:left w:val="none" w:sz="0" w:space="0" w:color="auto"/>
        <w:bottom w:val="none" w:sz="0" w:space="0" w:color="auto"/>
        <w:right w:val="none" w:sz="0" w:space="0" w:color="auto"/>
      </w:divBdr>
    </w:div>
    <w:div w:id="1824926639">
      <w:bodyDiv w:val="1"/>
      <w:marLeft w:val="0"/>
      <w:marRight w:val="0"/>
      <w:marTop w:val="0"/>
      <w:marBottom w:val="0"/>
      <w:divBdr>
        <w:top w:val="none" w:sz="0" w:space="0" w:color="auto"/>
        <w:left w:val="none" w:sz="0" w:space="0" w:color="auto"/>
        <w:bottom w:val="none" w:sz="0" w:space="0" w:color="auto"/>
        <w:right w:val="none" w:sz="0" w:space="0" w:color="auto"/>
      </w:divBdr>
    </w:div>
    <w:div w:id="1857187788">
      <w:bodyDiv w:val="1"/>
      <w:marLeft w:val="0"/>
      <w:marRight w:val="0"/>
      <w:marTop w:val="0"/>
      <w:marBottom w:val="0"/>
      <w:divBdr>
        <w:top w:val="none" w:sz="0" w:space="0" w:color="auto"/>
        <w:left w:val="none" w:sz="0" w:space="0" w:color="auto"/>
        <w:bottom w:val="none" w:sz="0" w:space="0" w:color="auto"/>
        <w:right w:val="none" w:sz="0" w:space="0" w:color="auto"/>
      </w:divBdr>
    </w:div>
    <w:div w:id="1867979672">
      <w:bodyDiv w:val="1"/>
      <w:marLeft w:val="0"/>
      <w:marRight w:val="0"/>
      <w:marTop w:val="0"/>
      <w:marBottom w:val="0"/>
      <w:divBdr>
        <w:top w:val="none" w:sz="0" w:space="0" w:color="auto"/>
        <w:left w:val="none" w:sz="0" w:space="0" w:color="auto"/>
        <w:bottom w:val="none" w:sz="0" w:space="0" w:color="auto"/>
        <w:right w:val="none" w:sz="0" w:space="0" w:color="auto"/>
      </w:divBdr>
    </w:div>
    <w:div w:id="1879395630">
      <w:bodyDiv w:val="1"/>
      <w:marLeft w:val="0"/>
      <w:marRight w:val="0"/>
      <w:marTop w:val="0"/>
      <w:marBottom w:val="0"/>
      <w:divBdr>
        <w:top w:val="none" w:sz="0" w:space="0" w:color="auto"/>
        <w:left w:val="none" w:sz="0" w:space="0" w:color="auto"/>
        <w:bottom w:val="none" w:sz="0" w:space="0" w:color="auto"/>
        <w:right w:val="none" w:sz="0" w:space="0" w:color="auto"/>
      </w:divBdr>
    </w:div>
    <w:div w:id="1921522398">
      <w:bodyDiv w:val="1"/>
      <w:marLeft w:val="0"/>
      <w:marRight w:val="0"/>
      <w:marTop w:val="0"/>
      <w:marBottom w:val="0"/>
      <w:divBdr>
        <w:top w:val="none" w:sz="0" w:space="0" w:color="auto"/>
        <w:left w:val="none" w:sz="0" w:space="0" w:color="auto"/>
        <w:bottom w:val="none" w:sz="0" w:space="0" w:color="auto"/>
        <w:right w:val="none" w:sz="0" w:space="0" w:color="auto"/>
      </w:divBdr>
    </w:div>
    <w:div w:id="1924147987">
      <w:bodyDiv w:val="1"/>
      <w:marLeft w:val="0"/>
      <w:marRight w:val="0"/>
      <w:marTop w:val="0"/>
      <w:marBottom w:val="0"/>
      <w:divBdr>
        <w:top w:val="none" w:sz="0" w:space="0" w:color="auto"/>
        <w:left w:val="none" w:sz="0" w:space="0" w:color="auto"/>
        <w:bottom w:val="none" w:sz="0" w:space="0" w:color="auto"/>
        <w:right w:val="none" w:sz="0" w:space="0" w:color="auto"/>
      </w:divBdr>
    </w:div>
    <w:div w:id="1982465530">
      <w:bodyDiv w:val="1"/>
      <w:marLeft w:val="0"/>
      <w:marRight w:val="0"/>
      <w:marTop w:val="0"/>
      <w:marBottom w:val="0"/>
      <w:divBdr>
        <w:top w:val="none" w:sz="0" w:space="0" w:color="auto"/>
        <w:left w:val="none" w:sz="0" w:space="0" w:color="auto"/>
        <w:bottom w:val="none" w:sz="0" w:space="0" w:color="auto"/>
        <w:right w:val="none" w:sz="0" w:space="0" w:color="auto"/>
      </w:divBdr>
    </w:div>
    <w:div w:id="1982542868">
      <w:bodyDiv w:val="1"/>
      <w:marLeft w:val="0"/>
      <w:marRight w:val="0"/>
      <w:marTop w:val="0"/>
      <w:marBottom w:val="0"/>
      <w:divBdr>
        <w:top w:val="none" w:sz="0" w:space="0" w:color="auto"/>
        <w:left w:val="none" w:sz="0" w:space="0" w:color="auto"/>
        <w:bottom w:val="none" w:sz="0" w:space="0" w:color="auto"/>
        <w:right w:val="none" w:sz="0" w:space="0" w:color="auto"/>
      </w:divBdr>
    </w:div>
    <w:div w:id="2031225121">
      <w:bodyDiv w:val="1"/>
      <w:marLeft w:val="0"/>
      <w:marRight w:val="0"/>
      <w:marTop w:val="0"/>
      <w:marBottom w:val="0"/>
      <w:divBdr>
        <w:top w:val="none" w:sz="0" w:space="0" w:color="auto"/>
        <w:left w:val="none" w:sz="0" w:space="0" w:color="auto"/>
        <w:bottom w:val="none" w:sz="0" w:space="0" w:color="auto"/>
        <w:right w:val="none" w:sz="0" w:space="0" w:color="auto"/>
      </w:divBdr>
    </w:div>
    <w:div w:id="2074086397">
      <w:bodyDiv w:val="1"/>
      <w:marLeft w:val="0"/>
      <w:marRight w:val="0"/>
      <w:marTop w:val="0"/>
      <w:marBottom w:val="0"/>
      <w:divBdr>
        <w:top w:val="none" w:sz="0" w:space="0" w:color="auto"/>
        <w:left w:val="none" w:sz="0" w:space="0" w:color="auto"/>
        <w:bottom w:val="none" w:sz="0" w:space="0" w:color="auto"/>
        <w:right w:val="none" w:sz="0" w:space="0" w:color="auto"/>
      </w:divBdr>
    </w:div>
    <w:div w:id="2102489895">
      <w:bodyDiv w:val="1"/>
      <w:marLeft w:val="0"/>
      <w:marRight w:val="0"/>
      <w:marTop w:val="0"/>
      <w:marBottom w:val="0"/>
      <w:divBdr>
        <w:top w:val="none" w:sz="0" w:space="0" w:color="auto"/>
        <w:left w:val="none" w:sz="0" w:space="0" w:color="auto"/>
        <w:bottom w:val="none" w:sz="0" w:space="0" w:color="auto"/>
        <w:right w:val="none" w:sz="0" w:space="0" w:color="auto"/>
      </w:divBdr>
    </w:div>
    <w:div w:id="2110084165">
      <w:bodyDiv w:val="1"/>
      <w:marLeft w:val="0"/>
      <w:marRight w:val="0"/>
      <w:marTop w:val="0"/>
      <w:marBottom w:val="0"/>
      <w:divBdr>
        <w:top w:val="none" w:sz="0" w:space="0" w:color="auto"/>
        <w:left w:val="none" w:sz="0" w:space="0" w:color="auto"/>
        <w:bottom w:val="none" w:sz="0" w:space="0" w:color="auto"/>
        <w:right w:val="none" w:sz="0" w:space="0" w:color="auto"/>
      </w:divBdr>
    </w:div>
    <w:div w:id="2127118888">
      <w:bodyDiv w:val="1"/>
      <w:marLeft w:val="0"/>
      <w:marRight w:val="0"/>
      <w:marTop w:val="0"/>
      <w:marBottom w:val="0"/>
      <w:divBdr>
        <w:top w:val="none" w:sz="0" w:space="0" w:color="auto"/>
        <w:left w:val="none" w:sz="0" w:space="0" w:color="auto"/>
        <w:bottom w:val="none" w:sz="0" w:space="0" w:color="auto"/>
        <w:right w:val="none" w:sz="0" w:space="0" w:color="auto"/>
      </w:divBdr>
    </w:div>
    <w:div w:id="2141143796">
      <w:bodyDiv w:val="1"/>
      <w:marLeft w:val="0"/>
      <w:marRight w:val="0"/>
      <w:marTop w:val="0"/>
      <w:marBottom w:val="0"/>
      <w:divBdr>
        <w:top w:val="none" w:sz="0" w:space="0" w:color="auto"/>
        <w:left w:val="none" w:sz="0" w:space="0" w:color="auto"/>
        <w:bottom w:val="none" w:sz="0" w:space="0" w:color="auto"/>
        <w:right w:val="none" w:sz="0" w:space="0" w:color="auto"/>
      </w:divBdr>
    </w:div>
    <w:div w:id="2142336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1F2356-8049-4566-9D2A-2E38C675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781</Words>
  <Characters>4458</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5229</CharactersWithSpaces>
  <SharedDoc>false</SharedDoc>
  <HLinks>
    <vt:vector size="168" baseType="variant">
      <vt:variant>
        <vt:i4>3473508</vt:i4>
      </vt:variant>
      <vt:variant>
        <vt:i4>81</vt:i4>
      </vt:variant>
      <vt:variant>
        <vt:i4>0</vt:i4>
      </vt:variant>
      <vt:variant>
        <vt:i4>5</vt:i4>
      </vt:variant>
      <vt:variant>
        <vt:lpwstr>consultantplus://offline/ref=032455EA34430E5866B3B7E435A81229305C5A5C0AB49C625BE5AB16DBD59D29F77565DF0A21FD39FF7587A7239C97978D3129892E7973F5y1D1L</vt:lpwstr>
      </vt:variant>
      <vt:variant>
        <vt:lpwstr/>
      </vt:variant>
      <vt:variant>
        <vt:i4>262232</vt:i4>
      </vt:variant>
      <vt:variant>
        <vt:i4>78</vt:i4>
      </vt:variant>
      <vt:variant>
        <vt:i4>0</vt:i4>
      </vt:variant>
      <vt:variant>
        <vt:i4>5</vt:i4>
      </vt:variant>
      <vt:variant>
        <vt:lpwstr>consultantplus://offline/ref=0412A401BBF6CB2AF3B69F31A8166F45D5C8CFCBC6EAFFA6DA47BE9D24C0C358138BD2C65C92F5F871B0BD68CAZEBDK</vt:lpwstr>
      </vt:variant>
      <vt:variant>
        <vt:lpwstr/>
      </vt:variant>
      <vt:variant>
        <vt:i4>6553702</vt:i4>
      </vt:variant>
      <vt:variant>
        <vt:i4>75</vt:i4>
      </vt:variant>
      <vt:variant>
        <vt:i4>0</vt:i4>
      </vt:variant>
      <vt:variant>
        <vt:i4>5</vt:i4>
      </vt:variant>
      <vt:variant>
        <vt:lpwstr>consultantplus://offline/ref=AFEF40D86A959530ADD26D171577988BD675C200883CC1A9446F4BDD6360E1E709F118D4EC4DlByAH</vt:lpwstr>
      </vt:variant>
      <vt:variant>
        <vt:lpwstr/>
      </vt:variant>
      <vt:variant>
        <vt:i4>6553697</vt:i4>
      </vt:variant>
      <vt:variant>
        <vt:i4>72</vt:i4>
      </vt:variant>
      <vt:variant>
        <vt:i4>0</vt:i4>
      </vt:variant>
      <vt:variant>
        <vt:i4>5</vt:i4>
      </vt:variant>
      <vt:variant>
        <vt:lpwstr>consultantplus://offline/ref=AFEF40D86A959530ADD26D171577988BD675C200883CC1A9446F4BDD6360E1E709F118D4EC4FlByDH</vt:lpwstr>
      </vt:variant>
      <vt:variant>
        <vt:lpwstr/>
      </vt:variant>
      <vt:variant>
        <vt:i4>5242967</vt:i4>
      </vt:variant>
      <vt:variant>
        <vt:i4>69</vt:i4>
      </vt:variant>
      <vt:variant>
        <vt:i4>0</vt:i4>
      </vt:variant>
      <vt:variant>
        <vt:i4>5</vt:i4>
      </vt:variant>
      <vt:variant>
        <vt:lpwstr>consultantplus://offline/ref=AFEF40D86A959530ADD26D171577988BD674C902873DC1A9446F4BDD6360E1E709F118D0ECl4yFH</vt:lpwstr>
      </vt:variant>
      <vt:variant>
        <vt:lpwstr/>
      </vt:variant>
      <vt:variant>
        <vt:i4>6684735</vt:i4>
      </vt:variant>
      <vt:variant>
        <vt:i4>66</vt:i4>
      </vt:variant>
      <vt:variant>
        <vt:i4>0</vt:i4>
      </vt:variant>
      <vt:variant>
        <vt:i4>5</vt:i4>
      </vt:variant>
      <vt:variant>
        <vt:lpwstr>consultantplus://offline/ref=298E52119D829470FBE34B7ED8A4DD2E86215AA2D9FD5304F31287C2D1B5D0E213A5419FF5EF5672B6t4H</vt:lpwstr>
      </vt:variant>
      <vt:variant>
        <vt:lpwstr/>
      </vt:variant>
      <vt:variant>
        <vt:i4>6684731</vt:i4>
      </vt:variant>
      <vt:variant>
        <vt:i4>63</vt:i4>
      </vt:variant>
      <vt:variant>
        <vt:i4>0</vt:i4>
      </vt:variant>
      <vt:variant>
        <vt:i4>5</vt:i4>
      </vt:variant>
      <vt:variant>
        <vt:lpwstr>consultantplus://offline/ref=298E52119D829470FBE34B7ED8A4DD2E86215AA2D9FD5304F31287C2D1B5D0E213A5419FF5EF5675B6t7H</vt:lpwstr>
      </vt:variant>
      <vt:variant>
        <vt:lpwstr/>
      </vt:variant>
      <vt:variant>
        <vt:i4>6684730</vt:i4>
      </vt:variant>
      <vt:variant>
        <vt:i4>60</vt:i4>
      </vt:variant>
      <vt:variant>
        <vt:i4>0</vt:i4>
      </vt:variant>
      <vt:variant>
        <vt:i4>5</vt:i4>
      </vt:variant>
      <vt:variant>
        <vt:lpwstr>consultantplus://offline/ref=298E52119D829470FBE34B7ED8A4DD2E86215AA2D9FD5304F31287C2D1B5D0E213A5419FF5EF5675B6t6H</vt:lpwstr>
      </vt:variant>
      <vt:variant>
        <vt:lpwstr/>
      </vt:variant>
      <vt:variant>
        <vt:i4>3473466</vt:i4>
      </vt:variant>
      <vt:variant>
        <vt:i4>57</vt:i4>
      </vt:variant>
      <vt:variant>
        <vt:i4>0</vt:i4>
      </vt:variant>
      <vt:variant>
        <vt:i4>5</vt:i4>
      </vt:variant>
      <vt:variant>
        <vt:lpwstr>consultantplus://offline/ref=E78B84391CEFAAFB151A5969A5090F1467AB26DA6DA4723B936A5DEB758F4CBFFDB3A8620264AC7BI1sDJ</vt:lpwstr>
      </vt:variant>
      <vt:variant>
        <vt:lpwstr/>
      </vt:variant>
      <vt:variant>
        <vt:i4>3473466</vt:i4>
      </vt:variant>
      <vt:variant>
        <vt:i4>54</vt:i4>
      </vt:variant>
      <vt:variant>
        <vt:i4>0</vt:i4>
      </vt:variant>
      <vt:variant>
        <vt:i4>5</vt:i4>
      </vt:variant>
      <vt:variant>
        <vt:lpwstr>consultantplus://offline/ref=E78B84391CEFAAFB151A5969A5090F1467AB26DA6DA4723B936A5DEB758F4CBFFDB3A8620264AC7BI1sDJ</vt:lpwstr>
      </vt:variant>
      <vt:variant>
        <vt:lpwstr/>
      </vt:variant>
      <vt:variant>
        <vt:i4>4325388</vt:i4>
      </vt:variant>
      <vt:variant>
        <vt:i4>51</vt:i4>
      </vt:variant>
      <vt:variant>
        <vt:i4>0</vt:i4>
      </vt:variant>
      <vt:variant>
        <vt:i4>5</vt:i4>
      </vt:variant>
      <vt:variant>
        <vt:lpwstr>consultantplus://offline/ref=669AFA359061F697D866E92D342FC3C8BBD5DB8A117C6194C41D05F9035BCB2C583BDFCD1BA30BJ</vt:lpwstr>
      </vt:variant>
      <vt:variant>
        <vt:lpwstr/>
      </vt:variant>
      <vt:variant>
        <vt:i4>4325470</vt:i4>
      </vt:variant>
      <vt:variant>
        <vt:i4>48</vt:i4>
      </vt:variant>
      <vt:variant>
        <vt:i4>0</vt:i4>
      </vt:variant>
      <vt:variant>
        <vt:i4>5</vt:i4>
      </vt:variant>
      <vt:variant>
        <vt:lpwstr>consultantplus://offline/ref=669AFA359061F697D866E92D342FC3C8BBD5DB8A117C6194C41D05F9035BCB2C583BDFCC1FA303J</vt:lpwstr>
      </vt:variant>
      <vt:variant>
        <vt:lpwstr/>
      </vt:variant>
      <vt:variant>
        <vt:i4>4325471</vt:i4>
      </vt:variant>
      <vt:variant>
        <vt:i4>45</vt:i4>
      </vt:variant>
      <vt:variant>
        <vt:i4>0</vt:i4>
      </vt:variant>
      <vt:variant>
        <vt:i4>5</vt:i4>
      </vt:variant>
      <vt:variant>
        <vt:lpwstr>consultantplus://offline/ref=669AFA359061F697D866E92D342FC3C8BBD5DB8A117C6194C41D05F9035BCB2C583BDFCC1FA302J</vt:lpwstr>
      </vt:variant>
      <vt:variant>
        <vt:lpwstr/>
      </vt:variant>
      <vt:variant>
        <vt:i4>5373954</vt:i4>
      </vt:variant>
      <vt:variant>
        <vt:i4>42</vt:i4>
      </vt:variant>
      <vt:variant>
        <vt:i4>0</vt:i4>
      </vt:variant>
      <vt:variant>
        <vt:i4>5</vt:i4>
      </vt:variant>
      <vt:variant>
        <vt:lpwstr/>
      </vt:variant>
      <vt:variant>
        <vt:lpwstr>Par37</vt:lpwstr>
      </vt:variant>
      <vt:variant>
        <vt:i4>7536749</vt:i4>
      </vt:variant>
      <vt:variant>
        <vt:i4>39</vt:i4>
      </vt:variant>
      <vt:variant>
        <vt:i4>0</vt:i4>
      </vt:variant>
      <vt:variant>
        <vt:i4>5</vt:i4>
      </vt:variant>
      <vt:variant>
        <vt:lpwstr>consultantplus://offline/ref=669AFA359061F697D866E92D342FC3C8BBD5DB8A117C6194C41D05F9035BCB2C583BDFCFA10AJ</vt:lpwstr>
      </vt:variant>
      <vt:variant>
        <vt:lpwstr/>
      </vt:variant>
      <vt:variant>
        <vt:i4>7536749</vt:i4>
      </vt:variant>
      <vt:variant>
        <vt:i4>36</vt:i4>
      </vt:variant>
      <vt:variant>
        <vt:i4>0</vt:i4>
      </vt:variant>
      <vt:variant>
        <vt:i4>5</vt:i4>
      </vt:variant>
      <vt:variant>
        <vt:lpwstr>consultantplus://offline/ref=669AFA359061F697D866E92D342FC3C8BBD5DB8A117C6194C41D05F9035BCB2C583BDFCFA10AJ</vt:lpwstr>
      </vt:variant>
      <vt:variant>
        <vt:lpwstr/>
      </vt:variant>
      <vt:variant>
        <vt:i4>7536749</vt:i4>
      </vt:variant>
      <vt:variant>
        <vt:i4>33</vt:i4>
      </vt:variant>
      <vt:variant>
        <vt:i4>0</vt:i4>
      </vt:variant>
      <vt:variant>
        <vt:i4>5</vt:i4>
      </vt:variant>
      <vt:variant>
        <vt:lpwstr>consultantplus://offline/ref=669AFA359061F697D866E92D342FC3C8BBD5DB8A117C6194C41D05F9035BCB2C583BDFCFA10AJ</vt:lpwstr>
      </vt:variant>
      <vt:variant>
        <vt:lpwstr/>
      </vt:variant>
      <vt:variant>
        <vt:i4>2883639</vt:i4>
      </vt:variant>
      <vt:variant>
        <vt:i4>30</vt:i4>
      </vt:variant>
      <vt:variant>
        <vt:i4>0</vt:i4>
      </vt:variant>
      <vt:variant>
        <vt:i4>5</vt:i4>
      </vt:variant>
      <vt:variant>
        <vt:lpwstr>consultantplus://offline/ref=669AFA359061F697D866E92D342FC3C8BBD5DB8A117C6194C41D05F9035BCB2C583BDFCB1C3A89E2A502J</vt:lpwstr>
      </vt:variant>
      <vt:variant>
        <vt:lpwstr/>
      </vt:variant>
      <vt:variant>
        <vt:i4>2883647</vt:i4>
      </vt:variant>
      <vt:variant>
        <vt:i4>27</vt:i4>
      </vt:variant>
      <vt:variant>
        <vt:i4>0</vt:i4>
      </vt:variant>
      <vt:variant>
        <vt:i4>5</vt:i4>
      </vt:variant>
      <vt:variant>
        <vt:lpwstr>consultantplus://offline/ref=669AFA359061F697D866E92D342FC3C8BBD5DB8A117C6194C41D05F9035BCB2C583BDFCB1C3A89E1A509J</vt:lpwstr>
      </vt:variant>
      <vt:variant>
        <vt:lpwstr/>
      </vt:variant>
      <vt:variant>
        <vt:i4>2883686</vt:i4>
      </vt:variant>
      <vt:variant>
        <vt:i4>24</vt:i4>
      </vt:variant>
      <vt:variant>
        <vt:i4>0</vt:i4>
      </vt:variant>
      <vt:variant>
        <vt:i4>5</vt:i4>
      </vt:variant>
      <vt:variant>
        <vt:lpwstr>consultantplus://offline/ref=669AFA359061F697D866E92D342FC3C8BBD5DB8A117C6194C41D05F9035BCB2C583BDFCB1C3B8EE9A507J</vt:lpwstr>
      </vt:variant>
      <vt:variant>
        <vt:lpwstr/>
      </vt:variant>
      <vt:variant>
        <vt:i4>4325383</vt:i4>
      </vt:variant>
      <vt:variant>
        <vt:i4>21</vt:i4>
      </vt:variant>
      <vt:variant>
        <vt:i4>0</vt:i4>
      </vt:variant>
      <vt:variant>
        <vt:i4>5</vt:i4>
      </vt:variant>
      <vt:variant>
        <vt:lpwstr>consultantplus://offline/ref=669AFA359061F697D866E92D342FC3C8BBD5DB8A117C6194C41D05F9035BCB2C583BDFC914A30BJ</vt:lpwstr>
      </vt:variant>
      <vt:variant>
        <vt:lpwstr/>
      </vt:variant>
      <vt:variant>
        <vt:i4>4325383</vt:i4>
      </vt:variant>
      <vt:variant>
        <vt:i4>18</vt:i4>
      </vt:variant>
      <vt:variant>
        <vt:i4>0</vt:i4>
      </vt:variant>
      <vt:variant>
        <vt:i4>5</vt:i4>
      </vt:variant>
      <vt:variant>
        <vt:lpwstr>consultantplus://offline/ref=669AFA359061F697D866E92D342FC3C8BBD5DB8A117C6194C41D05F9035BCB2C583BDFC914A30BJ</vt:lpwstr>
      </vt:variant>
      <vt:variant>
        <vt:lpwstr/>
      </vt:variant>
      <vt:variant>
        <vt:i4>1441796</vt:i4>
      </vt:variant>
      <vt:variant>
        <vt:i4>15</vt:i4>
      </vt:variant>
      <vt:variant>
        <vt:i4>0</vt:i4>
      </vt:variant>
      <vt:variant>
        <vt:i4>5</vt:i4>
      </vt:variant>
      <vt:variant>
        <vt:lpwstr>consultantplus://offline/ref=669AFA359061F697D866E92D342FC3C8BBD4D58C137B6194C41D05F903A50BJ</vt:lpwstr>
      </vt:variant>
      <vt:variant>
        <vt:lpwstr/>
      </vt:variant>
      <vt:variant>
        <vt:i4>2883636</vt:i4>
      </vt:variant>
      <vt:variant>
        <vt:i4>12</vt:i4>
      </vt:variant>
      <vt:variant>
        <vt:i4>0</vt:i4>
      </vt:variant>
      <vt:variant>
        <vt:i4>5</vt:i4>
      </vt:variant>
      <vt:variant>
        <vt:lpwstr>consultantplus://offline/ref=669AFA359061F697D866E92D342FC3C8BBD5DB8A117C6194C41D05F9035BCB2C583BDFCB1C3A89E5A506J</vt:lpwstr>
      </vt:variant>
      <vt:variant>
        <vt:lpwstr/>
      </vt:variant>
      <vt:variant>
        <vt:i4>7536699</vt:i4>
      </vt:variant>
      <vt:variant>
        <vt:i4>9</vt:i4>
      </vt:variant>
      <vt:variant>
        <vt:i4>0</vt:i4>
      </vt:variant>
      <vt:variant>
        <vt:i4>5</vt:i4>
      </vt:variant>
      <vt:variant>
        <vt:lpwstr>consultantplus://offline/ref=669AFA359061F697D866E92D342FC3C8BBD5DB8A117C6194C41D05F9035BCB2C583BDFCDA105J</vt:lpwstr>
      </vt:variant>
      <vt:variant>
        <vt:lpwstr/>
      </vt:variant>
      <vt:variant>
        <vt:i4>1048585</vt:i4>
      </vt:variant>
      <vt:variant>
        <vt:i4>6</vt:i4>
      </vt:variant>
      <vt:variant>
        <vt:i4>0</vt:i4>
      </vt:variant>
      <vt:variant>
        <vt:i4>5</vt:i4>
      </vt:variant>
      <vt:variant>
        <vt:lpwstr>consultantplus://offline/ref=541484F1EFA458A1025292FF5C9BF36E7B348BECFE80041CD8E11080596E84E84CABA08DBFI8C2L</vt:lpwstr>
      </vt:variant>
      <vt:variant>
        <vt:lpwstr/>
      </vt:variant>
      <vt:variant>
        <vt:i4>7471152</vt:i4>
      </vt:variant>
      <vt:variant>
        <vt:i4>3</vt:i4>
      </vt:variant>
      <vt:variant>
        <vt:i4>0</vt:i4>
      </vt:variant>
      <vt:variant>
        <vt:i4>5</vt:i4>
      </vt:variant>
      <vt:variant>
        <vt:lpwstr>consultantplus://offline/ref=541484F1EFA458A1025292FF5C9BF36E7B348BECFE80041CD8E11080596E84E84CABA08BIBC1L</vt:lpwstr>
      </vt:variant>
      <vt:variant>
        <vt:lpwstr/>
      </vt:variant>
      <vt:variant>
        <vt:i4>2883683</vt:i4>
      </vt:variant>
      <vt:variant>
        <vt:i4>0</vt:i4>
      </vt:variant>
      <vt:variant>
        <vt:i4>0</vt:i4>
      </vt:variant>
      <vt:variant>
        <vt:i4>5</vt:i4>
      </vt:variant>
      <vt:variant>
        <vt:lpwstr>consultantplus://offline/ref=541484F1EFA458A1025292FF5C9BF36E7B3589E9F185041CD8E11080596E84E84CABA08FB783E5A3I5CBL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Воробьева О.М., Вдовина В.В., Волосатова А.В., Ермаков А.А.</dc:creator>
  <cp:lastModifiedBy>gasan-pk</cp:lastModifiedBy>
  <cp:revision>2</cp:revision>
  <cp:lastPrinted>2021-10-27T08:29:00Z</cp:lastPrinted>
  <dcterms:created xsi:type="dcterms:W3CDTF">2025-04-24T11:29:00Z</dcterms:created>
  <dcterms:modified xsi:type="dcterms:W3CDTF">2025-04-24T11:29:00Z</dcterms:modified>
</cp:coreProperties>
</file>